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708A" w14:textId="77777777" w:rsidR="00DD52EB" w:rsidRPr="00DF7576" w:rsidRDefault="00DD52EB" w:rsidP="00253971">
      <w:pPr>
        <w:widowControl w:val="0"/>
        <w:tabs>
          <w:tab w:val="center" w:pos="4536"/>
          <w:tab w:val="right" w:pos="9072"/>
        </w:tabs>
        <w:overflowPunct w:val="0"/>
        <w:rPr>
          <w:sz w:val="18"/>
          <w:szCs w:val="18"/>
        </w:rPr>
      </w:pPr>
      <w:bookmarkStart w:id="0" w:name="_Toc370973359"/>
      <w:bookmarkStart w:id="1" w:name="_Toc373417835"/>
    </w:p>
    <w:p w14:paraId="0E910A32" w14:textId="77777777" w:rsidR="00DD52EB" w:rsidRPr="00DF7576" w:rsidRDefault="00DD52EB" w:rsidP="00DD52EB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noProof/>
          <w:sz w:val="18"/>
          <w:szCs w:val="18"/>
        </w:rPr>
        <w:drawing>
          <wp:anchor distT="0" distB="7620" distL="114935" distR="114935" simplePos="0" relativeHeight="251674624" behindDoc="0" locked="0" layoutInCell="1" allowOverlap="1" wp14:anchorId="37057ACE" wp14:editId="68451337">
            <wp:simplePos x="0" y="0"/>
            <wp:positionH relativeFrom="column">
              <wp:posOffset>194945</wp:posOffset>
            </wp:positionH>
            <wp:positionV relativeFrom="paragraph">
              <wp:posOffset>-127000</wp:posOffset>
            </wp:positionV>
            <wp:extent cx="2513330" cy="1052195"/>
            <wp:effectExtent l="0" t="0" r="127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1" t="-833" r="-351" b="-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1052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7576">
        <w:rPr>
          <w:rFonts w:ascii="Arial" w:hAnsi="Arial" w:cs="Arial"/>
          <w:sz w:val="18"/>
          <w:szCs w:val="18"/>
        </w:rPr>
        <w:t>BIONOR Sp. z o.o.</w:t>
      </w:r>
    </w:p>
    <w:p w14:paraId="6D40E326" w14:textId="77777777" w:rsidR="00DD52EB" w:rsidRPr="00DF7576" w:rsidRDefault="00DD52EB" w:rsidP="00DD52EB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ul. </w:t>
      </w:r>
      <w:r>
        <w:rPr>
          <w:rFonts w:ascii="Arial" w:hAnsi="Arial" w:cs="Arial"/>
          <w:sz w:val="18"/>
          <w:szCs w:val="18"/>
        </w:rPr>
        <w:t>Jana Karskiego 1</w:t>
      </w:r>
    </w:p>
    <w:p w14:paraId="6D57117A" w14:textId="77777777" w:rsidR="00DD52EB" w:rsidRPr="00DF7576" w:rsidRDefault="00DD52EB" w:rsidP="00DD52EB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 xml:space="preserve">25 – </w:t>
      </w:r>
      <w:r>
        <w:rPr>
          <w:rFonts w:ascii="Arial" w:hAnsi="Arial" w:cs="Arial"/>
          <w:sz w:val="18"/>
          <w:szCs w:val="18"/>
        </w:rPr>
        <w:t>2</w:t>
      </w:r>
      <w:r w:rsidRPr="00DF7576">
        <w:rPr>
          <w:rFonts w:ascii="Arial" w:hAnsi="Arial" w:cs="Arial"/>
          <w:sz w:val="18"/>
          <w:szCs w:val="18"/>
        </w:rPr>
        <w:t>14 Kielce</w:t>
      </w:r>
    </w:p>
    <w:p w14:paraId="40466C15" w14:textId="77777777" w:rsidR="00DD52EB" w:rsidRPr="00DF7576" w:rsidRDefault="00DD52EB" w:rsidP="00DD52EB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 w:rsidRPr="00DF7576">
        <w:rPr>
          <w:rFonts w:ascii="Arial" w:hAnsi="Arial" w:cs="Arial"/>
          <w:sz w:val="18"/>
          <w:szCs w:val="18"/>
        </w:rPr>
        <w:t>tel./fax. 41 348 33 03</w:t>
      </w:r>
    </w:p>
    <w:p w14:paraId="68AD37B8" w14:textId="77777777" w:rsidR="00DD52EB" w:rsidRPr="00DF7576" w:rsidRDefault="00DD52EB" w:rsidP="00DD52EB">
      <w:pPr>
        <w:widowControl w:val="0"/>
        <w:tabs>
          <w:tab w:val="center" w:pos="4536"/>
          <w:tab w:val="right" w:pos="9072"/>
        </w:tabs>
        <w:overflowPunct w:val="0"/>
        <w:spacing w:after="0"/>
        <w:ind w:left="5669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tel.kom.</w:t>
      </w:r>
      <w:r w:rsidRPr="00DF7576">
        <w:rPr>
          <w:rFonts w:ascii="Arial" w:hAnsi="Arial" w:cs="Arial"/>
          <w:sz w:val="18"/>
          <w:szCs w:val="18"/>
        </w:rPr>
        <w:t xml:space="preserve">Sekretariat </w:t>
      </w:r>
      <w:r w:rsidRPr="00DF7576">
        <w:rPr>
          <w:rFonts w:ascii="Arial" w:hAnsi="Arial" w:cs="Arial"/>
          <w:sz w:val="18"/>
          <w:szCs w:val="18"/>
        </w:rPr>
        <w:br/>
        <w:t>+48 607069858</w:t>
      </w:r>
    </w:p>
    <w:p w14:paraId="583F82BB" w14:textId="77777777" w:rsidR="00DD52EB" w:rsidRPr="00C46241" w:rsidRDefault="00DD52EB" w:rsidP="00DD52EB">
      <w:pPr>
        <w:widowControl w:val="0"/>
        <w:suppressLineNumbers/>
        <w:pBdr>
          <w:top w:val="none" w:sz="0" w:space="13" w:color="000000"/>
          <w:left w:val="none" w:sz="0" w:space="0" w:color="000000"/>
          <w:bottom w:val="double" w:sz="2" w:space="0" w:color="808080"/>
          <w:right w:val="none" w:sz="0" w:space="0" w:color="000000"/>
        </w:pBdr>
        <w:overflowPunct w:val="0"/>
        <w:spacing w:after="283"/>
        <w:rPr>
          <w:rFonts w:eastAsia="Lucida Sans Unicode"/>
          <w:sz w:val="18"/>
          <w:szCs w:val="18"/>
        </w:rPr>
      </w:pPr>
    </w:p>
    <w:p w14:paraId="77C7E7B3" w14:textId="77777777" w:rsidR="00944892" w:rsidRDefault="00944892" w:rsidP="00CB41BA">
      <w:pPr>
        <w:widowControl w:val="0"/>
        <w:overflowPunct w:val="0"/>
        <w:spacing w:after="0" w:line="288" w:lineRule="auto"/>
        <w:rPr>
          <w:color w:val="FF0000"/>
          <w:sz w:val="18"/>
          <w:szCs w:val="18"/>
        </w:rPr>
      </w:pPr>
    </w:p>
    <w:p w14:paraId="1D6A3563" w14:textId="19A34F37" w:rsidR="00DF7576" w:rsidRPr="005845E2" w:rsidRDefault="00253971" w:rsidP="005845E2">
      <w:pPr>
        <w:widowControl w:val="0"/>
        <w:overflowPunct w:val="0"/>
        <w:spacing w:after="0" w:line="288" w:lineRule="auto"/>
        <w:jc w:val="center"/>
        <w:rPr>
          <w:rFonts w:ascii="Arial Narrow" w:hAnsi="Arial Narrow"/>
          <w:b/>
          <w:bCs/>
          <w:color w:val="FF0000"/>
          <w:sz w:val="36"/>
          <w:szCs w:val="36"/>
        </w:rPr>
      </w:pPr>
      <w:r w:rsidRPr="005845E2">
        <w:rPr>
          <w:rFonts w:ascii="Arial Narrow" w:hAnsi="Arial Narrow"/>
          <w:b/>
          <w:sz w:val="36"/>
          <w:szCs w:val="36"/>
        </w:rPr>
        <w:t>PROJEKT</w:t>
      </w:r>
      <w:r w:rsidR="003A26A4" w:rsidRPr="005845E2">
        <w:rPr>
          <w:rFonts w:ascii="Arial Narrow" w:hAnsi="Arial Narrow"/>
          <w:b/>
          <w:sz w:val="36"/>
          <w:szCs w:val="36"/>
        </w:rPr>
        <w:t xml:space="preserve"> BUDOW</w:t>
      </w:r>
      <w:r w:rsidR="00DF7576" w:rsidRPr="005845E2">
        <w:rPr>
          <w:rFonts w:ascii="Arial Narrow" w:hAnsi="Arial Narrow"/>
          <w:b/>
          <w:sz w:val="36"/>
          <w:szCs w:val="36"/>
        </w:rPr>
        <w:t>L</w:t>
      </w:r>
      <w:r w:rsidR="003A26A4" w:rsidRPr="005845E2">
        <w:rPr>
          <w:rFonts w:ascii="Arial Narrow" w:hAnsi="Arial Narrow"/>
          <w:b/>
          <w:sz w:val="36"/>
          <w:szCs w:val="36"/>
        </w:rPr>
        <w:t>A</w:t>
      </w:r>
      <w:r w:rsidR="00DF7576" w:rsidRPr="005845E2">
        <w:rPr>
          <w:rFonts w:ascii="Arial Narrow" w:hAnsi="Arial Narrow"/>
          <w:b/>
          <w:sz w:val="36"/>
          <w:szCs w:val="36"/>
        </w:rPr>
        <w:t>NY</w:t>
      </w:r>
    </w:p>
    <w:p w14:paraId="3E52E5AD" w14:textId="4C7181FB" w:rsidR="00707486" w:rsidRPr="005845E2" w:rsidRDefault="00DF7576" w:rsidP="005845E2">
      <w:pPr>
        <w:widowControl w:val="0"/>
        <w:overflowPunct w:val="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5845E2">
        <w:rPr>
          <w:rFonts w:ascii="Arial Narrow" w:hAnsi="Arial Narrow"/>
          <w:b/>
          <w:sz w:val="36"/>
          <w:szCs w:val="36"/>
        </w:rPr>
        <w:t>PROJEKT ZAGOSPODAROWANIA TERENU</w:t>
      </w:r>
    </w:p>
    <w:p w14:paraId="1EA5AF70" w14:textId="77777777" w:rsidR="006A4229" w:rsidRDefault="006A4229" w:rsidP="006A4229">
      <w:pPr>
        <w:widowControl w:val="0"/>
        <w:overflowPunct w:val="0"/>
        <w:spacing w:after="0" w:line="240" w:lineRule="auto"/>
        <w:jc w:val="center"/>
      </w:pPr>
    </w:p>
    <w:tbl>
      <w:tblPr>
        <w:tblW w:w="17222" w:type="dxa"/>
        <w:tblInd w:w="-33" w:type="dxa"/>
        <w:tblLayout w:type="fixed"/>
        <w:tblLook w:val="0000" w:firstRow="0" w:lastRow="0" w:firstColumn="0" w:lastColumn="0" w:noHBand="0" w:noVBand="0"/>
      </w:tblPr>
      <w:tblGrid>
        <w:gridCol w:w="8538"/>
        <w:gridCol w:w="1047"/>
        <w:gridCol w:w="7637"/>
      </w:tblGrid>
      <w:tr w:rsidR="00253971" w:rsidRPr="00A652DA" w14:paraId="03BD4A42" w14:textId="77777777" w:rsidTr="00253971">
        <w:tc>
          <w:tcPr>
            <w:tcW w:w="8538" w:type="dxa"/>
            <w:shd w:val="clear" w:color="auto" w:fill="auto"/>
          </w:tcPr>
          <w:p w14:paraId="4990574D" w14:textId="117036F6" w:rsidR="00F55284" w:rsidRPr="00D4084E" w:rsidRDefault="00F55284" w:rsidP="00F55284">
            <w:pPr>
              <w:widowControl w:val="0"/>
              <w:spacing w:after="0" w:line="240" w:lineRule="auto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D4084E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Nazwa zamierzenia budowlanego:</w:t>
            </w:r>
            <w:bookmarkStart w:id="2" w:name="_Hlk155471982"/>
          </w:p>
          <w:bookmarkEnd w:id="2"/>
          <w:p w14:paraId="4171F84B" w14:textId="6EE561C7" w:rsidR="00F55284" w:rsidRPr="00EF113B" w:rsidRDefault="00F55284" w:rsidP="00F55284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F113B">
              <w:rPr>
                <w:rFonts w:ascii="Arial Narrow" w:hAnsi="Arial Narrow"/>
                <w:b/>
                <w:bCs/>
                <w:sz w:val="24"/>
                <w:szCs w:val="24"/>
              </w:rPr>
              <w:t>ROZBUDOWA OCZYSZCZALNI ŚCIEKÓW</w:t>
            </w:r>
            <w:r w:rsidRPr="00EF113B">
              <w:rPr>
                <w:rFonts w:ascii="Arial Narrow" w:hAnsi="Arial Narrow" w:cs="Arial"/>
                <w:b/>
                <w:sz w:val="24"/>
                <w:szCs w:val="24"/>
              </w:rPr>
              <w:t xml:space="preserve"> w m. </w:t>
            </w:r>
            <w:r w:rsidR="000C2F0E">
              <w:rPr>
                <w:rFonts w:ascii="Arial Narrow" w:hAnsi="Arial Narrow" w:cs="Arial"/>
                <w:b/>
                <w:sz w:val="24"/>
                <w:szCs w:val="24"/>
              </w:rPr>
              <w:t>DZIEKANOWICE</w:t>
            </w:r>
          </w:p>
          <w:p w14:paraId="14B731B4" w14:textId="18F9282D" w:rsidR="00F55284" w:rsidRPr="0000651F" w:rsidRDefault="00F55284" w:rsidP="00F55284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D4084E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Adres i kategoria obiektu:   </w:t>
            </w:r>
            <w:r w:rsidRPr="00D4084E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14:paraId="1AFE3603" w14:textId="268D2AFE" w:rsidR="000C2F0E" w:rsidRDefault="000C2F0E" w:rsidP="000C2F0E">
            <w:pPr>
              <w:spacing w:line="288" w:lineRule="auto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m. Dziekanowice, gm. Łubowo, pow. gnieźnieński, woj. wielkopolskie</w:t>
            </w:r>
          </w:p>
          <w:p w14:paraId="11A4DEB6" w14:textId="70E4F7AA" w:rsidR="00F55284" w:rsidRPr="00F55284" w:rsidRDefault="00F55284" w:rsidP="00F55284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D4084E">
              <w:rPr>
                <w:rFonts w:ascii="Arial Narrow" w:hAnsi="Arial Narrow" w:cs="Arial"/>
                <w:color w:val="000000"/>
                <w:sz w:val="24"/>
                <w:szCs w:val="24"/>
              </w:rPr>
              <w:t>Kategoria obiektu:</w:t>
            </w:r>
            <w:r w:rsidRPr="00D4084E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D009D31" w14:textId="77777777" w:rsidR="00F55284" w:rsidRPr="00D4084E" w:rsidRDefault="00F55284" w:rsidP="00F55284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</w:pPr>
            <w:r w:rsidRPr="00D4084E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</w:rPr>
              <w:t>XXX</w:t>
            </w:r>
          </w:p>
          <w:p w14:paraId="1B9B6008" w14:textId="77777777" w:rsidR="00F55284" w:rsidRPr="00D4084E" w:rsidRDefault="00F55284" w:rsidP="00F55284">
            <w:pPr>
              <w:widowControl w:val="0"/>
              <w:snapToGrid w:val="0"/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2BFD6DE" w14:textId="77777777" w:rsidR="00F55284" w:rsidRPr="00D4084E" w:rsidRDefault="00F55284" w:rsidP="00F55284">
            <w:pPr>
              <w:widowControl w:val="0"/>
              <w:spacing w:after="0" w:line="240" w:lineRule="auto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84E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Identyfikator działek ewidencyjnych: </w:t>
            </w:r>
          </w:p>
          <w:p w14:paraId="09A6724F" w14:textId="66F32BCB" w:rsidR="000C2F0E" w:rsidRPr="000C2F0E" w:rsidRDefault="000C2F0E" w:rsidP="000C2F0E">
            <w:pPr>
              <w:widowControl w:val="0"/>
              <w:spacing w:after="0" w:line="240" w:lineRule="auto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8763F1">
              <w:rPr>
                <w:rFonts w:ascii="Arial Narrow" w:hAnsi="Arial Narrow"/>
                <w:b/>
                <w:bCs/>
                <w:sz w:val="24"/>
                <w:szCs w:val="24"/>
              </w:rPr>
              <w:t>300306_2.0002.37/13</w:t>
            </w:r>
          </w:p>
          <w:p w14:paraId="757EA9C3" w14:textId="77777777" w:rsidR="00F55284" w:rsidRPr="00D4084E" w:rsidRDefault="00F55284" w:rsidP="00F55284">
            <w:pPr>
              <w:widowControl w:val="0"/>
              <w:spacing w:after="0" w:line="240" w:lineRule="auto"/>
              <w:rPr>
                <w:rFonts w:ascii="Arial Narrow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  <w:p w14:paraId="17439820" w14:textId="77777777" w:rsidR="00F55284" w:rsidRPr="00D4084E" w:rsidRDefault="00F55284" w:rsidP="00F55284">
            <w:pPr>
              <w:widowControl w:val="0"/>
              <w:snapToGrid w:val="0"/>
              <w:spacing w:after="0" w:line="240" w:lineRule="auto"/>
              <w:rPr>
                <w:rStyle w:val="item-fieldvalue"/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84E">
              <w:rPr>
                <w:rStyle w:val="item-fieldvalue"/>
                <w:rFonts w:ascii="Arial Narrow" w:hAnsi="Arial Narrow" w:cs="Times New Roman"/>
                <w:color w:val="000000"/>
                <w:sz w:val="24"/>
                <w:szCs w:val="24"/>
              </w:rPr>
              <w:t xml:space="preserve">Inwestor, adres: </w:t>
            </w:r>
          </w:p>
          <w:p w14:paraId="400C6047" w14:textId="77777777" w:rsidR="000C2F0E" w:rsidRDefault="000C2F0E" w:rsidP="000C2F0E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Gmina Łubowo</w:t>
            </w:r>
          </w:p>
          <w:p w14:paraId="35D66760" w14:textId="77777777" w:rsidR="000C2F0E" w:rsidRDefault="000C2F0E" w:rsidP="000C2F0E">
            <w:pPr>
              <w:snapToGrid w:val="0"/>
              <w:spacing w:after="0"/>
              <w:jc w:val="left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Łubowo 1</w:t>
            </w:r>
          </w:p>
          <w:p w14:paraId="7D4890B5" w14:textId="77777777" w:rsidR="000C2F0E" w:rsidRDefault="000C2F0E" w:rsidP="000C2F0E">
            <w:pPr>
              <w:widowControl w:val="0"/>
              <w:spacing w:after="0" w:line="240" w:lineRule="auto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62-260 Łubowo</w:t>
            </w:r>
          </w:p>
          <w:p w14:paraId="1AD8D61C" w14:textId="7CD2DE2C" w:rsidR="00835353" w:rsidRPr="00121832" w:rsidRDefault="00835353" w:rsidP="00F5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</w:tcPr>
          <w:p w14:paraId="109E31E0" w14:textId="77777777" w:rsidR="00253971" w:rsidRPr="00A652DA" w:rsidRDefault="00253971" w:rsidP="00253971">
            <w:pPr>
              <w:spacing w:after="0"/>
              <w:jc w:val="left"/>
              <w:rPr>
                <w:rFonts w:ascii="Arial Narrow" w:hAnsi="Arial Narrow"/>
              </w:rPr>
            </w:pPr>
          </w:p>
        </w:tc>
        <w:tc>
          <w:tcPr>
            <w:tcW w:w="7637" w:type="dxa"/>
            <w:shd w:val="clear" w:color="auto" w:fill="auto"/>
          </w:tcPr>
          <w:p w14:paraId="461A8DC3" w14:textId="725060CB" w:rsidR="00253971" w:rsidRPr="00A652DA" w:rsidRDefault="00253971" w:rsidP="00253971">
            <w:pPr>
              <w:spacing w:after="0"/>
              <w:jc w:val="left"/>
              <w:rPr>
                <w:rFonts w:ascii="Arial Narrow" w:hAnsi="Arial Narrow"/>
              </w:rPr>
            </w:pPr>
          </w:p>
        </w:tc>
      </w:tr>
    </w:tbl>
    <w:p w14:paraId="298269C4" w14:textId="3E94A9BE" w:rsidR="00847662" w:rsidRPr="00707486" w:rsidRDefault="008A2C84" w:rsidP="00683F52">
      <w:pPr>
        <w:spacing w:after="0"/>
        <w:rPr>
          <w:rFonts w:ascii="Arial Narrow" w:hAnsi="Arial Narrow" w:cs="Arial"/>
          <w:b/>
        </w:rPr>
      </w:pPr>
      <w:r w:rsidRPr="00707486">
        <w:rPr>
          <w:rFonts w:ascii="Arial Narrow" w:hAnsi="Arial Narrow" w:cs="Arial"/>
          <w:b/>
        </w:rPr>
        <w:t>AUTORZY OPRACOWANIA: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3926"/>
        <w:gridCol w:w="1319"/>
        <w:gridCol w:w="1134"/>
      </w:tblGrid>
      <w:tr w:rsidR="009C43DE" w:rsidRPr="00707486" w14:paraId="7EF9293C" w14:textId="77777777" w:rsidTr="009C43DE">
        <w:trPr>
          <w:trHeight w:val="599"/>
        </w:trPr>
        <w:tc>
          <w:tcPr>
            <w:tcW w:w="2127" w:type="dxa"/>
            <w:shd w:val="clear" w:color="auto" w:fill="auto"/>
          </w:tcPr>
          <w:p w14:paraId="0846699E" w14:textId="77777777" w:rsidR="00847662" w:rsidRPr="00707486" w:rsidRDefault="00847662" w:rsidP="00C83983">
            <w:pPr>
              <w:rPr>
                <w:rFonts w:ascii="Arial Narrow" w:eastAsia="Calibri" w:hAnsi="Arial Narrow"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104E9816" w14:textId="58CBF0E2" w:rsidR="00847662" w:rsidRPr="00707486" w:rsidRDefault="00F4627D" w:rsidP="00C83983">
            <w:pPr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>Branża</w:t>
            </w:r>
          </w:p>
        </w:tc>
        <w:tc>
          <w:tcPr>
            <w:tcW w:w="3926" w:type="dxa"/>
            <w:shd w:val="clear" w:color="auto" w:fill="auto"/>
          </w:tcPr>
          <w:p w14:paraId="322D349F" w14:textId="54C27883" w:rsidR="002147B2" w:rsidRPr="00707486" w:rsidRDefault="00847662" w:rsidP="00C83983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>Numer uprawnień budowlanych</w:t>
            </w:r>
            <w:r w:rsidR="002147B2" w:rsidRPr="00707486">
              <w:rPr>
                <w:rFonts w:ascii="Arial Narrow" w:eastAsia="Calibri" w:hAnsi="Arial Narrow" w:cs="Arial"/>
                <w:b/>
              </w:rPr>
              <w:t>, specjalność</w:t>
            </w:r>
          </w:p>
        </w:tc>
        <w:tc>
          <w:tcPr>
            <w:tcW w:w="1319" w:type="dxa"/>
            <w:shd w:val="clear" w:color="auto" w:fill="auto"/>
          </w:tcPr>
          <w:p w14:paraId="0B488D2F" w14:textId="3F487000" w:rsidR="00847662" w:rsidRPr="00707486" w:rsidRDefault="00847662" w:rsidP="00C83983">
            <w:pPr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>Data o</w:t>
            </w:r>
            <w:r w:rsidR="009C43DE" w:rsidRPr="00707486">
              <w:rPr>
                <w:rFonts w:ascii="Arial Narrow" w:eastAsia="Calibri" w:hAnsi="Arial Narrow" w:cs="Arial"/>
                <w:b/>
              </w:rPr>
              <w:t>pracowania</w:t>
            </w:r>
          </w:p>
        </w:tc>
        <w:tc>
          <w:tcPr>
            <w:tcW w:w="1134" w:type="dxa"/>
            <w:shd w:val="clear" w:color="auto" w:fill="auto"/>
          </w:tcPr>
          <w:p w14:paraId="795CFA3F" w14:textId="77777777" w:rsidR="00847662" w:rsidRPr="00707486" w:rsidRDefault="00847662" w:rsidP="00C83983">
            <w:pPr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 xml:space="preserve">Podpis </w:t>
            </w:r>
          </w:p>
        </w:tc>
      </w:tr>
      <w:tr w:rsidR="00EB5324" w:rsidRPr="00707486" w14:paraId="5910FD48" w14:textId="77777777" w:rsidTr="009C43DE">
        <w:trPr>
          <w:trHeight w:val="796"/>
        </w:trPr>
        <w:tc>
          <w:tcPr>
            <w:tcW w:w="2127" w:type="dxa"/>
            <w:shd w:val="clear" w:color="auto" w:fill="auto"/>
          </w:tcPr>
          <w:p w14:paraId="315461B9" w14:textId="77777777" w:rsidR="00EB5324" w:rsidRPr="00707486" w:rsidRDefault="00EB5324" w:rsidP="00626A69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>Projektant:</w:t>
            </w:r>
          </w:p>
          <w:p w14:paraId="5C931E61" w14:textId="4B2E79EB" w:rsidR="00EB5324" w:rsidRPr="003429E0" w:rsidRDefault="003429E0" w:rsidP="00626A69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3429E0">
              <w:rPr>
                <w:rFonts w:ascii="Arial Narrow" w:eastAsia="Calibri" w:hAnsi="Arial Narrow" w:cs="Arial"/>
              </w:rPr>
              <w:t xml:space="preserve">mgr inż. arch. </w:t>
            </w:r>
            <w:r w:rsidR="000C2F0E">
              <w:rPr>
                <w:rFonts w:ascii="Arial Narrow" w:eastAsia="Calibri" w:hAnsi="Arial Narrow" w:cs="Arial"/>
              </w:rPr>
              <w:t>Izabela Kułagowska</w:t>
            </w:r>
          </w:p>
        </w:tc>
        <w:tc>
          <w:tcPr>
            <w:tcW w:w="1559" w:type="dxa"/>
            <w:shd w:val="clear" w:color="auto" w:fill="auto"/>
          </w:tcPr>
          <w:p w14:paraId="13016388" w14:textId="2A76EEB6" w:rsidR="00EB5324" w:rsidRPr="00707486" w:rsidRDefault="00EB5324" w:rsidP="0025213C">
            <w:pPr>
              <w:spacing w:after="0" w:line="240" w:lineRule="auto"/>
              <w:rPr>
                <w:rFonts w:ascii="Arial Narrow" w:eastAsia="Calibri" w:hAnsi="Arial Narrow" w:cs="Arial"/>
              </w:rPr>
            </w:pPr>
            <w:r w:rsidRPr="00707486">
              <w:rPr>
                <w:rFonts w:ascii="Arial Narrow" w:eastAsia="Calibri" w:hAnsi="Arial Narrow" w:cs="Arial"/>
              </w:rPr>
              <w:t>architektoniczna</w:t>
            </w:r>
          </w:p>
        </w:tc>
        <w:tc>
          <w:tcPr>
            <w:tcW w:w="3926" w:type="dxa"/>
            <w:shd w:val="clear" w:color="auto" w:fill="auto"/>
          </w:tcPr>
          <w:p w14:paraId="3AA680AC" w14:textId="55B05C3A" w:rsidR="003429E0" w:rsidRPr="00EE5170" w:rsidRDefault="00EE5170" w:rsidP="003429E0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  <w:color w:val="000000"/>
                <w:lang w:eastAsia="en-US"/>
              </w:rPr>
            </w:pPr>
            <w:r w:rsidRPr="00EE5170">
              <w:rPr>
                <w:rFonts w:ascii="Arial Narrow" w:eastAsia="Calibri" w:hAnsi="Arial Narrow" w:cs="Arial"/>
              </w:rPr>
              <w:t>SW – 17/2005</w:t>
            </w:r>
          </w:p>
          <w:p w14:paraId="20A317DC" w14:textId="3DCAE52E" w:rsidR="003429E0" w:rsidRPr="003429E0" w:rsidRDefault="003429E0" w:rsidP="003429E0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3429E0">
              <w:rPr>
                <w:rFonts w:ascii="Arial Narrow" w:eastAsia="Calibri" w:hAnsi="Arial Narrow" w:cs="Arial"/>
              </w:rPr>
              <w:t xml:space="preserve">architektoniczna do projektowania bez ograniczeń </w:t>
            </w:r>
          </w:p>
          <w:p w14:paraId="37540849" w14:textId="77777777" w:rsidR="00EB5324" w:rsidRPr="00707486" w:rsidRDefault="00EB5324" w:rsidP="0025213C">
            <w:pPr>
              <w:spacing w:after="0" w:line="24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319" w:type="dxa"/>
            <w:shd w:val="clear" w:color="auto" w:fill="auto"/>
          </w:tcPr>
          <w:p w14:paraId="2DCEB4FC" w14:textId="6F92D63A" w:rsidR="00EB5324" w:rsidRPr="00EE5170" w:rsidRDefault="005200DA" w:rsidP="0025213C">
            <w:pPr>
              <w:spacing w:after="0"/>
              <w:rPr>
                <w:rFonts w:ascii="Arial Narrow" w:eastAsia="Calibri" w:hAnsi="Arial Narrow" w:cs="Arial"/>
                <w:color w:val="FF0000"/>
              </w:rPr>
            </w:pPr>
            <w:r w:rsidRPr="005200DA">
              <w:rPr>
                <w:rFonts w:ascii="Arial Narrow" w:eastAsia="Calibri" w:hAnsi="Arial Narrow" w:cs="Arial"/>
              </w:rPr>
              <w:t>10</w:t>
            </w:r>
            <w:r w:rsidR="003429E0" w:rsidRPr="005200DA">
              <w:rPr>
                <w:rFonts w:ascii="Arial Narrow" w:eastAsia="Calibri" w:hAnsi="Arial Narrow" w:cs="Arial"/>
              </w:rPr>
              <w:t>.2024r.</w:t>
            </w:r>
          </w:p>
        </w:tc>
        <w:tc>
          <w:tcPr>
            <w:tcW w:w="1134" w:type="dxa"/>
            <w:shd w:val="clear" w:color="auto" w:fill="auto"/>
          </w:tcPr>
          <w:p w14:paraId="6E01E091" w14:textId="77777777" w:rsidR="00EB5324" w:rsidRPr="00707486" w:rsidRDefault="00EB5324" w:rsidP="0025213C">
            <w:pPr>
              <w:spacing w:after="0"/>
              <w:rPr>
                <w:rFonts w:ascii="Arial Narrow" w:eastAsia="Calibri" w:hAnsi="Arial Narrow" w:cs="Arial"/>
                <w:b/>
              </w:rPr>
            </w:pPr>
          </w:p>
        </w:tc>
      </w:tr>
      <w:tr w:rsidR="005200DA" w:rsidRPr="00707486" w14:paraId="4C067FBC" w14:textId="77777777" w:rsidTr="009C43DE">
        <w:trPr>
          <w:trHeight w:val="796"/>
        </w:trPr>
        <w:tc>
          <w:tcPr>
            <w:tcW w:w="2127" w:type="dxa"/>
            <w:shd w:val="clear" w:color="auto" w:fill="auto"/>
          </w:tcPr>
          <w:p w14:paraId="0A19F382" w14:textId="77777777" w:rsidR="005200DA" w:rsidRPr="00F348CE" w:rsidRDefault="005200DA" w:rsidP="005200DA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F348CE">
              <w:rPr>
                <w:rFonts w:ascii="Arial Narrow" w:eastAsia="Calibri" w:hAnsi="Arial Narrow" w:cs="Arial"/>
                <w:b/>
              </w:rPr>
              <w:t>Projektant</w:t>
            </w:r>
          </w:p>
          <w:p w14:paraId="209F87FD" w14:textId="77777777" w:rsidR="005200DA" w:rsidRPr="00F348CE" w:rsidRDefault="005200DA" w:rsidP="005200DA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F348CE">
              <w:rPr>
                <w:rFonts w:ascii="Arial Narrow" w:eastAsia="Calibri" w:hAnsi="Arial Narrow" w:cs="Arial"/>
              </w:rPr>
              <w:t xml:space="preserve">mgr inż. </w:t>
            </w:r>
          </w:p>
          <w:p w14:paraId="7AE92267" w14:textId="2330AC82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F348CE">
              <w:rPr>
                <w:rFonts w:ascii="Arial Narrow" w:eastAsia="Calibri" w:hAnsi="Arial Narrow" w:cs="Arial"/>
              </w:rPr>
              <w:t>Tomasz Religa</w:t>
            </w:r>
          </w:p>
        </w:tc>
        <w:tc>
          <w:tcPr>
            <w:tcW w:w="1559" w:type="dxa"/>
            <w:shd w:val="clear" w:color="auto" w:fill="auto"/>
          </w:tcPr>
          <w:p w14:paraId="1D56C887" w14:textId="77777777" w:rsidR="005200DA" w:rsidRPr="00F348CE" w:rsidRDefault="005200DA" w:rsidP="005200DA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  <w:lang w:eastAsia="en-US"/>
              </w:rPr>
            </w:pPr>
            <w:r w:rsidRPr="00F348CE">
              <w:rPr>
                <w:rFonts w:ascii="Arial Narrow" w:eastAsia="Calibri" w:hAnsi="Arial Narrow" w:cs="Arial"/>
                <w:lang w:eastAsia="en-US"/>
              </w:rPr>
              <w:t>sanitarna (technologia)</w:t>
            </w:r>
          </w:p>
          <w:p w14:paraId="5CD9C62C" w14:textId="77777777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926" w:type="dxa"/>
            <w:shd w:val="clear" w:color="auto" w:fill="auto"/>
          </w:tcPr>
          <w:p w14:paraId="25579998" w14:textId="77777777" w:rsidR="005200DA" w:rsidRPr="00F348CE" w:rsidRDefault="005200DA" w:rsidP="005200DA">
            <w:pPr>
              <w:widowControl w:val="0"/>
              <w:spacing w:after="0" w:line="240" w:lineRule="auto"/>
              <w:jc w:val="left"/>
              <w:rPr>
                <w:rFonts w:ascii="Arial Narrow" w:hAnsi="Arial Narrow" w:cs="Times New Roman"/>
              </w:rPr>
            </w:pPr>
            <w:r w:rsidRPr="00F348CE">
              <w:rPr>
                <w:rFonts w:ascii="Arial Narrow" w:hAnsi="Arial Narrow" w:cs="Times New Roman"/>
              </w:rPr>
              <w:t>PDK/0009/POOS/07</w:t>
            </w:r>
          </w:p>
          <w:p w14:paraId="29947076" w14:textId="2CAC18B0" w:rsidR="005200DA" w:rsidRPr="00F348CE" w:rsidRDefault="005200DA" w:rsidP="005200D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Times New Roman"/>
              </w:rPr>
            </w:pPr>
            <w:r w:rsidRPr="00F348CE">
              <w:rPr>
                <w:rFonts w:ascii="Arial Narrow" w:hAnsi="Arial Narrow" w:cs="Times New Roman"/>
              </w:rPr>
              <w:t xml:space="preserve"> spec. instalacyjna w zakresie sieci, instalacji i urządzeń cieplnych, wentylacyjnych, gazowych, wodociągowych i kanalizacyjnych</w:t>
            </w:r>
          </w:p>
        </w:tc>
        <w:tc>
          <w:tcPr>
            <w:tcW w:w="1319" w:type="dxa"/>
            <w:shd w:val="clear" w:color="auto" w:fill="auto"/>
          </w:tcPr>
          <w:p w14:paraId="3EAB169D" w14:textId="25BC8DB4" w:rsidR="005200DA" w:rsidRPr="00F348CE" w:rsidRDefault="005200DA" w:rsidP="005200DA">
            <w:pPr>
              <w:spacing w:line="240" w:lineRule="auto"/>
              <w:rPr>
                <w:rFonts w:ascii="Arial Narrow" w:eastAsia="Calibri" w:hAnsi="Arial Narrow" w:cs="Arial"/>
              </w:rPr>
            </w:pPr>
            <w:r w:rsidRPr="004E775C">
              <w:rPr>
                <w:rFonts w:ascii="Arial Narrow" w:eastAsia="Calibri" w:hAnsi="Arial Narrow" w:cs="Arial"/>
              </w:rPr>
              <w:t>10.2024r.</w:t>
            </w:r>
          </w:p>
        </w:tc>
        <w:tc>
          <w:tcPr>
            <w:tcW w:w="1134" w:type="dxa"/>
            <w:shd w:val="clear" w:color="auto" w:fill="auto"/>
          </w:tcPr>
          <w:p w14:paraId="448F6445" w14:textId="77777777" w:rsidR="005200DA" w:rsidRPr="00F348CE" w:rsidRDefault="005200DA" w:rsidP="005200DA">
            <w:pPr>
              <w:spacing w:line="240" w:lineRule="auto"/>
              <w:rPr>
                <w:rFonts w:ascii="Arial Narrow" w:eastAsia="Calibri" w:hAnsi="Arial Narrow" w:cs="Arial"/>
                <w:b/>
              </w:rPr>
            </w:pPr>
          </w:p>
        </w:tc>
      </w:tr>
      <w:tr w:rsidR="005200DA" w:rsidRPr="00707486" w14:paraId="2FCD2157" w14:textId="77777777" w:rsidTr="009C43DE">
        <w:trPr>
          <w:trHeight w:val="796"/>
        </w:trPr>
        <w:tc>
          <w:tcPr>
            <w:tcW w:w="2127" w:type="dxa"/>
            <w:shd w:val="clear" w:color="auto" w:fill="auto"/>
          </w:tcPr>
          <w:p w14:paraId="347CF481" w14:textId="28B7EB39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F348CE">
              <w:rPr>
                <w:rFonts w:ascii="Arial Narrow" w:eastAsia="Calibri" w:hAnsi="Arial Narrow" w:cs="Arial"/>
                <w:b/>
              </w:rPr>
              <w:t>Projektant:</w:t>
            </w:r>
          </w:p>
          <w:p w14:paraId="6FA29CB0" w14:textId="77777777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F348CE">
              <w:rPr>
                <w:rFonts w:ascii="Arial Narrow" w:eastAsia="Calibri" w:hAnsi="Arial Narrow" w:cs="Arial"/>
                <w:sz w:val="22"/>
                <w:szCs w:val="22"/>
              </w:rPr>
              <w:t xml:space="preserve">mgr inż. </w:t>
            </w:r>
          </w:p>
          <w:p w14:paraId="797A7B58" w14:textId="2A969234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F348CE">
              <w:rPr>
                <w:rFonts w:ascii="Arial Narrow" w:eastAsia="Calibri" w:hAnsi="Arial Narrow" w:cs="Arial"/>
              </w:rPr>
              <w:t>Marcin Gruchała</w:t>
            </w:r>
          </w:p>
        </w:tc>
        <w:tc>
          <w:tcPr>
            <w:tcW w:w="1559" w:type="dxa"/>
            <w:shd w:val="clear" w:color="auto" w:fill="auto"/>
          </w:tcPr>
          <w:p w14:paraId="6EC59FEF" w14:textId="5CA80B23" w:rsidR="005200DA" w:rsidRPr="00F348CE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F348CE">
              <w:rPr>
                <w:rFonts w:ascii="Arial Narrow" w:eastAsia="Calibri" w:hAnsi="Arial Narrow" w:cs="Arial"/>
              </w:rPr>
              <w:t xml:space="preserve">sanitarna </w:t>
            </w:r>
          </w:p>
          <w:p w14:paraId="6ADAE876" w14:textId="77777777" w:rsidR="005200DA" w:rsidRPr="00F348CE" w:rsidRDefault="005200DA" w:rsidP="005200DA">
            <w:pPr>
              <w:spacing w:after="0" w:line="24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3926" w:type="dxa"/>
            <w:shd w:val="clear" w:color="auto" w:fill="auto"/>
          </w:tcPr>
          <w:p w14:paraId="430BA731" w14:textId="77777777" w:rsidR="005200DA" w:rsidRPr="00F348CE" w:rsidRDefault="005200DA" w:rsidP="005200D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Times New Roman"/>
              </w:rPr>
            </w:pPr>
            <w:r w:rsidRPr="00F348CE">
              <w:rPr>
                <w:rFonts w:ascii="Arial Narrow" w:hAnsi="Arial Narrow" w:cs="Times New Roman"/>
              </w:rPr>
              <w:t>SWK/0234/PWBS/17</w:t>
            </w:r>
          </w:p>
          <w:p w14:paraId="6B14DCB1" w14:textId="3119CE8E" w:rsidR="005200DA" w:rsidRPr="00F348CE" w:rsidRDefault="005200DA" w:rsidP="005200D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eastAsia="Arial Unicode MS" w:hAnsi="Arial Narrow" w:cs="Arial Unicode MS"/>
              </w:rPr>
            </w:pPr>
            <w:r w:rsidRPr="00F348CE">
              <w:rPr>
                <w:rFonts w:ascii="Arial Narrow" w:hAnsi="Arial Narrow" w:cs="Times New Roman"/>
              </w:rPr>
              <w:t>spec. instalacyjna w zakresie sieci, instalacji i urządzeń cieplnych, wentylacyjnych, gazowych, wodociągowych i kanalizacyjnych</w:t>
            </w:r>
          </w:p>
        </w:tc>
        <w:tc>
          <w:tcPr>
            <w:tcW w:w="1319" w:type="dxa"/>
            <w:shd w:val="clear" w:color="auto" w:fill="auto"/>
          </w:tcPr>
          <w:p w14:paraId="1A636CD0" w14:textId="650F5E23" w:rsidR="005200DA" w:rsidRPr="00F348CE" w:rsidRDefault="005200DA" w:rsidP="005200DA">
            <w:pPr>
              <w:spacing w:line="240" w:lineRule="auto"/>
              <w:rPr>
                <w:rFonts w:ascii="Arial Narrow" w:eastAsia="Calibri" w:hAnsi="Arial Narrow" w:cs="Arial"/>
              </w:rPr>
            </w:pPr>
            <w:r w:rsidRPr="004E775C">
              <w:rPr>
                <w:rFonts w:ascii="Arial Narrow" w:eastAsia="Calibri" w:hAnsi="Arial Narrow" w:cs="Arial"/>
              </w:rPr>
              <w:t>10.2024r.</w:t>
            </w:r>
          </w:p>
        </w:tc>
        <w:tc>
          <w:tcPr>
            <w:tcW w:w="1134" w:type="dxa"/>
            <w:shd w:val="clear" w:color="auto" w:fill="auto"/>
          </w:tcPr>
          <w:p w14:paraId="73521A70" w14:textId="77777777" w:rsidR="005200DA" w:rsidRPr="00F348CE" w:rsidRDefault="005200DA" w:rsidP="005200DA">
            <w:pPr>
              <w:spacing w:line="240" w:lineRule="auto"/>
              <w:rPr>
                <w:rFonts w:ascii="Arial Narrow" w:eastAsia="Calibri" w:hAnsi="Arial Narrow" w:cs="Arial"/>
                <w:b/>
              </w:rPr>
            </w:pPr>
          </w:p>
        </w:tc>
      </w:tr>
      <w:tr w:rsidR="005200DA" w:rsidRPr="00707486" w14:paraId="236B9405" w14:textId="77777777" w:rsidTr="009C43DE">
        <w:trPr>
          <w:trHeight w:val="796"/>
        </w:trPr>
        <w:tc>
          <w:tcPr>
            <w:tcW w:w="2127" w:type="dxa"/>
            <w:shd w:val="clear" w:color="auto" w:fill="auto"/>
          </w:tcPr>
          <w:p w14:paraId="4C6091D5" w14:textId="32C7AEF2" w:rsidR="005200DA" w:rsidRPr="00707486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707486">
              <w:rPr>
                <w:rFonts w:ascii="Arial Narrow" w:eastAsia="Calibri" w:hAnsi="Arial Narrow" w:cs="Arial"/>
                <w:b/>
              </w:rPr>
              <w:t>Projektant:</w:t>
            </w:r>
          </w:p>
          <w:p w14:paraId="2FC76B40" w14:textId="77777777" w:rsidR="005200DA" w:rsidRPr="00707486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707486">
              <w:rPr>
                <w:rFonts w:ascii="Arial Narrow" w:eastAsia="Calibri" w:hAnsi="Arial Narrow" w:cs="Arial"/>
              </w:rPr>
              <w:t xml:space="preserve">mgr inż. </w:t>
            </w:r>
          </w:p>
          <w:p w14:paraId="53576C18" w14:textId="73F85DD2" w:rsidR="005200DA" w:rsidRPr="00707486" w:rsidRDefault="005200DA" w:rsidP="005200DA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eastAsia="Calibri" w:hAnsi="Arial Narrow" w:cs="Arial"/>
              </w:rPr>
              <w:t>Marek Alf</w:t>
            </w:r>
            <w:r w:rsidRPr="00491234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14:paraId="5BDABBAB" w14:textId="7DC31475" w:rsidR="005200DA" w:rsidRPr="00B536B5" w:rsidRDefault="005200DA" w:rsidP="005200DA">
            <w:pPr>
              <w:spacing w:after="0" w:line="240" w:lineRule="auto"/>
              <w:rPr>
                <w:rFonts w:ascii="Arial Narrow" w:eastAsia="Calibri" w:hAnsi="Arial Narrow" w:cs="Arial"/>
              </w:rPr>
            </w:pPr>
            <w:r w:rsidRPr="00B536B5">
              <w:rPr>
                <w:rFonts w:ascii="Arial Narrow" w:eastAsia="Calibri" w:hAnsi="Arial Narrow" w:cs="Arial"/>
              </w:rPr>
              <w:t>elektryczna</w:t>
            </w:r>
          </w:p>
        </w:tc>
        <w:tc>
          <w:tcPr>
            <w:tcW w:w="3926" w:type="dxa"/>
            <w:shd w:val="clear" w:color="auto" w:fill="auto"/>
          </w:tcPr>
          <w:p w14:paraId="645B4B25" w14:textId="77777777" w:rsidR="005200DA" w:rsidRPr="00B536B5" w:rsidRDefault="005200DA" w:rsidP="005200D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Arial"/>
              </w:rPr>
            </w:pPr>
            <w:r w:rsidRPr="00B536B5">
              <w:rPr>
                <w:rFonts w:ascii="Arial Narrow" w:hAnsi="Arial Narrow" w:cs="Arial"/>
              </w:rPr>
              <w:t>SWK/0096/PWOE/14</w:t>
            </w:r>
          </w:p>
          <w:p w14:paraId="715E7EFD" w14:textId="1D5EACAD" w:rsidR="005200DA" w:rsidRPr="00B536B5" w:rsidRDefault="005200DA" w:rsidP="005200DA">
            <w:pPr>
              <w:spacing w:after="0"/>
              <w:jc w:val="left"/>
              <w:rPr>
                <w:rFonts w:ascii="Arial Narrow" w:eastAsia="Calibri" w:hAnsi="Arial Narrow" w:cs="Arial"/>
              </w:rPr>
            </w:pPr>
            <w:r w:rsidRPr="00B536B5">
              <w:rPr>
                <w:rFonts w:ascii="Arial Narrow" w:eastAsia="Calibri" w:hAnsi="Arial Narrow" w:cs="Arial"/>
              </w:rPr>
              <w:t>spec. instalacyjna w zakresie sieci, instalacji i urządzeń elektrycznych i elektroenergetycznych</w:t>
            </w:r>
          </w:p>
        </w:tc>
        <w:tc>
          <w:tcPr>
            <w:tcW w:w="1319" w:type="dxa"/>
            <w:shd w:val="clear" w:color="auto" w:fill="auto"/>
          </w:tcPr>
          <w:p w14:paraId="513A9104" w14:textId="75CF6754" w:rsidR="005200DA" w:rsidRPr="00707486" w:rsidRDefault="005200DA" w:rsidP="005200DA">
            <w:pPr>
              <w:rPr>
                <w:rFonts w:ascii="Arial Narrow" w:eastAsia="Calibri" w:hAnsi="Arial Narrow" w:cs="Arial"/>
              </w:rPr>
            </w:pPr>
            <w:r w:rsidRPr="004E775C">
              <w:rPr>
                <w:rFonts w:ascii="Arial Narrow" w:eastAsia="Calibri" w:hAnsi="Arial Narrow" w:cs="Arial"/>
              </w:rPr>
              <w:t>10.2024r.</w:t>
            </w:r>
          </w:p>
        </w:tc>
        <w:tc>
          <w:tcPr>
            <w:tcW w:w="1134" w:type="dxa"/>
            <w:shd w:val="clear" w:color="auto" w:fill="auto"/>
          </w:tcPr>
          <w:p w14:paraId="4EDA2FE0" w14:textId="77777777" w:rsidR="005200DA" w:rsidRPr="00707486" w:rsidRDefault="005200DA" w:rsidP="005200DA">
            <w:pPr>
              <w:rPr>
                <w:rFonts w:ascii="Arial Narrow" w:eastAsia="Calibri" w:hAnsi="Arial Narrow" w:cs="Arial"/>
                <w:b/>
              </w:rPr>
            </w:pPr>
          </w:p>
        </w:tc>
      </w:tr>
    </w:tbl>
    <w:p w14:paraId="72D10FED" w14:textId="77777777" w:rsidR="009664EB" w:rsidRDefault="009664EB" w:rsidP="003A6586">
      <w:pPr>
        <w:tabs>
          <w:tab w:val="left" w:pos="2520"/>
        </w:tabs>
        <w:rPr>
          <w:rFonts w:ascii="Arial Narrow" w:hAnsi="Arial Narrow" w:cs="Arial"/>
          <w:sz w:val="22"/>
          <w:szCs w:val="22"/>
        </w:rPr>
      </w:pPr>
    </w:p>
    <w:p w14:paraId="417AE1F4" w14:textId="6AFD94EC" w:rsidR="00707486" w:rsidRDefault="00707486" w:rsidP="00707486">
      <w:pPr>
        <w:spacing w:after="0"/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Ki</w:t>
      </w:r>
      <w:r w:rsidRPr="005200DA">
        <w:rPr>
          <w:rFonts w:ascii="Arial Narrow" w:hAnsi="Arial Narrow" w:cs="Arial"/>
          <w:bCs/>
        </w:rPr>
        <w:t xml:space="preserve">elce, </w:t>
      </w:r>
      <w:r w:rsidR="005200DA" w:rsidRPr="005200DA">
        <w:rPr>
          <w:rFonts w:ascii="Arial Narrow" w:hAnsi="Arial Narrow" w:cs="Arial"/>
          <w:bCs/>
        </w:rPr>
        <w:t xml:space="preserve">październik </w:t>
      </w:r>
      <w:r w:rsidRPr="005200DA">
        <w:rPr>
          <w:rFonts w:ascii="Arial Narrow" w:hAnsi="Arial Narrow" w:cs="Arial"/>
          <w:bCs/>
        </w:rPr>
        <w:t>202</w:t>
      </w:r>
      <w:r w:rsidR="00121832" w:rsidRPr="005200DA">
        <w:rPr>
          <w:rFonts w:ascii="Arial Narrow" w:hAnsi="Arial Narrow" w:cs="Arial"/>
          <w:bCs/>
        </w:rPr>
        <w:t>4</w:t>
      </w:r>
      <w:r w:rsidRPr="005200DA">
        <w:rPr>
          <w:rFonts w:ascii="Arial Narrow" w:hAnsi="Arial Narrow" w:cs="Arial"/>
          <w:bCs/>
        </w:rPr>
        <w:t>r.</w:t>
      </w:r>
    </w:p>
    <w:p w14:paraId="1A361BAF" w14:textId="7D8272C5" w:rsidR="00FC52A2" w:rsidRDefault="00FC52A2" w:rsidP="003A6586">
      <w:pPr>
        <w:tabs>
          <w:tab w:val="left" w:pos="2520"/>
        </w:tabs>
        <w:rPr>
          <w:rFonts w:ascii="Arial Narrow" w:hAnsi="Arial Narrow" w:cs="Arial"/>
          <w:sz w:val="22"/>
          <w:szCs w:val="22"/>
        </w:rPr>
      </w:pPr>
    </w:p>
    <w:p w14:paraId="6F9E31B3" w14:textId="77777777" w:rsidR="0054227D" w:rsidRDefault="0054227D" w:rsidP="005B0604">
      <w:pPr>
        <w:spacing w:after="0" w:line="240" w:lineRule="auto"/>
        <w:rPr>
          <w:rFonts w:ascii="Arial Narrow" w:hAnsi="Arial Narrow"/>
          <w:bCs/>
          <w:sz w:val="22"/>
          <w:szCs w:val="22"/>
        </w:rPr>
      </w:pPr>
    </w:p>
    <w:p w14:paraId="7431333C" w14:textId="6399575D" w:rsidR="005B0604" w:rsidRDefault="005B0604" w:rsidP="005B0604">
      <w:pPr>
        <w:spacing w:after="0" w:line="240" w:lineRule="auto"/>
        <w:rPr>
          <w:rFonts w:ascii="Arial Narrow" w:hAnsi="Arial Narrow"/>
          <w:bCs/>
          <w:sz w:val="22"/>
          <w:szCs w:val="22"/>
        </w:rPr>
      </w:pPr>
      <w:r w:rsidRPr="005B0604">
        <w:rPr>
          <w:rFonts w:ascii="Arial Narrow" w:hAnsi="Arial Narrow"/>
          <w:bCs/>
          <w:sz w:val="22"/>
          <w:szCs w:val="22"/>
        </w:rPr>
        <w:t>Proj</w:t>
      </w:r>
      <w:r w:rsidR="00CF01E4">
        <w:rPr>
          <w:rFonts w:ascii="Arial Narrow" w:hAnsi="Arial Narrow"/>
          <w:bCs/>
          <w:sz w:val="22"/>
          <w:szCs w:val="22"/>
        </w:rPr>
        <w:t>ekt zagospodarowania terenu</w:t>
      </w:r>
      <w:r w:rsidR="00FD266B">
        <w:rPr>
          <w:rFonts w:ascii="Arial Narrow" w:hAnsi="Arial Narrow"/>
          <w:bCs/>
          <w:sz w:val="22"/>
          <w:szCs w:val="22"/>
        </w:rPr>
        <w:t xml:space="preserve"> </w:t>
      </w:r>
      <w:r w:rsidR="00CF01E4">
        <w:rPr>
          <w:rFonts w:ascii="Arial Narrow" w:hAnsi="Arial Narrow"/>
          <w:bCs/>
          <w:sz w:val="22"/>
          <w:szCs w:val="22"/>
        </w:rPr>
        <w:t xml:space="preserve"> s. 1</w:t>
      </w:r>
    </w:p>
    <w:p w14:paraId="4D1504A1" w14:textId="32435B0E" w:rsidR="00DD13B2" w:rsidRDefault="00DD13B2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5B0604">
        <w:rPr>
          <w:rFonts w:ascii="Arial Narrow" w:hAnsi="Arial Narrow"/>
          <w:sz w:val="22"/>
          <w:szCs w:val="22"/>
        </w:rPr>
        <w:t>Spis treści</w:t>
      </w:r>
      <w:r w:rsidR="006A7CEB">
        <w:rPr>
          <w:rFonts w:ascii="Arial Narrow" w:hAnsi="Arial Narrow"/>
          <w:sz w:val="22"/>
          <w:szCs w:val="22"/>
        </w:rPr>
        <w:t xml:space="preserve"> s. </w:t>
      </w:r>
      <w:r w:rsidR="00392548">
        <w:rPr>
          <w:rFonts w:ascii="Arial Narrow" w:hAnsi="Arial Narrow"/>
          <w:sz w:val="22"/>
          <w:szCs w:val="22"/>
        </w:rPr>
        <w:t>2</w:t>
      </w:r>
    </w:p>
    <w:p w14:paraId="19D00A4D" w14:textId="49EC1575" w:rsidR="005A6BD0" w:rsidRPr="005B0604" w:rsidRDefault="005B0604" w:rsidP="005A6BD0">
      <w:pPr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techniczny do projektu zagospodarowania terenu</w:t>
      </w:r>
      <w:r w:rsidR="005A6BD0">
        <w:rPr>
          <w:rFonts w:ascii="Arial Narrow" w:hAnsi="Arial Narrow"/>
          <w:sz w:val="22"/>
          <w:szCs w:val="22"/>
        </w:rPr>
        <w:t>: s</w:t>
      </w:r>
      <w:r w:rsidR="005A6BD0" w:rsidRPr="00D63847">
        <w:rPr>
          <w:rFonts w:ascii="Arial Narrow" w:hAnsi="Arial Narrow"/>
          <w:sz w:val="22"/>
          <w:szCs w:val="22"/>
        </w:rPr>
        <w:t xml:space="preserve">. </w:t>
      </w:r>
      <w:r w:rsidR="00392548">
        <w:rPr>
          <w:rFonts w:ascii="Arial Narrow" w:hAnsi="Arial Narrow"/>
          <w:sz w:val="22"/>
          <w:szCs w:val="22"/>
        </w:rPr>
        <w:t>3</w:t>
      </w:r>
      <w:r w:rsidR="005A6BD0" w:rsidRPr="00D63847">
        <w:rPr>
          <w:rFonts w:ascii="Arial Narrow" w:hAnsi="Arial Narrow"/>
          <w:sz w:val="22"/>
          <w:szCs w:val="22"/>
        </w:rPr>
        <w:t xml:space="preserve"> - </w:t>
      </w:r>
      <w:r w:rsidR="00CF3905">
        <w:rPr>
          <w:rFonts w:ascii="Arial Narrow" w:hAnsi="Arial Narrow"/>
          <w:sz w:val="22"/>
          <w:szCs w:val="22"/>
        </w:rPr>
        <w:t>1</w:t>
      </w:r>
      <w:r w:rsidR="005845E2">
        <w:rPr>
          <w:rFonts w:ascii="Arial Narrow" w:hAnsi="Arial Narrow"/>
          <w:sz w:val="22"/>
          <w:szCs w:val="22"/>
        </w:rPr>
        <w:t>3</w:t>
      </w:r>
    </w:p>
    <w:p w14:paraId="491ACAF2" w14:textId="77777777" w:rsidR="005A6BD0" w:rsidRDefault="005A6BD0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2C7C3E21" w14:textId="3DEC65A2" w:rsidR="005A6BD0" w:rsidRDefault="005A6BD0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1.0</w:t>
      </w:r>
      <w:r>
        <w:rPr>
          <w:rFonts w:ascii="Arial Narrow" w:hAnsi="Arial Narrow"/>
          <w:sz w:val="22"/>
          <w:szCs w:val="22"/>
        </w:rPr>
        <w:t xml:space="preserve"> Przedmiot zamierzenia budowlanego  s. </w:t>
      </w:r>
      <w:r w:rsidR="00DA58BC">
        <w:rPr>
          <w:rFonts w:ascii="Arial Narrow" w:hAnsi="Arial Narrow"/>
          <w:sz w:val="22"/>
          <w:szCs w:val="22"/>
        </w:rPr>
        <w:t>3</w:t>
      </w:r>
    </w:p>
    <w:p w14:paraId="3568331C" w14:textId="264F0E00" w:rsidR="005A6BD0" w:rsidRDefault="00B0762F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2.0</w:t>
      </w:r>
      <w:r>
        <w:rPr>
          <w:rFonts w:ascii="Arial Narrow" w:hAnsi="Arial Narrow"/>
          <w:sz w:val="22"/>
          <w:szCs w:val="22"/>
        </w:rPr>
        <w:t xml:space="preserve"> Podstawa opracowania s.</w:t>
      </w:r>
      <w:r w:rsidR="00DA58BC">
        <w:rPr>
          <w:rFonts w:ascii="Arial Narrow" w:hAnsi="Arial Narrow"/>
          <w:sz w:val="22"/>
          <w:szCs w:val="22"/>
        </w:rPr>
        <w:t>3</w:t>
      </w:r>
      <w:r w:rsidR="001E195B">
        <w:rPr>
          <w:rFonts w:ascii="Arial Narrow" w:hAnsi="Arial Narrow"/>
          <w:sz w:val="22"/>
          <w:szCs w:val="22"/>
        </w:rPr>
        <w:t>-4</w:t>
      </w:r>
    </w:p>
    <w:p w14:paraId="2A576CFC" w14:textId="1606DF7C" w:rsidR="00B0762F" w:rsidRDefault="00B0762F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3.0</w:t>
      </w:r>
      <w:r>
        <w:rPr>
          <w:rFonts w:ascii="Arial Narrow" w:hAnsi="Arial Narrow"/>
          <w:sz w:val="22"/>
          <w:szCs w:val="22"/>
        </w:rPr>
        <w:t xml:space="preserve"> Istniejący stan zagospodarowania terenu  s.</w:t>
      </w:r>
      <w:r w:rsidR="001E195B">
        <w:rPr>
          <w:rFonts w:ascii="Arial Narrow" w:hAnsi="Arial Narrow"/>
          <w:sz w:val="22"/>
          <w:szCs w:val="22"/>
        </w:rPr>
        <w:t>4-5</w:t>
      </w:r>
    </w:p>
    <w:p w14:paraId="490DE31F" w14:textId="59D71E1C" w:rsidR="00B0762F" w:rsidRDefault="00B0762F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4.0</w:t>
      </w:r>
      <w:r>
        <w:rPr>
          <w:rFonts w:ascii="Arial Narrow" w:hAnsi="Arial Narrow"/>
          <w:sz w:val="22"/>
          <w:szCs w:val="22"/>
        </w:rPr>
        <w:t xml:space="preserve"> Projektowane zagospodarowanie terenu  s.</w:t>
      </w:r>
      <w:r w:rsidR="001E195B">
        <w:rPr>
          <w:rFonts w:ascii="Arial Narrow" w:hAnsi="Arial Narrow"/>
          <w:sz w:val="22"/>
          <w:szCs w:val="22"/>
        </w:rPr>
        <w:t>5</w:t>
      </w:r>
      <w:r w:rsidR="00A6621F">
        <w:rPr>
          <w:rFonts w:ascii="Arial Narrow" w:hAnsi="Arial Narrow"/>
          <w:sz w:val="22"/>
          <w:szCs w:val="22"/>
        </w:rPr>
        <w:t>-8</w:t>
      </w:r>
    </w:p>
    <w:p w14:paraId="50B2BBC4" w14:textId="16CF33A0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5.0</w:t>
      </w:r>
      <w:r>
        <w:rPr>
          <w:rFonts w:ascii="Arial Narrow" w:hAnsi="Arial Narrow"/>
          <w:sz w:val="22"/>
          <w:szCs w:val="22"/>
        </w:rPr>
        <w:t xml:space="preserve"> Bilans terenu inwestycji  s.</w:t>
      </w:r>
      <w:r w:rsidR="0055544B">
        <w:rPr>
          <w:rFonts w:ascii="Arial Narrow" w:hAnsi="Arial Narrow"/>
          <w:sz w:val="22"/>
          <w:szCs w:val="22"/>
        </w:rPr>
        <w:t xml:space="preserve"> </w:t>
      </w:r>
      <w:r w:rsidR="00A6621F">
        <w:rPr>
          <w:rFonts w:ascii="Arial Narrow" w:hAnsi="Arial Narrow"/>
          <w:sz w:val="22"/>
          <w:szCs w:val="22"/>
        </w:rPr>
        <w:t>8</w:t>
      </w:r>
    </w:p>
    <w:p w14:paraId="6B7CBF0A" w14:textId="30E2EAD2" w:rsidR="00E06446" w:rsidRDefault="00E06446" w:rsidP="00E06446">
      <w:pPr>
        <w:autoSpaceDE w:val="0"/>
        <w:autoSpaceDN w:val="0"/>
        <w:adjustRightInd w:val="0"/>
        <w:spacing w:after="0"/>
        <w:rPr>
          <w:rFonts w:ascii="Arial Narrow" w:hAnsi="Arial Narrow" w:cs="Arial"/>
          <w:sz w:val="22"/>
          <w:szCs w:val="22"/>
        </w:rPr>
      </w:pPr>
      <w:r w:rsidRPr="00E06446">
        <w:rPr>
          <w:rFonts w:ascii="Arial Narrow" w:hAnsi="Arial Narrow"/>
          <w:sz w:val="22"/>
          <w:szCs w:val="22"/>
        </w:rPr>
        <w:t xml:space="preserve">- </w:t>
      </w:r>
      <w:r>
        <w:rPr>
          <w:rFonts w:ascii="Arial Narrow" w:hAnsi="Arial Narrow"/>
          <w:sz w:val="22"/>
          <w:szCs w:val="22"/>
        </w:rPr>
        <w:t xml:space="preserve">  </w:t>
      </w:r>
      <w:r w:rsidRPr="00E06446">
        <w:rPr>
          <w:rFonts w:ascii="Arial Narrow" w:hAnsi="Arial Narrow" w:cs="Arial"/>
          <w:bCs/>
          <w:sz w:val="22"/>
          <w:szCs w:val="22"/>
        </w:rPr>
        <w:t xml:space="preserve">Sposób dostosowania inwestycji do warunków wynikających z </w:t>
      </w:r>
      <w:r w:rsidRPr="00E06446">
        <w:rPr>
          <w:rFonts w:ascii="Arial Narrow" w:hAnsi="Arial Narrow" w:cs="Arial"/>
          <w:sz w:val="22"/>
          <w:szCs w:val="22"/>
        </w:rPr>
        <w:t>decyzji o ustaleni</w:t>
      </w:r>
      <w:r w:rsidR="00CF3905">
        <w:rPr>
          <w:rFonts w:ascii="Arial Narrow" w:hAnsi="Arial Narrow" w:cs="Arial"/>
          <w:sz w:val="22"/>
          <w:szCs w:val="22"/>
        </w:rPr>
        <w:t>u lokalizacji celu publicznego s.</w:t>
      </w:r>
      <w:r w:rsidR="00A6621F">
        <w:rPr>
          <w:rFonts w:ascii="Arial Narrow" w:hAnsi="Arial Narrow" w:cs="Arial"/>
          <w:sz w:val="22"/>
          <w:szCs w:val="22"/>
        </w:rPr>
        <w:t>8</w:t>
      </w:r>
      <w:r w:rsidR="001E195B">
        <w:rPr>
          <w:rFonts w:ascii="Arial Narrow" w:hAnsi="Arial Narrow" w:cs="Arial"/>
          <w:sz w:val="22"/>
          <w:szCs w:val="22"/>
        </w:rPr>
        <w:t>-9</w:t>
      </w:r>
      <w:r w:rsidR="00CF3905">
        <w:rPr>
          <w:rFonts w:ascii="Arial Narrow" w:hAnsi="Arial Narrow" w:cs="Arial"/>
          <w:sz w:val="22"/>
          <w:szCs w:val="22"/>
        </w:rPr>
        <w:t xml:space="preserve"> </w:t>
      </w:r>
      <w:r w:rsidRPr="00E06446">
        <w:rPr>
          <w:rFonts w:ascii="Arial Narrow" w:hAnsi="Arial Narrow" w:cs="Arial"/>
          <w:sz w:val="22"/>
          <w:szCs w:val="22"/>
        </w:rPr>
        <w:t xml:space="preserve"> </w:t>
      </w:r>
    </w:p>
    <w:p w14:paraId="40C4E07B" w14:textId="413E5B88" w:rsidR="00E06446" w:rsidRPr="00E06446" w:rsidRDefault="00E06446" w:rsidP="00E06446">
      <w:pPr>
        <w:autoSpaceDE w:val="0"/>
        <w:autoSpaceDN w:val="0"/>
        <w:adjustRightInd w:val="0"/>
        <w:spacing w:after="0"/>
        <w:rPr>
          <w:rFonts w:ascii="Arial Narrow" w:hAnsi="Arial Narrow" w:cs="Arial"/>
          <w:sz w:val="22"/>
          <w:szCs w:val="22"/>
        </w:rPr>
      </w:pPr>
      <w:r w:rsidRPr="00E06446">
        <w:rPr>
          <w:rFonts w:ascii="Arial Narrow" w:hAnsi="Arial Narrow" w:cs="Arial"/>
          <w:sz w:val="22"/>
          <w:szCs w:val="22"/>
        </w:rPr>
        <w:t xml:space="preserve">-   </w:t>
      </w:r>
      <w:r w:rsidRPr="00E06446">
        <w:rPr>
          <w:rFonts w:ascii="Arial Narrow" w:hAnsi="Arial Narrow" w:cs="Arial"/>
          <w:bCs/>
          <w:sz w:val="22"/>
          <w:szCs w:val="22"/>
        </w:rPr>
        <w:t xml:space="preserve">Sposób dostosowania inwestycji do warunków wynikających z decyzji </w:t>
      </w:r>
      <w:r w:rsidRPr="00E06446">
        <w:rPr>
          <w:rFonts w:ascii="Arial Narrow" w:hAnsi="Arial Narrow" w:cs="Arial"/>
          <w:sz w:val="22"/>
          <w:szCs w:val="22"/>
        </w:rPr>
        <w:t xml:space="preserve">o środowiskowych uwarunkowaniach zgody </w:t>
      </w:r>
      <w:r w:rsidRPr="00C31305">
        <w:rPr>
          <w:rFonts w:ascii="Arial Narrow" w:hAnsi="Arial Narrow" w:cs="Arial"/>
          <w:sz w:val="22"/>
          <w:szCs w:val="22"/>
        </w:rPr>
        <w:t xml:space="preserve">na realizację przedsięwzięcia bez przeprowadzenia oddziaływania przedsięwzięcia na środowisko </w:t>
      </w:r>
      <w:r w:rsidR="00C31305">
        <w:rPr>
          <w:rFonts w:ascii="Arial Narrow" w:hAnsi="Arial Narrow" w:cs="Arial"/>
          <w:sz w:val="22"/>
          <w:szCs w:val="22"/>
        </w:rPr>
        <w:t xml:space="preserve"> s. </w:t>
      </w:r>
      <w:r w:rsidR="00A6621F">
        <w:rPr>
          <w:rFonts w:ascii="Arial Narrow" w:hAnsi="Arial Narrow" w:cs="Arial"/>
          <w:sz w:val="22"/>
          <w:szCs w:val="22"/>
        </w:rPr>
        <w:t>9</w:t>
      </w:r>
    </w:p>
    <w:p w14:paraId="75C79C0F" w14:textId="3D8B4861" w:rsidR="00E06446" w:rsidRPr="00E06446" w:rsidRDefault="00E06446" w:rsidP="00E06446">
      <w:pPr>
        <w:autoSpaceDE w:val="0"/>
        <w:autoSpaceDN w:val="0"/>
        <w:adjustRightInd w:val="0"/>
        <w:spacing w:after="0"/>
        <w:rPr>
          <w:rFonts w:ascii="Arial Narrow" w:hAnsi="Arial Narrow" w:cs="Arial"/>
          <w:bCs/>
          <w:sz w:val="22"/>
          <w:szCs w:val="22"/>
        </w:rPr>
      </w:pPr>
      <w:r w:rsidRPr="00E06446">
        <w:rPr>
          <w:rFonts w:ascii="Arial Narrow" w:hAnsi="Arial Narrow" w:cs="Arial"/>
          <w:sz w:val="22"/>
          <w:szCs w:val="22"/>
        </w:rPr>
        <w:t xml:space="preserve">-   </w:t>
      </w:r>
      <w:r w:rsidRPr="00E06446">
        <w:rPr>
          <w:rFonts w:ascii="Arial Narrow" w:hAnsi="Arial Narrow" w:cs="Arial"/>
          <w:bCs/>
          <w:sz w:val="22"/>
          <w:szCs w:val="22"/>
        </w:rPr>
        <w:t xml:space="preserve">Sposób dostosowania inwestycji do warunków wynikających z decyzji </w:t>
      </w:r>
      <w:r w:rsidRPr="00E06446">
        <w:rPr>
          <w:rFonts w:ascii="Arial Narrow" w:hAnsi="Arial Narrow" w:cs="Arial"/>
          <w:sz w:val="22"/>
          <w:szCs w:val="22"/>
        </w:rPr>
        <w:t xml:space="preserve">o pozwoleniu wodnoprawnym </w:t>
      </w:r>
      <w:r w:rsidR="00C31305">
        <w:rPr>
          <w:rFonts w:ascii="Arial Narrow" w:hAnsi="Arial Narrow" w:cs="Arial"/>
          <w:sz w:val="22"/>
          <w:szCs w:val="22"/>
        </w:rPr>
        <w:t xml:space="preserve">  s. </w:t>
      </w:r>
      <w:r w:rsidR="00A6621F">
        <w:rPr>
          <w:rFonts w:ascii="Arial Narrow" w:hAnsi="Arial Narrow" w:cs="Arial"/>
          <w:sz w:val="22"/>
          <w:szCs w:val="22"/>
        </w:rPr>
        <w:t>9-10</w:t>
      </w:r>
    </w:p>
    <w:p w14:paraId="3DBC0C82" w14:textId="51939860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6.0</w:t>
      </w:r>
      <w:r>
        <w:rPr>
          <w:rFonts w:ascii="Arial Narrow" w:hAnsi="Arial Narrow"/>
          <w:sz w:val="22"/>
          <w:szCs w:val="22"/>
        </w:rPr>
        <w:t xml:space="preserve"> Ochrona prawna terenu </w:t>
      </w:r>
      <w:r w:rsidR="0055544B">
        <w:rPr>
          <w:rFonts w:ascii="Arial Narrow" w:hAnsi="Arial Narrow"/>
          <w:sz w:val="22"/>
          <w:szCs w:val="22"/>
        </w:rPr>
        <w:t xml:space="preserve"> s. </w:t>
      </w:r>
      <w:r w:rsidR="00C31305">
        <w:rPr>
          <w:rFonts w:ascii="Arial Narrow" w:hAnsi="Arial Narrow"/>
          <w:sz w:val="22"/>
          <w:szCs w:val="22"/>
        </w:rPr>
        <w:t>1</w:t>
      </w:r>
      <w:r w:rsidR="00A6621F">
        <w:rPr>
          <w:rFonts w:ascii="Arial Narrow" w:hAnsi="Arial Narrow"/>
          <w:sz w:val="22"/>
          <w:szCs w:val="22"/>
        </w:rPr>
        <w:t>0</w:t>
      </w:r>
    </w:p>
    <w:p w14:paraId="043E273B" w14:textId="6CB5EF24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7.0</w:t>
      </w:r>
      <w:r>
        <w:rPr>
          <w:rFonts w:ascii="Arial Narrow" w:hAnsi="Arial Narrow"/>
          <w:sz w:val="22"/>
          <w:szCs w:val="22"/>
        </w:rPr>
        <w:t xml:space="preserve"> Ochrona w zakresie dziedzictwa kulturowego i zabytków oraz </w:t>
      </w:r>
      <w:r w:rsidRPr="00C31305">
        <w:rPr>
          <w:rFonts w:ascii="Arial Narrow" w:hAnsi="Arial Narrow"/>
          <w:sz w:val="22"/>
          <w:szCs w:val="22"/>
        </w:rPr>
        <w:t>dóbr kultury</w:t>
      </w:r>
      <w:r w:rsidR="0055544B" w:rsidRPr="00C31305">
        <w:rPr>
          <w:rFonts w:ascii="Arial Narrow" w:hAnsi="Arial Narrow"/>
          <w:sz w:val="22"/>
          <w:szCs w:val="22"/>
        </w:rPr>
        <w:t xml:space="preserve">   s.</w:t>
      </w:r>
      <w:r w:rsidR="00D546EE" w:rsidRPr="00C31305">
        <w:rPr>
          <w:rFonts w:ascii="Arial Narrow" w:hAnsi="Arial Narrow"/>
          <w:sz w:val="22"/>
          <w:szCs w:val="22"/>
        </w:rPr>
        <w:t>1</w:t>
      </w:r>
      <w:r w:rsidR="001E195B">
        <w:rPr>
          <w:rFonts w:ascii="Arial Narrow" w:hAnsi="Arial Narrow"/>
          <w:sz w:val="22"/>
          <w:szCs w:val="22"/>
        </w:rPr>
        <w:t>0</w:t>
      </w:r>
    </w:p>
    <w:p w14:paraId="74FF7E59" w14:textId="58FDE457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8.0</w:t>
      </w:r>
      <w:r>
        <w:rPr>
          <w:rFonts w:ascii="Arial Narrow" w:hAnsi="Arial Narrow"/>
          <w:sz w:val="22"/>
          <w:szCs w:val="22"/>
        </w:rPr>
        <w:t xml:space="preserve"> Ochrona obiektów budowlanych na terenach górniczych</w:t>
      </w:r>
      <w:r w:rsidR="0055544B">
        <w:rPr>
          <w:rFonts w:ascii="Arial Narrow" w:hAnsi="Arial Narrow"/>
          <w:sz w:val="22"/>
          <w:szCs w:val="22"/>
        </w:rPr>
        <w:t xml:space="preserve">    s.</w:t>
      </w:r>
      <w:r w:rsidR="00C31305">
        <w:rPr>
          <w:rFonts w:ascii="Arial Narrow" w:hAnsi="Arial Narrow"/>
          <w:sz w:val="22"/>
          <w:szCs w:val="22"/>
        </w:rPr>
        <w:t xml:space="preserve"> 1</w:t>
      </w:r>
      <w:r w:rsidR="001E195B">
        <w:rPr>
          <w:rFonts w:ascii="Arial Narrow" w:hAnsi="Arial Narrow"/>
          <w:sz w:val="22"/>
          <w:szCs w:val="22"/>
        </w:rPr>
        <w:t>0</w:t>
      </w:r>
      <w:r w:rsidR="0055544B">
        <w:rPr>
          <w:rFonts w:ascii="Arial Narrow" w:hAnsi="Arial Narrow"/>
          <w:sz w:val="22"/>
          <w:szCs w:val="22"/>
        </w:rPr>
        <w:t xml:space="preserve"> </w:t>
      </w:r>
    </w:p>
    <w:p w14:paraId="7098B5D6" w14:textId="3BD174D3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9.0</w:t>
      </w:r>
      <w:r>
        <w:rPr>
          <w:rFonts w:ascii="Arial Narrow" w:hAnsi="Arial Narrow"/>
          <w:sz w:val="22"/>
          <w:szCs w:val="22"/>
        </w:rPr>
        <w:t xml:space="preserve"> Informacja o istniejących i przewidywanych zagrożeniach dla środowiska oraz higieny i zdrowia użytkowników projektowanych obiektów i ich otocz</w:t>
      </w:r>
      <w:r w:rsidR="009A0D1B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nia</w:t>
      </w:r>
      <w:r w:rsidR="0055544B">
        <w:rPr>
          <w:rFonts w:ascii="Arial Narrow" w:hAnsi="Arial Narrow"/>
          <w:sz w:val="22"/>
          <w:szCs w:val="22"/>
        </w:rPr>
        <w:t xml:space="preserve">    s.  </w:t>
      </w:r>
      <w:r w:rsidR="00C31305">
        <w:rPr>
          <w:rFonts w:ascii="Arial Narrow" w:hAnsi="Arial Narrow"/>
          <w:sz w:val="22"/>
          <w:szCs w:val="22"/>
        </w:rPr>
        <w:t>1</w:t>
      </w:r>
      <w:r w:rsidR="001E195B">
        <w:rPr>
          <w:rFonts w:ascii="Arial Narrow" w:hAnsi="Arial Narrow"/>
          <w:sz w:val="22"/>
          <w:szCs w:val="22"/>
        </w:rPr>
        <w:t>0</w:t>
      </w:r>
    </w:p>
    <w:p w14:paraId="5737505F" w14:textId="257C1C39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10.0</w:t>
      </w:r>
      <w:r>
        <w:rPr>
          <w:rFonts w:ascii="Arial Narrow" w:hAnsi="Arial Narrow"/>
          <w:sz w:val="22"/>
          <w:szCs w:val="22"/>
        </w:rPr>
        <w:t xml:space="preserve"> Informacja o obszarze oddziaływania obiektu</w:t>
      </w:r>
      <w:r w:rsidR="0055544B">
        <w:rPr>
          <w:rFonts w:ascii="Arial Narrow" w:hAnsi="Arial Narrow"/>
          <w:sz w:val="22"/>
          <w:szCs w:val="22"/>
        </w:rPr>
        <w:t xml:space="preserve">   s. </w:t>
      </w:r>
      <w:r w:rsidR="00C31305">
        <w:rPr>
          <w:rFonts w:ascii="Arial Narrow" w:hAnsi="Arial Narrow"/>
          <w:sz w:val="22"/>
          <w:szCs w:val="22"/>
        </w:rPr>
        <w:t>1</w:t>
      </w:r>
      <w:r w:rsidR="001E195B">
        <w:rPr>
          <w:rFonts w:ascii="Arial Narrow" w:hAnsi="Arial Narrow"/>
          <w:sz w:val="22"/>
          <w:szCs w:val="22"/>
        </w:rPr>
        <w:t>0-11</w:t>
      </w:r>
    </w:p>
    <w:p w14:paraId="7DAD8083" w14:textId="4CE63F19" w:rsidR="00FD266B" w:rsidRDefault="00FD266B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E06446">
        <w:rPr>
          <w:rFonts w:ascii="Arial Narrow" w:hAnsi="Arial Narrow"/>
          <w:b/>
          <w:sz w:val="22"/>
          <w:szCs w:val="22"/>
        </w:rPr>
        <w:t>11.0</w:t>
      </w:r>
      <w:r>
        <w:rPr>
          <w:rFonts w:ascii="Arial Narrow" w:hAnsi="Arial Narrow"/>
          <w:sz w:val="22"/>
          <w:szCs w:val="22"/>
        </w:rPr>
        <w:t xml:space="preserve"> Dane dotyczące warunków ochrony przeciwpożarowej</w:t>
      </w:r>
      <w:r w:rsidR="0055544B">
        <w:rPr>
          <w:rFonts w:ascii="Arial Narrow" w:hAnsi="Arial Narrow"/>
          <w:sz w:val="22"/>
          <w:szCs w:val="22"/>
        </w:rPr>
        <w:t xml:space="preserve">  s.</w:t>
      </w:r>
      <w:r w:rsidR="00B20458">
        <w:rPr>
          <w:rFonts w:ascii="Arial Narrow" w:hAnsi="Arial Narrow"/>
          <w:sz w:val="22"/>
          <w:szCs w:val="22"/>
        </w:rPr>
        <w:t>10-11</w:t>
      </w:r>
    </w:p>
    <w:p w14:paraId="306A23E9" w14:textId="77777777" w:rsidR="00096092" w:rsidRDefault="00096092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5D52794" w14:textId="7BA32252" w:rsidR="00096092" w:rsidRPr="00376D52" w:rsidRDefault="00096092" w:rsidP="00096092">
      <w:pPr>
        <w:spacing w:after="0" w:line="240" w:lineRule="auto"/>
        <w:outlineLvl w:val="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oświadczenie projektantów s. 1</w:t>
      </w:r>
      <w:r w:rsidR="008444FB">
        <w:rPr>
          <w:rFonts w:ascii="Arial Narrow" w:hAnsi="Arial Narrow"/>
          <w:sz w:val="22"/>
          <w:szCs w:val="22"/>
        </w:rPr>
        <w:t>2</w:t>
      </w:r>
    </w:p>
    <w:p w14:paraId="0CD28BD6" w14:textId="77777777" w:rsidR="00096092" w:rsidRDefault="00096092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797D78B5" w14:textId="77777777" w:rsidR="005A6BD0" w:rsidRDefault="005A6BD0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7BE7295D" w14:textId="77777777" w:rsidR="005B0604" w:rsidRPr="005B0604" w:rsidRDefault="005B0604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6E2AC939" w14:textId="77777777" w:rsidR="005B0604" w:rsidRPr="00D63847" w:rsidRDefault="005B0604" w:rsidP="005B060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5B0604">
        <w:rPr>
          <w:rFonts w:ascii="Arial Narrow" w:hAnsi="Arial Narrow"/>
          <w:sz w:val="22"/>
          <w:szCs w:val="22"/>
        </w:rPr>
        <w:t>Część rysunkowa:</w:t>
      </w:r>
    </w:p>
    <w:p w14:paraId="7A767408" w14:textId="142EC732" w:rsidR="005B0604" w:rsidRDefault="005B0604" w:rsidP="005B0604">
      <w:pPr>
        <w:spacing w:after="0" w:line="240" w:lineRule="auto"/>
        <w:rPr>
          <w:rFonts w:ascii="Arial Narrow" w:hAnsi="Arial Narrow"/>
          <w:bCs/>
          <w:sz w:val="22"/>
          <w:szCs w:val="22"/>
        </w:rPr>
      </w:pPr>
      <w:r w:rsidRPr="00D63847">
        <w:rPr>
          <w:rFonts w:ascii="Arial Narrow" w:hAnsi="Arial Narrow"/>
          <w:bCs/>
          <w:sz w:val="22"/>
          <w:szCs w:val="22"/>
        </w:rPr>
        <w:t>Z</w:t>
      </w:r>
      <w:r w:rsidR="00CF01E4" w:rsidRPr="00D63847">
        <w:rPr>
          <w:rFonts w:ascii="Arial Narrow" w:hAnsi="Arial Narrow"/>
          <w:bCs/>
          <w:sz w:val="22"/>
          <w:szCs w:val="22"/>
        </w:rPr>
        <w:t>/1</w:t>
      </w:r>
      <w:r w:rsidR="00CF01E4" w:rsidRPr="00D63847">
        <w:rPr>
          <w:rFonts w:ascii="Arial Narrow" w:hAnsi="Arial Narrow"/>
          <w:bCs/>
          <w:sz w:val="22"/>
          <w:szCs w:val="22"/>
        </w:rPr>
        <w:tab/>
        <w:t>Zagospodarowanie terenu s. 1</w:t>
      </w:r>
      <w:r w:rsidR="008444FB">
        <w:rPr>
          <w:rFonts w:ascii="Arial Narrow" w:hAnsi="Arial Narrow"/>
          <w:bCs/>
          <w:sz w:val="22"/>
          <w:szCs w:val="22"/>
        </w:rPr>
        <w:t>3</w:t>
      </w:r>
      <w:r w:rsidRPr="00D63847">
        <w:rPr>
          <w:rFonts w:ascii="Arial Narrow" w:hAnsi="Arial Narrow"/>
          <w:bCs/>
          <w:sz w:val="22"/>
          <w:szCs w:val="22"/>
        </w:rPr>
        <w:tab/>
      </w:r>
      <w:r w:rsidRPr="00D63847">
        <w:rPr>
          <w:rFonts w:ascii="Arial Narrow" w:hAnsi="Arial Narrow"/>
          <w:bCs/>
          <w:sz w:val="22"/>
          <w:szCs w:val="22"/>
        </w:rPr>
        <w:tab/>
      </w:r>
      <w:r w:rsidRPr="005B0604">
        <w:rPr>
          <w:rFonts w:ascii="Arial Narrow" w:hAnsi="Arial Narrow"/>
          <w:bCs/>
          <w:sz w:val="22"/>
          <w:szCs w:val="22"/>
        </w:rPr>
        <w:tab/>
      </w:r>
      <w:r w:rsidRPr="005B0604">
        <w:rPr>
          <w:rFonts w:ascii="Arial Narrow" w:hAnsi="Arial Narrow"/>
          <w:bCs/>
          <w:sz w:val="22"/>
          <w:szCs w:val="22"/>
        </w:rPr>
        <w:tab/>
      </w:r>
      <w:r w:rsidRPr="005B0604">
        <w:rPr>
          <w:rFonts w:ascii="Arial Narrow" w:hAnsi="Arial Narrow"/>
          <w:bCs/>
          <w:sz w:val="22"/>
          <w:szCs w:val="22"/>
        </w:rPr>
        <w:tab/>
      </w:r>
      <w:r w:rsidRPr="005B0604">
        <w:rPr>
          <w:rFonts w:ascii="Arial Narrow" w:hAnsi="Arial Narrow"/>
          <w:bCs/>
          <w:sz w:val="22"/>
          <w:szCs w:val="22"/>
        </w:rPr>
        <w:tab/>
      </w:r>
      <w:r w:rsidRPr="005B0604">
        <w:rPr>
          <w:rFonts w:ascii="Arial Narrow" w:hAnsi="Arial Narrow"/>
          <w:bCs/>
          <w:sz w:val="22"/>
          <w:szCs w:val="22"/>
        </w:rPr>
        <w:tab/>
        <w:t>skala 1:500</w:t>
      </w:r>
    </w:p>
    <w:p w14:paraId="32B2906F" w14:textId="77777777" w:rsidR="005B0604" w:rsidRDefault="005B0604" w:rsidP="00DD13B2"/>
    <w:p w14:paraId="55CB7493" w14:textId="77777777" w:rsidR="006C76DF" w:rsidRDefault="006C76DF" w:rsidP="00DD13B2"/>
    <w:p w14:paraId="79440E88" w14:textId="77777777" w:rsidR="006C76DF" w:rsidRPr="00DD13B2" w:rsidRDefault="006C76DF" w:rsidP="00DD13B2"/>
    <w:p w14:paraId="075BD17D" w14:textId="77777777" w:rsidR="00C32192" w:rsidRPr="002F21AD" w:rsidRDefault="00C32192" w:rsidP="00AF1C55">
      <w:pPr>
        <w:pStyle w:val="Nagwek6"/>
        <w:rPr>
          <w:rFonts w:ascii="Arial Narrow" w:hAnsi="Arial Narrow"/>
          <w:bCs/>
          <w:color w:val="auto"/>
          <w:sz w:val="20"/>
          <w:szCs w:val="20"/>
        </w:rPr>
      </w:pPr>
    </w:p>
    <w:p w14:paraId="68804FBF" w14:textId="77777777" w:rsidR="00C32192" w:rsidRPr="002F21AD" w:rsidRDefault="00C32192" w:rsidP="00AF1C55">
      <w:pPr>
        <w:pStyle w:val="Nagwek6"/>
        <w:rPr>
          <w:rFonts w:ascii="Arial Narrow" w:hAnsi="Arial Narrow"/>
          <w:bCs/>
          <w:color w:val="auto"/>
          <w:sz w:val="20"/>
          <w:szCs w:val="20"/>
        </w:rPr>
      </w:pPr>
    </w:p>
    <w:p w14:paraId="1D803A17" w14:textId="77777777" w:rsidR="00C04ADE" w:rsidRPr="00C04ADE" w:rsidRDefault="00C04ADE" w:rsidP="00C04ADE">
      <w:r>
        <w:tab/>
      </w:r>
    </w:p>
    <w:p w14:paraId="5B4146D1" w14:textId="77777777" w:rsidR="00C32192" w:rsidRPr="002F21AD" w:rsidRDefault="00C32192" w:rsidP="00AF1C55">
      <w:pPr>
        <w:pStyle w:val="Nagwek6"/>
        <w:rPr>
          <w:rFonts w:ascii="Arial Narrow" w:hAnsi="Arial Narrow"/>
          <w:color w:val="auto"/>
          <w:sz w:val="20"/>
          <w:szCs w:val="20"/>
        </w:rPr>
      </w:pPr>
    </w:p>
    <w:p w14:paraId="72469E2F" w14:textId="77777777" w:rsidR="00C32192" w:rsidRDefault="00C32192" w:rsidP="00AF1C55">
      <w:pPr>
        <w:pStyle w:val="Nagwek6"/>
        <w:rPr>
          <w:rFonts w:ascii="Arial Narrow" w:hAnsi="Arial Narrow"/>
          <w:color w:val="FF0000"/>
          <w:sz w:val="20"/>
          <w:szCs w:val="20"/>
        </w:rPr>
      </w:pPr>
    </w:p>
    <w:p w14:paraId="1A2F5E3F" w14:textId="77777777" w:rsidR="002F21AD" w:rsidRDefault="002F21AD" w:rsidP="002F21AD"/>
    <w:p w14:paraId="78E2CBAA" w14:textId="77777777" w:rsidR="00533661" w:rsidRDefault="00533661" w:rsidP="002F21AD"/>
    <w:p w14:paraId="263F6364" w14:textId="77777777" w:rsidR="00797415" w:rsidRDefault="00797415" w:rsidP="002F21AD"/>
    <w:p w14:paraId="4E588D5F" w14:textId="68F5FDF9" w:rsidR="00DB3785" w:rsidRDefault="00DB3785" w:rsidP="002F21AD"/>
    <w:p w14:paraId="401D2BDF" w14:textId="3A28F1DD" w:rsidR="008A5F7F" w:rsidRDefault="008A5F7F" w:rsidP="002F21AD"/>
    <w:p w14:paraId="4FD37BAF" w14:textId="77777777" w:rsidR="008A5F7F" w:rsidRDefault="008A5F7F" w:rsidP="002F21AD"/>
    <w:p w14:paraId="394DA8A9" w14:textId="77777777" w:rsidR="002F21AD" w:rsidRDefault="002F21AD" w:rsidP="002F21AD"/>
    <w:p w14:paraId="172B5B60" w14:textId="77777777" w:rsidR="006D77CE" w:rsidRPr="002F21AD" w:rsidRDefault="006D77CE" w:rsidP="002F21AD"/>
    <w:p w14:paraId="734C3E72" w14:textId="77777777" w:rsidR="00C32192" w:rsidRDefault="00AF1C55" w:rsidP="00AF1C55">
      <w:pPr>
        <w:pStyle w:val="Nagwek6"/>
        <w:rPr>
          <w:rFonts w:ascii="Arial Narrow" w:hAnsi="Arial Narrow" w:cs="Arial"/>
          <w:b/>
          <w:color w:val="auto"/>
        </w:rPr>
      </w:pPr>
      <w:r w:rsidRPr="00AF1C55">
        <w:rPr>
          <w:rFonts w:ascii="Arial Narrow" w:hAnsi="Arial Narrow"/>
          <w:color w:val="auto"/>
        </w:rPr>
        <w:lastRenderedPageBreak/>
        <w:t xml:space="preserve">   </w:t>
      </w:r>
      <w:r w:rsidRPr="00AF1C55">
        <w:rPr>
          <w:rFonts w:ascii="Arial Narrow" w:hAnsi="Arial Narrow"/>
          <w:color w:val="auto"/>
        </w:rPr>
        <w:tab/>
      </w:r>
      <w:r w:rsidRPr="00AF1C55">
        <w:rPr>
          <w:rFonts w:ascii="Arial Narrow" w:hAnsi="Arial Narrow"/>
          <w:color w:val="auto"/>
        </w:rPr>
        <w:tab/>
      </w:r>
      <w:r w:rsidR="003A760F" w:rsidRPr="00AF1C55">
        <w:rPr>
          <w:rFonts w:ascii="Arial Narrow" w:hAnsi="Arial Narrow" w:cs="Arial"/>
          <w:b/>
          <w:color w:val="auto"/>
        </w:rPr>
        <w:t xml:space="preserve">OPIS TECHNICZNY DO PROJEKTU </w:t>
      </w:r>
      <w:r w:rsidRPr="00AF1C55">
        <w:rPr>
          <w:rFonts w:ascii="Arial Narrow" w:hAnsi="Arial Narrow" w:cs="Arial"/>
          <w:b/>
          <w:color w:val="auto"/>
        </w:rPr>
        <w:t>ZAGOSPODAROWANIA</w:t>
      </w:r>
      <w:r w:rsidRPr="00AF1C55">
        <w:rPr>
          <w:rFonts w:ascii="Arial Narrow" w:hAnsi="Arial Narrow"/>
          <w:b/>
          <w:color w:val="auto"/>
        </w:rPr>
        <w:t xml:space="preserve"> </w:t>
      </w:r>
      <w:r w:rsidRPr="00AF1C55">
        <w:rPr>
          <w:rFonts w:ascii="Arial Narrow" w:hAnsi="Arial Narrow" w:cs="Arial"/>
          <w:b/>
          <w:color w:val="auto"/>
        </w:rPr>
        <w:t>TERENU</w:t>
      </w:r>
    </w:p>
    <w:p w14:paraId="4F04A090" w14:textId="77777777" w:rsidR="00C32192" w:rsidRPr="00AF1C55" w:rsidRDefault="00C32192" w:rsidP="00AF1C55">
      <w:pPr>
        <w:pStyle w:val="Nagwek6"/>
        <w:rPr>
          <w:rFonts w:ascii="Arial Narrow" w:hAnsi="Arial Narrow"/>
          <w:color w:val="auto"/>
        </w:rPr>
      </w:pPr>
    </w:p>
    <w:p w14:paraId="66628E95" w14:textId="1DC11849" w:rsidR="00CD2216" w:rsidRPr="0061618D" w:rsidRDefault="00C32192" w:rsidP="00AF1C55">
      <w:pPr>
        <w:pStyle w:val="Nagwek6"/>
        <w:numPr>
          <w:ilvl w:val="0"/>
          <w:numId w:val="32"/>
        </w:numPr>
        <w:rPr>
          <w:rFonts w:ascii="Arial Narrow" w:hAnsi="Arial Narrow" w:cs="Arial"/>
          <w:b/>
          <w:color w:val="auto"/>
          <w:u w:val="single"/>
        </w:rPr>
      </w:pPr>
      <w:r w:rsidRPr="00AF1C55">
        <w:rPr>
          <w:rFonts w:ascii="Arial Narrow" w:hAnsi="Arial Narrow" w:cs="Arial"/>
          <w:b/>
          <w:color w:val="auto"/>
          <w:u w:val="single"/>
        </w:rPr>
        <w:t xml:space="preserve">Przedmiot zamierzenia budowlanego </w:t>
      </w:r>
    </w:p>
    <w:p w14:paraId="755D28B8" w14:textId="140D8C23" w:rsidR="006D77CE" w:rsidRDefault="006D77CE" w:rsidP="00F533B6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437CB896" w14:textId="77777777" w:rsidR="00EE5170" w:rsidRPr="00CC67A0" w:rsidRDefault="00463D65" w:rsidP="00EE5170">
      <w:pPr>
        <w:spacing w:after="0" w:line="240" w:lineRule="auto"/>
        <w:jc w:val="left"/>
        <w:rPr>
          <w:rFonts w:ascii="Arial Narrow" w:eastAsia="Calibri" w:hAnsi="Arial Narrow" w:cs="Arial Narrow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</w:rPr>
        <w:t xml:space="preserve">    </w:t>
      </w:r>
      <w:r w:rsidR="00EE5170" w:rsidRPr="00CC67A0">
        <w:rPr>
          <w:rFonts w:ascii="Arial Narrow" w:hAnsi="Arial Narrow" w:cs="Arial"/>
          <w:sz w:val="22"/>
          <w:szCs w:val="22"/>
        </w:rPr>
        <w:t xml:space="preserve">  Przedmiotem inwestycji jest przedsięwzięcie polegające na </w:t>
      </w:r>
      <w:r w:rsidR="00EE5170" w:rsidRPr="00CC67A0">
        <w:rPr>
          <w:rFonts w:ascii="Arial Narrow" w:eastAsiaTheme="minorHAnsi" w:hAnsi="Arial Narrow" w:cs="Arial"/>
          <w:sz w:val="22"/>
          <w:szCs w:val="22"/>
          <w:lang w:eastAsia="en-US"/>
        </w:rPr>
        <w:t xml:space="preserve">rozbudowie oczyszczalni ścieków w miejscowości </w:t>
      </w:r>
      <w:r w:rsidR="00EE5170">
        <w:rPr>
          <w:rFonts w:ascii="Arial Narrow" w:eastAsiaTheme="minorHAnsi" w:hAnsi="Arial Narrow" w:cs="Arial"/>
          <w:sz w:val="22"/>
          <w:szCs w:val="22"/>
          <w:lang w:eastAsia="en-US"/>
        </w:rPr>
        <w:t>Dziekanowice</w:t>
      </w:r>
      <w:r w:rsidR="00EE5170" w:rsidRPr="00CC67A0">
        <w:rPr>
          <w:rFonts w:ascii="Arial Narrow" w:eastAsiaTheme="minorHAnsi" w:hAnsi="Arial Narrow" w:cs="Arial"/>
          <w:sz w:val="22"/>
          <w:szCs w:val="22"/>
          <w:lang w:eastAsia="en-US"/>
        </w:rPr>
        <w:t xml:space="preserve">, na </w:t>
      </w:r>
      <w:bookmarkStart w:id="3" w:name="_Hlk155470432"/>
      <w:r w:rsidR="00EE5170" w:rsidRPr="00CC67A0">
        <w:rPr>
          <w:rFonts w:ascii="Arial Narrow" w:eastAsiaTheme="minorHAnsi" w:hAnsi="Arial Narrow" w:cs="Arial"/>
          <w:sz w:val="22"/>
          <w:szCs w:val="22"/>
          <w:lang w:eastAsia="en-US"/>
        </w:rPr>
        <w:t>dział</w:t>
      </w:r>
      <w:r w:rsidR="00EE5170">
        <w:rPr>
          <w:rFonts w:ascii="Arial Narrow" w:eastAsiaTheme="minorHAnsi" w:hAnsi="Arial Narrow" w:cs="Arial"/>
          <w:sz w:val="22"/>
          <w:szCs w:val="22"/>
          <w:lang w:eastAsia="en-US"/>
        </w:rPr>
        <w:t>ce</w:t>
      </w:r>
      <w:r w:rsidR="00EE5170" w:rsidRPr="00CC67A0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nr ewid. </w:t>
      </w:r>
      <w:r w:rsidR="00EE5170">
        <w:rPr>
          <w:rFonts w:ascii="Arial Narrow" w:eastAsiaTheme="minorHAnsi" w:hAnsi="Arial Narrow" w:cs="Arial"/>
          <w:sz w:val="22"/>
          <w:szCs w:val="22"/>
          <w:lang w:eastAsia="en-US"/>
        </w:rPr>
        <w:t>37/13</w:t>
      </w:r>
      <w:r w:rsidR="00EE5170" w:rsidRPr="00CC67A0">
        <w:rPr>
          <w:rFonts w:ascii="Arial Narrow" w:hAnsi="Arial Narrow" w:cs="Arial Narrow"/>
          <w:sz w:val="22"/>
          <w:szCs w:val="22"/>
        </w:rPr>
        <w:t xml:space="preserve"> obręb 000</w:t>
      </w:r>
      <w:r w:rsidR="00EE5170">
        <w:rPr>
          <w:rFonts w:ascii="Arial Narrow" w:hAnsi="Arial Narrow" w:cs="Arial Narrow"/>
          <w:sz w:val="22"/>
          <w:szCs w:val="22"/>
        </w:rPr>
        <w:t>2</w:t>
      </w:r>
      <w:r w:rsidR="00EE5170" w:rsidRPr="00CC67A0">
        <w:rPr>
          <w:rFonts w:ascii="Arial Narrow" w:hAnsi="Arial Narrow" w:cs="Arial Narrow"/>
          <w:sz w:val="22"/>
          <w:szCs w:val="22"/>
        </w:rPr>
        <w:t xml:space="preserve"> </w:t>
      </w:r>
      <w:r w:rsidR="00EE5170">
        <w:rPr>
          <w:rFonts w:ascii="Arial Narrow" w:hAnsi="Arial Narrow" w:cs="Arial Narrow"/>
          <w:sz w:val="22"/>
          <w:szCs w:val="22"/>
        </w:rPr>
        <w:t>Dziekanowice</w:t>
      </w:r>
      <w:r w:rsidR="00EE5170" w:rsidRPr="00CC67A0">
        <w:rPr>
          <w:rFonts w:ascii="Arial Narrow" w:hAnsi="Arial Narrow" w:cs="Arial Narrow"/>
          <w:sz w:val="22"/>
          <w:szCs w:val="22"/>
        </w:rPr>
        <w:t xml:space="preserve">, gmina </w:t>
      </w:r>
      <w:r w:rsidR="00EE5170">
        <w:rPr>
          <w:rFonts w:ascii="Arial Narrow" w:hAnsi="Arial Narrow" w:cs="Arial Narrow"/>
          <w:sz w:val="22"/>
          <w:szCs w:val="22"/>
        </w:rPr>
        <w:t>Łubowo</w:t>
      </w:r>
      <w:r w:rsidR="00EE5170" w:rsidRPr="00CC67A0">
        <w:rPr>
          <w:rFonts w:ascii="Arial Narrow" w:hAnsi="Arial Narrow" w:cs="Arial Narrow"/>
          <w:sz w:val="22"/>
          <w:szCs w:val="22"/>
        </w:rPr>
        <w:t xml:space="preserve">, powiat </w:t>
      </w:r>
      <w:r w:rsidR="00EE5170">
        <w:rPr>
          <w:rFonts w:ascii="Arial Narrow" w:hAnsi="Arial Narrow" w:cs="Arial Narrow"/>
          <w:sz w:val="22"/>
          <w:szCs w:val="22"/>
        </w:rPr>
        <w:t>gnieźnieński</w:t>
      </w:r>
      <w:r w:rsidR="00EE5170" w:rsidRPr="00CC67A0">
        <w:rPr>
          <w:rFonts w:ascii="Arial Narrow" w:hAnsi="Arial Narrow" w:cs="Arial Narrow"/>
          <w:sz w:val="22"/>
          <w:szCs w:val="22"/>
        </w:rPr>
        <w:t>, województwo</w:t>
      </w:r>
      <w:bookmarkEnd w:id="3"/>
      <w:r w:rsidR="00EE5170">
        <w:rPr>
          <w:rFonts w:ascii="Arial Narrow" w:hAnsi="Arial Narrow" w:cs="Arial Narrow"/>
          <w:sz w:val="22"/>
          <w:szCs w:val="22"/>
        </w:rPr>
        <w:t xml:space="preserve"> wielkopolskie.</w:t>
      </w:r>
    </w:p>
    <w:p w14:paraId="2E7CDA50" w14:textId="77777777" w:rsidR="0000651F" w:rsidRDefault="0000651F" w:rsidP="0000651F">
      <w:pPr>
        <w:spacing w:after="0" w:line="240" w:lineRule="auto"/>
        <w:jc w:val="left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5C47BA6D" w14:textId="3891C07D" w:rsidR="00B52377" w:rsidRDefault="0000651F" w:rsidP="0000651F">
      <w:pPr>
        <w:jc w:val="left"/>
        <w:rPr>
          <w:rFonts w:ascii="Arial Narrow" w:hAnsi="Arial Narrow" w:cs="Arial"/>
          <w:bCs/>
          <w:sz w:val="22"/>
          <w:szCs w:val="22"/>
        </w:rPr>
      </w:pPr>
      <w:r w:rsidRPr="007C232E">
        <w:rPr>
          <w:rFonts w:ascii="Arial Narrow" w:hAnsi="Arial Narrow" w:cs="Arial"/>
          <w:bCs/>
          <w:sz w:val="22"/>
          <w:szCs w:val="22"/>
        </w:rPr>
        <w:t>Kategoria obiektu budowlanego – XXX.</w:t>
      </w:r>
    </w:p>
    <w:p w14:paraId="7AA1AFB9" w14:textId="70DC4C7C" w:rsidR="00066F1D" w:rsidRDefault="006D1349" w:rsidP="00066F1D">
      <w:pPr>
        <w:pStyle w:val="NormalnyWeb"/>
        <w:spacing w:before="60"/>
        <w:ind w:firstLine="357"/>
        <w:rPr>
          <w:rFonts w:ascii="Arial Narrow" w:hAnsi="Arial Narrow"/>
          <w:sz w:val="22"/>
          <w:szCs w:val="22"/>
        </w:rPr>
      </w:pPr>
      <w:r w:rsidRPr="00B16266">
        <w:rPr>
          <w:rFonts w:ascii="Arial Narrow" w:hAnsi="Arial Narrow"/>
          <w:sz w:val="22"/>
          <w:szCs w:val="22"/>
        </w:rPr>
        <w:t>Projektowana rozbudowa oczyszczalni ścieków obejmuje budowę nowego budynku technicznego wraz z urządzeniami i instalacjami wewnętrznymi.</w:t>
      </w:r>
      <w:r w:rsidR="00066F1D" w:rsidRPr="00066F1D">
        <w:rPr>
          <w:rFonts w:ascii="Arial Narrow" w:hAnsi="Arial Narrow"/>
          <w:sz w:val="22"/>
          <w:szCs w:val="22"/>
        </w:rPr>
        <w:t xml:space="preserve"> </w:t>
      </w:r>
    </w:p>
    <w:p w14:paraId="4EB2CF08" w14:textId="27DF51F5" w:rsidR="006D1349" w:rsidRPr="00B16266" w:rsidRDefault="00066F1D" w:rsidP="00066F1D">
      <w:pPr>
        <w:pStyle w:val="NormalnyWeb"/>
        <w:spacing w:before="60"/>
        <w:ind w:firstLine="357"/>
        <w:rPr>
          <w:rFonts w:ascii="Arial Narrow" w:hAnsi="Arial Narrow"/>
          <w:sz w:val="22"/>
          <w:szCs w:val="22"/>
        </w:rPr>
      </w:pPr>
      <w:r w:rsidRPr="00B16266">
        <w:rPr>
          <w:rFonts w:ascii="Arial Narrow" w:hAnsi="Arial Narrow"/>
          <w:sz w:val="22"/>
          <w:szCs w:val="22"/>
        </w:rPr>
        <w:t xml:space="preserve">Infrastruktura towarzysząca oczyszczalni ścieków tj. doprowadzenie ścieków surowych, doprowadzenie wody, dojazd do oczyszczalni, odprowadzenie ścieków oczyszczonych, doprowadzenie energii elektrycznej - bez zmian do stanu istniejącego. </w:t>
      </w:r>
    </w:p>
    <w:p w14:paraId="3CBD4EA8" w14:textId="77777777" w:rsidR="006D1349" w:rsidRPr="00B16266" w:rsidRDefault="006D1349" w:rsidP="006D1349">
      <w:pPr>
        <w:pStyle w:val="NormalnyWeb"/>
        <w:spacing w:before="60"/>
        <w:ind w:firstLine="284"/>
        <w:rPr>
          <w:rFonts w:ascii="Arial Narrow" w:hAnsi="Arial Narrow"/>
          <w:sz w:val="22"/>
          <w:szCs w:val="22"/>
        </w:rPr>
      </w:pPr>
      <w:r w:rsidRPr="00B16266">
        <w:rPr>
          <w:rFonts w:ascii="Arial Narrow" w:hAnsi="Arial Narrow"/>
          <w:sz w:val="22"/>
          <w:szCs w:val="22"/>
        </w:rPr>
        <w:t>Podstawową zabudowę terenu oczyszczalni ścieków po rozbudowie stanowić będą obiekty oczyszczalni ścieków:</w:t>
      </w:r>
    </w:p>
    <w:p w14:paraId="457F5A53" w14:textId="77777777" w:rsidR="006D1349" w:rsidRPr="00B16266" w:rsidRDefault="006D1349" w:rsidP="006D1349">
      <w:pPr>
        <w:pStyle w:val="NormalnyWeb"/>
        <w:numPr>
          <w:ilvl w:val="0"/>
          <w:numId w:val="45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16266">
        <w:rPr>
          <w:rFonts w:ascii="Arial Narrow" w:hAnsi="Arial Narrow"/>
          <w:b/>
          <w:sz w:val="22"/>
          <w:szCs w:val="22"/>
        </w:rPr>
        <w:t>BUDYNEK OCZYSZCZALNI ŚCIEKÓW – istniejący bez zmian</w:t>
      </w:r>
    </w:p>
    <w:p w14:paraId="41B8ED15" w14:textId="77777777" w:rsidR="006D1349" w:rsidRPr="00B16266" w:rsidRDefault="006D1349" w:rsidP="006D1349">
      <w:pPr>
        <w:pStyle w:val="NormalnyWeb"/>
        <w:numPr>
          <w:ilvl w:val="0"/>
          <w:numId w:val="45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16266">
        <w:rPr>
          <w:rFonts w:ascii="Arial Narrow" w:hAnsi="Arial Narrow"/>
          <w:b/>
          <w:sz w:val="22"/>
          <w:szCs w:val="22"/>
        </w:rPr>
        <w:t>ZBIORNIK RETENCYJNY ŚCIEKÓW NR 1 – istniejący bez zmian</w:t>
      </w:r>
    </w:p>
    <w:p w14:paraId="6E6C0AAE" w14:textId="77777777" w:rsidR="006D1349" w:rsidRPr="00B16266" w:rsidRDefault="006D1349" w:rsidP="006D1349">
      <w:pPr>
        <w:pStyle w:val="NormalnyWeb"/>
        <w:numPr>
          <w:ilvl w:val="0"/>
          <w:numId w:val="45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16266">
        <w:rPr>
          <w:rFonts w:ascii="Arial Narrow" w:hAnsi="Arial Narrow"/>
          <w:b/>
          <w:sz w:val="22"/>
          <w:szCs w:val="22"/>
        </w:rPr>
        <w:t>ZBIORNIK RETENCYJNY ŚCIEKÓW NR 2 – istniejący bez zmian</w:t>
      </w:r>
    </w:p>
    <w:p w14:paraId="41E29D10" w14:textId="77777777" w:rsidR="006D1349" w:rsidRPr="00B16266" w:rsidRDefault="006D1349" w:rsidP="006D1349">
      <w:pPr>
        <w:pStyle w:val="NormalnyWeb"/>
        <w:numPr>
          <w:ilvl w:val="0"/>
          <w:numId w:val="45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16266">
        <w:rPr>
          <w:rFonts w:ascii="Arial Narrow" w:hAnsi="Arial Narrow"/>
          <w:b/>
          <w:sz w:val="22"/>
          <w:szCs w:val="22"/>
        </w:rPr>
        <w:t>POMPOWNIA ŚCIEKÓW OCZYSZCZONYCH – istniejąca bez zmian</w:t>
      </w:r>
    </w:p>
    <w:p w14:paraId="7BFF9ABE" w14:textId="3576A7F7" w:rsidR="00EE5170" w:rsidRDefault="006D1349" w:rsidP="006D1349">
      <w:pPr>
        <w:pStyle w:val="NormalnyWeb"/>
        <w:numPr>
          <w:ilvl w:val="0"/>
          <w:numId w:val="45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16266">
        <w:rPr>
          <w:rFonts w:ascii="Arial Narrow" w:hAnsi="Arial Narrow"/>
          <w:b/>
          <w:sz w:val="22"/>
          <w:szCs w:val="22"/>
        </w:rPr>
        <w:t>BUDYNEK TECHNICZNY – projektowany nowy</w:t>
      </w:r>
    </w:p>
    <w:p w14:paraId="24167FE1" w14:textId="0E34A9B7" w:rsidR="00CA0A77" w:rsidRDefault="00CA0A77" w:rsidP="00CA0A77">
      <w:pPr>
        <w:pStyle w:val="NormalnyWeb"/>
        <w:suppressAutoHyphens w:val="0"/>
        <w:spacing w:before="40" w:after="0"/>
        <w:jc w:val="both"/>
        <w:rPr>
          <w:rFonts w:ascii="Arial Narrow" w:hAnsi="Arial Narrow"/>
          <w:b/>
          <w:sz w:val="22"/>
          <w:szCs w:val="22"/>
        </w:rPr>
      </w:pPr>
    </w:p>
    <w:p w14:paraId="155F9631" w14:textId="5670964A" w:rsidR="00CA0A77" w:rsidRPr="006D1349" w:rsidRDefault="00CA0A77" w:rsidP="00CA0A77">
      <w:pPr>
        <w:pStyle w:val="NormalnyWeb"/>
        <w:suppressAutoHyphens w:val="0"/>
        <w:spacing w:before="40" w:after="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</w:t>
      </w:r>
      <w:r w:rsidRPr="00B16266">
        <w:rPr>
          <w:rFonts w:ascii="Arial Narrow" w:hAnsi="Arial Narrow"/>
          <w:sz w:val="22"/>
          <w:szCs w:val="22"/>
        </w:rPr>
        <w:t xml:space="preserve">Doprowadzenie wody z sieci wodociągowej </w:t>
      </w:r>
      <w:r w:rsidRPr="00B16266">
        <w:rPr>
          <w:rFonts w:ascii="Calibri" w:hAnsi="Calibri" w:cs="Calibri"/>
          <w:sz w:val="22"/>
          <w:szCs w:val="22"/>
        </w:rPr>
        <w:t>ϕ</w:t>
      </w:r>
      <w:r w:rsidRPr="00B16266">
        <w:rPr>
          <w:rFonts w:ascii="Arial Narrow" w:hAnsi="Arial Narrow"/>
          <w:sz w:val="22"/>
          <w:szCs w:val="22"/>
        </w:rPr>
        <w:t>90PVC z</w:t>
      </w:r>
      <w:r>
        <w:rPr>
          <w:rFonts w:ascii="Arial Narrow" w:hAnsi="Arial Narrow"/>
          <w:sz w:val="22"/>
          <w:szCs w:val="22"/>
        </w:rPr>
        <w:t xml:space="preserve"> istniejącym</w:t>
      </w:r>
      <w:r w:rsidRPr="00B16266">
        <w:rPr>
          <w:rFonts w:ascii="Arial Narrow" w:hAnsi="Arial Narrow"/>
          <w:sz w:val="22"/>
          <w:szCs w:val="22"/>
        </w:rPr>
        <w:t xml:space="preserve"> </w:t>
      </w:r>
      <w:r w:rsidRPr="00CA0A77">
        <w:rPr>
          <w:rFonts w:ascii="Arial Narrow" w:hAnsi="Arial Narrow"/>
          <w:sz w:val="22"/>
          <w:szCs w:val="22"/>
        </w:rPr>
        <w:t xml:space="preserve">hydrantem ppoż. - bez zmian do stanu istniejącego. Istniejące przyłącze wodociągowe woD40 </w:t>
      </w:r>
      <w:r>
        <w:rPr>
          <w:rFonts w:ascii="Arial Narrow" w:hAnsi="Arial Narrow"/>
          <w:sz w:val="22"/>
          <w:szCs w:val="22"/>
        </w:rPr>
        <w:t xml:space="preserve">przewidziane </w:t>
      </w:r>
      <w:r w:rsidRPr="00CA0A77">
        <w:rPr>
          <w:rFonts w:ascii="Arial Narrow" w:hAnsi="Arial Narrow"/>
          <w:sz w:val="22"/>
          <w:szCs w:val="22"/>
        </w:rPr>
        <w:t>do wyłączenia z eksploatacji.</w:t>
      </w:r>
    </w:p>
    <w:p w14:paraId="6C9A1F10" w14:textId="2682048B" w:rsidR="00F70076" w:rsidRPr="00F10039" w:rsidRDefault="009778EF" w:rsidP="007F76F1">
      <w:pPr>
        <w:pStyle w:val="NormalnyWeb"/>
        <w:ind w:firstLine="425"/>
        <w:rPr>
          <w:rFonts w:ascii="Arial Narrow" w:hAnsi="Arial Narrow"/>
          <w:sz w:val="22"/>
          <w:szCs w:val="22"/>
        </w:rPr>
      </w:pPr>
      <w:r w:rsidRPr="00F10039">
        <w:rPr>
          <w:rFonts w:ascii="Arial Narrow" w:hAnsi="Arial Narrow"/>
          <w:sz w:val="22"/>
          <w:szCs w:val="22"/>
        </w:rPr>
        <w:t>Realizacja inwestycji nie wpływa na technologię i parametry technologiczne istniejącej oczyszczalni ścieków, tj. bez zmian</w:t>
      </w:r>
      <w:r w:rsidR="007F76F1" w:rsidRPr="00F10039">
        <w:rPr>
          <w:rFonts w:ascii="Arial Narrow" w:hAnsi="Arial Narrow"/>
          <w:sz w:val="22"/>
          <w:szCs w:val="22"/>
        </w:rPr>
        <w:t xml:space="preserve"> dot.</w:t>
      </w:r>
      <w:r w:rsidRPr="00F10039">
        <w:rPr>
          <w:rFonts w:ascii="Arial Narrow" w:hAnsi="Arial Narrow"/>
          <w:sz w:val="22"/>
          <w:szCs w:val="22"/>
        </w:rPr>
        <w:t xml:space="preserve"> przepustowości hydraulicznej i bez zmian</w:t>
      </w:r>
      <w:r w:rsidR="007F76F1" w:rsidRPr="00F10039">
        <w:rPr>
          <w:rFonts w:ascii="Arial Narrow" w:hAnsi="Arial Narrow"/>
          <w:sz w:val="22"/>
          <w:szCs w:val="22"/>
        </w:rPr>
        <w:t xml:space="preserve"> dot.</w:t>
      </w:r>
      <w:r w:rsidRPr="00F10039">
        <w:rPr>
          <w:rFonts w:ascii="Arial Narrow" w:hAnsi="Arial Narrow"/>
          <w:sz w:val="22"/>
          <w:szCs w:val="22"/>
        </w:rPr>
        <w:t xml:space="preserve"> obciążenia oczyszczalni ścieków ładunkiem zanieczyszczeń oraz bez zmian</w:t>
      </w:r>
      <w:r w:rsidR="007F76F1" w:rsidRPr="00F10039">
        <w:rPr>
          <w:rFonts w:ascii="Arial Narrow" w:hAnsi="Arial Narrow"/>
          <w:sz w:val="22"/>
          <w:szCs w:val="22"/>
        </w:rPr>
        <w:t xml:space="preserve"> dot.</w:t>
      </w:r>
      <w:r w:rsidRPr="00F10039">
        <w:rPr>
          <w:rFonts w:ascii="Arial Narrow" w:hAnsi="Arial Narrow"/>
          <w:sz w:val="22"/>
          <w:szCs w:val="22"/>
        </w:rPr>
        <w:t xml:space="preserve"> technologii przeróbki osadów ściekowych. </w:t>
      </w:r>
    </w:p>
    <w:p w14:paraId="63A3FEC1" w14:textId="77777777" w:rsidR="00C32192" w:rsidRPr="00AF1C55" w:rsidRDefault="00E93E8A" w:rsidP="00AF1C55">
      <w:pPr>
        <w:pStyle w:val="Nagwek6"/>
        <w:rPr>
          <w:rFonts w:ascii="Arial Narrow" w:hAnsi="Arial Narrow" w:cs="Arial"/>
          <w:b/>
          <w:color w:val="auto"/>
          <w:u w:val="single"/>
        </w:rPr>
      </w:pPr>
      <w:r>
        <w:rPr>
          <w:rFonts w:ascii="Arial Narrow" w:hAnsi="Arial Narrow" w:cs="Arial"/>
          <w:b/>
          <w:color w:val="auto"/>
          <w:u w:val="single"/>
        </w:rPr>
        <w:t xml:space="preserve">2.0         </w:t>
      </w:r>
      <w:r w:rsidR="00C32192" w:rsidRPr="00AF1C55">
        <w:rPr>
          <w:rFonts w:ascii="Arial Narrow" w:hAnsi="Arial Narrow" w:cs="Arial"/>
          <w:b/>
          <w:color w:val="auto"/>
          <w:u w:val="single"/>
        </w:rPr>
        <w:t>Podstawa opracowania</w:t>
      </w:r>
    </w:p>
    <w:p w14:paraId="25712C53" w14:textId="77777777" w:rsidR="003A760F" w:rsidRPr="0035048D" w:rsidRDefault="003A760F" w:rsidP="004E2764">
      <w:pPr>
        <w:pStyle w:val="Nagwek6"/>
        <w:spacing w:line="240" w:lineRule="auto"/>
        <w:rPr>
          <w:rFonts w:ascii="Arial Narrow" w:hAnsi="Arial Narrow" w:cs="Arial"/>
          <w:b/>
          <w:color w:val="auto"/>
          <w:u w:val="single"/>
        </w:rPr>
      </w:pPr>
    </w:p>
    <w:p w14:paraId="60F42858" w14:textId="77777777" w:rsidR="0000651F" w:rsidRDefault="0000651F" w:rsidP="0000651F">
      <w:pPr>
        <w:pStyle w:val="Akapitzlist"/>
        <w:numPr>
          <w:ilvl w:val="0"/>
          <w:numId w:val="41"/>
        </w:numPr>
        <w:spacing w:after="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zlecenie Zamawiającego;</w:t>
      </w:r>
    </w:p>
    <w:p w14:paraId="11BCA5E4" w14:textId="77777777" w:rsidR="0000651F" w:rsidRDefault="0000651F" w:rsidP="0000651F">
      <w:pPr>
        <w:pStyle w:val="Akapitzlist"/>
        <w:numPr>
          <w:ilvl w:val="0"/>
          <w:numId w:val="41"/>
        </w:numPr>
        <w:spacing w:after="12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ustalenia dotyczące przedmiotu zamówienia;</w:t>
      </w:r>
    </w:p>
    <w:p w14:paraId="0D34E137" w14:textId="77777777" w:rsidR="0000651F" w:rsidRDefault="0000651F" w:rsidP="0000651F">
      <w:pPr>
        <w:pStyle w:val="Akapitzlist"/>
        <w:numPr>
          <w:ilvl w:val="0"/>
          <w:numId w:val="41"/>
        </w:numPr>
        <w:spacing w:after="12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aktualna mapa do celów projektowych;</w:t>
      </w:r>
    </w:p>
    <w:p w14:paraId="40B0B619" w14:textId="77777777" w:rsidR="0000651F" w:rsidRDefault="0000651F" w:rsidP="0000651F">
      <w:pPr>
        <w:pStyle w:val="Akapitzlist"/>
        <w:numPr>
          <w:ilvl w:val="0"/>
          <w:numId w:val="41"/>
        </w:numPr>
        <w:spacing w:after="12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wizja lokalna;</w:t>
      </w:r>
    </w:p>
    <w:p w14:paraId="5646C2FC" w14:textId="77777777" w:rsidR="0000651F" w:rsidRDefault="0000651F" w:rsidP="0000651F">
      <w:pPr>
        <w:pStyle w:val="Akapitzlist"/>
        <w:numPr>
          <w:ilvl w:val="0"/>
          <w:numId w:val="41"/>
        </w:numPr>
        <w:spacing w:after="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obowiązujące przepisy i normy;</w:t>
      </w:r>
    </w:p>
    <w:p w14:paraId="73B31895" w14:textId="7D453EE4" w:rsidR="0000651F" w:rsidRPr="000D20E4" w:rsidRDefault="0000651F" w:rsidP="0000651F">
      <w:pPr>
        <w:pStyle w:val="Akapitzlist"/>
        <w:numPr>
          <w:ilvl w:val="0"/>
          <w:numId w:val="41"/>
        </w:numPr>
        <w:spacing w:after="0" w:line="240" w:lineRule="auto"/>
        <w:rPr>
          <w:rFonts w:ascii="Arial Narrow" w:hAnsi="Arial Narrow" w:cs="Arial"/>
          <w:color w:val="FF0000"/>
          <w:sz w:val="22"/>
          <w:szCs w:val="22"/>
        </w:rPr>
      </w:pPr>
      <w:bookmarkStart w:id="4" w:name="_Hlk143164327"/>
      <w:r>
        <w:rPr>
          <w:rFonts w:ascii="Arial Narrow" w:hAnsi="Arial Narrow" w:cs="Arial"/>
          <w:sz w:val="22"/>
          <w:szCs w:val="22"/>
        </w:rPr>
        <w:t xml:space="preserve">decyzja pozwolenie wodnoprawne </w:t>
      </w:r>
      <w:bookmarkStart w:id="5" w:name="_Hlk159853778"/>
      <w:bookmarkStart w:id="6" w:name="_Hlk143252861"/>
      <w:bookmarkStart w:id="7" w:name="_Hlk143252722"/>
      <w:bookmarkEnd w:id="4"/>
      <w:r w:rsidR="00015E0C" w:rsidRPr="004D2C1B">
        <w:rPr>
          <w:rFonts w:ascii="Arial Narrow" w:hAnsi="Arial Narrow" w:cs="Arial"/>
          <w:sz w:val="22"/>
          <w:szCs w:val="22"/>
        </w:rPr>
        <w:t>Znak: PO.ZUZ.4.421.8.2019.EP z dnia 15.02.2019r.</w:t>
      </w:r>
      <w:bookmarkEnd w:id="5"/>
      <w:r w:rsidR="00015E0C" w:rsidRPr="004D2C1B">
        <w:rPr>
          <w:rFonts w:ascii="Arial Narrow" w:hAnsi="Arial Narrow" w:cs="Arial"/>
          <w:sz w:val="22"/>
          <w:szCs w:val="22"/>
        </w:rPr>
        <w:t xml:space="preserve">  </w:t>
      </w:r>
    </w:p>
    <w:p w14:paraId="2BF99F02" w14:textId="77777777" w:rsidR="0000651F" w:rsidRPr="00AC2028" w:rsidRDefault="0000651F" w:rsidP="0000651F">
      <w:pPr>
        <w:pStyle w:val="Tekstpodstawowy"/>
        <w:widowControl w:val="0"/>
        <w:numPr>
          <w:ilvl w:val="0"/>
          <w:numId w:val="41"/>
        </w:numPr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jc w:val="left"/>
        <w:rPr>
          <w:rFonts w:ascii="Arial Narrow" w:hAnsi="Arial Narrow" w:cs="Arial"/>
          <w:sz w:val="22"/>
          <w:szCs w:val="22"/>
        </w:rPr>
      </w:pPr>
      <w:bookmarkStart w:id="8" w:name="_Hlk153259221"/>
      <w:bookmarkEnd w:id="6"/>
      <w:r>
        <w:rPr>
          <w:rFonts w:ascii="Arial Narrow" w:hAnsi="Arial Narrow" w:cs="Arial"/>
          <w:sz w:val="22"/>
          <w:szCs w:val="22"/>
        </w:rPr>
        <w:t>wypis i wyrys z miejscowego planu zagospodarowania przestrzennego</w:t>
      </w:r>
    </w:p>
    <w:bookmarkEnd w:id="7"/>
    <w:bookmarkEnd w:id="8"/>
    <w:p w14:paraId="2255CB85" w14:textId="77777777" w:rsidR="0000651F" w:rsidRPr="001C30AC" w:rsidRDefault="0000651F" w:rsidP="0000651F">
      <w:pPr>
        <w:pStyle w:val="Akapitzlist"/>
        <w:numPr>
          <w:ilvl w:val="0"/>
          <w:numId w:val="41"/>
        </w:numPr>
        <w:spacing w:line="240" w:lineRule="auto"/>
        <w:rPr>
          <w:sz w:val="22"/>
          <w:szCs w:val="22"/>
        </w:rPr>
      </w:pPr>
      <w:r w:rsidRPr="001C30AC">
        <w:rPr>
          <w:rFonts w:ascii="Arial Narrow" w:hAnsi="Arial Narrow"/>
          <w:sz w:val="22"/>
          <w:szCs w:val="22"/>
        </w:rPr>
        <w:t>obowiązujące umowy na dostawę mediów;</w:t>
      </w:r>
    </w:p>
    <w:p w14:paraId="506D8535" w14:textId="77777777" w:rsidR="0000651F" w:rsidRDefault="0000651F" w:rsidP="0000651F">
      <w:pPr>
        <w:pStyle w:val="Akapitzlist"/>
        <w:numPr>
          <w:ilvl w:val="0"/>
          <w:numId w:val="41"/>
        </w:numPr>
        <w:spacing w:after="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wiedza techniczna;</w:t>
      </w:r>
    </w:p>
    <w:p w14:paraId="4421BDB9" w14:textId="77777777" w:rsidR="0061618D" w:rsidRPr="0061618D" w:rsidRDefault="0061618D" w:rsidP="0061618D">
      <w:pPr>
        <w:pStyle w:val="Akapitzlist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1F212F12" w14:textId="77777777" w:rsidR="00C32192" w:rsidRDefault="00C32192" w:rsidP="00BA31E9">
      <w:pPr>
        <w:pStyle w:val="Akapitzlist"/>
        <w:numPr>
          <w:ilvl w:val="0"/>
          <w:numId w:val="31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045DA9">
        <w:rPr>
          <w:rFonts w:ascii="Arial Narrow" w:hAnsi="Arial Narrow" w:cs="Arial"/>
          <w:b/>
          <w:sz w:val="22"/>
          <w:szCs w:val="22"/>
          <w:u w:val="single"/>
        </w:rPr>
        <w:t>Istniejący stan zagospodarowania terenu</w:t>
      </w:r>
    </w:p>
    <w:p w14:paraId="35532BD8" w14:textId="7DD7CFFF" w:rsidR="005C6025" w:rsidRDefault="00207A75" w:rsidP="00207A75">
      <w:pPr>
        <w:spacing w:after="120"/>
        <w:jc w:val="left"/>
        <w:rPr>
          <w:rFonts w:ascii="Arial Narrow" w:hAnsi="Arial Narrow" w:cs="Arial"/>
          <w:sz w:val="22"/>
          <w:szCs w:val="22"/>
        </w:rPr>
      </w:pPr>
      <w:bookmarkStart w:id="9" w:name="_Hlk143164359"/>
      <w:r>
        <w:rPr>
          <w:rFonts w:ascii="Arial Narrow" w:hAnsi="Arial Narrow" w:cs="Arial"/>
          <w:sz w:val="22"/>
          <w:szCs w:val="22"/>
        </w:rPr>
        <w:t xml:space="preserve">   </w:t>
      </w:r>
      <w:r w:rsidR="005C6025">
        <w:rPr>
          <w:rFonts w:ascii="Arial Narrow" w:hAnsi="Arial Narrow" w:cs="Arial"/>
          <w:sz w:val="22"/>
          <w:szCs w:val="22"/>
        </w:rPr>
        <w:t xml:space="preserve">Teren inwestycji jest zabudowany, częściowo utwardzony i funkcjonuje obecnie jako oczyszczalnia ścieków.  Na </w:t>
      </w:r>
      <w:r w:rsidR="005C6025" w:rsidRPr="006C473F">
        <w:rPr>
          <w:rFonts w:ascii="Arial Narrow" w:hAnsi="Arial Narrow" w:cs="Arial"/>
          <w:sz w:val="22"/>
          <w:szCs w:val="22"/>
        </w:rPr>
        <w:t xml:space="preserve">terenie inwestycji znajdują się obiekty technologiczne, budynek </w:t>
      </w:r>
      <w:r w:rsidR="00CF0989" w:rsidRPr="006C473F">
        <w:rPr>
          <w:rFonts w:ascii="Arial Narrow" w:hAnsi="Arial Narrow" w:cs="Arial"/>
          <w:sz w:val="22"/>
          <w:szCs w:val="22"/>
        </w:rPr>
        <w:t>oczyszczalni ścieków</w:t>
      </w:r>
      <w:r w:rsidR="00B72546" w:rsidRPr="006C473F">
        <w:rPr>
          <w:rFonts w:ascii="Arial Narrow" w:hAnsi="Arial Narrow" w:cs="Arial"/>
          <w:sz w:val="22"/>
          <w:szCs w:val="22"/>
        </w:rPr>
        <w:t xml:space="preserve"> o pow</w:t>
      </w:r>
      <w:r w:rsidR="000355BF" w:rsidRPr="006C473F">
        <w:rPr>
          <w:rFonts w:ascii="Arial Narrow" w:hAnsi="Arial Narrow" w:cs="Arial"/>
          <w:sz w:val="22"/>
          <w:szCs w:val="22"/>
        </w:rPr>
        <w:t xml:space="preserve">ierzchni zabudowy </w:t>
      </w:r>
      <w:r w:rsidR="006C473F" w:rsidRPr="006C473F">
        <w:rPr>
          <w:rFonts w:ascii="Arial Narrow" w:hAnsi="Arial Narrow" w:cs="Arial"/>
          <w:sz w:val="22"/>
          <w:szCs w:val="22"/>
        </w:rPr>
        <w:t>ok. 2</w:t>
      </w:r>
      <w:r w:rsidR="00355246">
        <w:rPr>
          <w:rFonts w:ascii="Arial Narrow" w:hAnsi="Arial Narrow" w:cs="Arial"/>
          <w:sz w:val="22"/>
          <w:szCs w:val="22"/>
        </w:rPr>
        <w:t>23</w:t>
      </w:r>
      <w:r w:rsidR="006C473F" w:rsidRPr="006C473F">
        <w:rPr>
          <w:rFonts w:ascii="Arial Narrow" w:hAnsi="Arial Narrow" w:cs="Arial"/>
          <w:sz w:val="22"/>
          <w:szCs w:val="22"/>
        </w:rPr>
        <w:t>m2</w:t>
      </w:r>
      <w:r w:rsidR="005C6025" w:rsidRPr="006C473F">
        <w:rPr>
          <w:rFonts w:ascii="Arial Narrow" w:hAnsi="Arial Narrow" w:cs="Arial"/>
          <w:sz w:val="22"/>
          <w:szCs w:val="22"/>
        </w:rPr>
        <w:t xml:space="preserve">, drobne </w:t>
      </w:r>
      <w:r w:rsidR="005C6025" w:rsidRPr="00860EFB">
        <w:rPr>
          <w:rFonts w:ascii="Arial Narrow" w:hAnsi="Arial Narrow" w:cs="Arial"/>
          <w:sz w:val="22"/>
          <w:szCs w:val="22"/>
        </w:rPr>
        <w:t>obiekty inżynierskie, pomocnicze i towarzyszące.</w:t>
      </w:r>
    </w:p>
    <w:bookmarkEnd w:id="9"/>
    <w:p w14:paraId="18608936" w14:textId="05AE85E7" w:rsidR="00CF0989" w:rsidRPr="000A5960" w:rsidRDefault="000A5960" w:rsidP="000A5960">
      <w:pPr>
        <w:spacing w:after="0" w:line="240" w:lineRule="auto"/>
        <w:jc w:val="left"/>
        <w:rPr>
          <w:rFonts w:ascii="Arial Narrow" w:eastAsia="Calibri" w:hAnsi="Arial Narrow" w:cs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CF0989" w:rsidRPr="00B67949">
        <w:rPr>
          <w:rFonts w:ascii="Arial Narrow" w:hAnsi="Arial Narrow"/>
          <w:sz w:val="22"/>
          <w:szCs w:val="22"/>
        </w:rPr>
        <w:t xml:space="preserve">Istniejąca oczyszczalnia ścieków w </w:t>
      </w:r>
      <w:r w:rsidR="00DC7255">
        <w:rPr>
          <w:rFonts w:ascii="Arial Narrow" w:hAnsi="Arial Narrow"/>
          <w:sz w:val="22"/>
          <w:szCs w:val="22"/>
        </w:rPr>
        <w:t>Dziekanowicach</w:t>
      </w:r>
      <w:r w:rsidR="00CF0989" w:rsidRPr="00B67949">
        <w:rPr>
          <w:rFonts w:ascii="Arial Narrow" w:hAnsi="Arial Narrow"/>
          <w:sz w:val="22"/>
          <w:szCs w:val="22"/>
        </w:rPr>
        <w:t xml:space="preserve"> zlokalizowana jest </w:t>
      </w:r>
      <w:r w:rsidR="00DC7255">
        <w:rPr>
          <w:rFonts w:ascii="Arial Narrow" w:hAnsi="Arial Narrow"/>
          <w:sz w:val="22"/>
          <w:szCs w:val="22"/>
        </w:rPr>
        <w:t xml:space="preserve">na działce nr ewid. 37/13 </w:t>
      </w:r>
      <w:r w:rsidR="00DC7255" w:rsidRPr="00CC67A0">
        <w:rPr>
          <w:rFonts w:ascii="Arial Narrow" w:hAnsi="Arial Narrow" w:cs="Arial Narrow"/>
          <w:sz w:val="22"/>
          <w:szCs w:val="22"/>
        </w:rPr>
        <w:t>obręb 000</w:t>
      </w:r>
      <w:r w:rsidR="00DC7255">
        <w:rPr>
          <w:rFonts w:ascii="Arial Narrow" w:hAnsi="Arial Narrow" w:cs="Arial Narrow"/>
          <w:sz w:val="22"/>
          <w:szCs w:val="22"/>
        </w:rPr>
        <w:t>2</w:t>
      </w:r>
      <w:r w:rsidR="00DC7255" w:rsidRPr="00CC67A0">
        <w:rPr>
          <w:rFonts w:ascii="Arial Narrow" w:hAnsi="Arial Narrow" w:cs="Arial Narrow"/>
          <w:sz w:val="22"/>
          <w:szCs w:val="22"/>
        </w:rPr>
        <w:t xml:space="preserve"> </w:t>
      </w:r>
      <w:r w:rsidR="00DC7255">
        <w:rPr>
          <w:rFonts w:ascii="Arial Narrow" w:hAnsi="Arial Narrow" w:cs="Arial Narrow"/>
          <w:sz w:val="22"/>
          <w:szCs w:val="22"/>
        </w:rPr>
        <w:t>Dziekanowice</w:t>
      </w:r>
      <w:r w:rsidR="00DC7255" w:rsidRPr="00CC67A0">
        <w:rPr>
          <w:rFonts w:ascii="Arial Narrow" w:hAnsi="Arial Narrow" w:cs="Arial Narrow"/>
          <w:sz w:val="22"/>
          <w:szCs w:val="22"/>
        </w:rPr>
        <w:t xml:space="preserve">, gmina </w:t>
      </w:r>
      <w:r w:rsidR="00DC7255">
        <w:rPr>
          <w:rFonts w:ascii="Arial Narrow" w:hAnsi="Arial Narrow" w:cs="Arial Narrow"/>
          <w:sz w:val="22"/>
          <w:szCs w:val="22"/>
        </w:rPr>
        <w:t>Łubowo</w:t>
      </w:r>
      <w:r w:rsidR="00DC7255" w:rsidRPr="00CC67A0">
        <w:rPr>
          <w:rFonts w:ascii="Arial Narrow" w:hAnsi="Arial Narrow" w:cs="Arial Narrow"/>
          <w:sz w:val="22"/>
          <w:szCs w:val="22"/>
        </w:rPr>
        <w:t xml:space="preserve">, powiat </w:t>
      </w:r>
      <w:r w:rsidR="00DC7255">
        <w:rPr>
          <w:rFonts w:ascii="Arial Narrow" w:hAnsi="Arial Narrow" w:cs="Arial Narrow"/>
          <w:sz w:val="22"/>
          <w:szCs w:val="22"/>
        </w:rPr>
        <w:t>gnieźnieński</w:t>
      </w:r>
      <w:r w:rsidR="00DC7255" w:rsidRPr="00CC67A0">
        <w:rPr>
          <w:rFonts w:ascii="Arial Narrow" w:hAnsi="Arial Narrow" w:cs="Arial Narrow"/>
          <w:sz w:val="22"/>
          <w:szCs w:val="22"/>
        </w:rPr>
        <w:t>, województwo</w:t>
      </w:r>
      <w:r w:rsidR="00DC7255">
        <w:rPr>
          <w:rFonts w:ascii="Arial Narrow" w:hAnsi="Arial Narrow" w:cs="Arial Narrow"/>
          <w:sz w:val="22"/>
          <w:szCs w:val="22"/>
        </w:rPr>
        <w:t xml:space="preserve"> wielkopolskie.</w:t>
      </w:r>
    </w:p>
    <w:p w14:paraId="4A7C98B6" w14:textId="1AA439C3" w:rsidR="00CF0989" w:rsidRDefault="000A5960" w:rsidP="000A5960">
      <w:pPr>
        <w:pStyle w:val="NormalnyWeb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CF0989" w:rsidRPr="00B67949">
        <w:rPr>
          <w:rFonts w:ascii="Arial Narrow" w:hAnsi="Arial Narrow"/>
          <w:sz w:val="22"/>
          <w:szCs w:val="22"/>
        </w:rPr>
        <w:t>Teren lokalizacji oczyszczalni ścieków aktualnie jest objęty miejscowym planie zagospodarowania przestrzennego gminy</w:t>
      </w:r>
      <w:r w:rsidR="007D46EA">
        <w:rPr>
          <w:rFonts w:ascii="Arial Narrow" w:hAnsi="Arial Narrow"/>
          <w:sz w:val="22"/>
          <w:szCs w:val="22"/>
        </w:rPr>
        <w:t xml:space="preserve"> i znajduje się na terenie oznaczonym symbolem IO - teren oczyszczalni ścieków</w:t>
      </w:r>
      <w:r>
        <w:rPr>
          <w:rFonts w:ascii="Arial Narrow" w:hAnsi="Arial Narrow"/>
          <w:sz w:val="22"/>
          <w:szCs w:val="22"/>
        </w:rPr>
        <w:t xml:space="preserve"> typu BIOVAC</w:t>
      </w:r>
      <w:r w:rsidR="007D46EA">
        <w:rPr>
          <w:rFonts w:ascii="Arial Narrow" w:hAnsi="Arial Narrow"/>
          <w:sz w:val="22"/>
          <w:szCs w:val="22"/>
        </w:rPr>
        <w:t>.</w:t>
      </w:r>
    </w:p>
    <w:p w14:paraId="4B8CF925" w14:textId="104D3DEB" w:rsidR="00CF0989" w:rsidRPr="00B67949" w:rsidRDefault="00CF0989" w:rsidP="000D5342">
      <w:pPr>
        <w:pStyle w:val="NormalnyWeb"/>
        <w:ind w:firstLine="426"/>
        <w:rPr>
          <w:rFonts w:ascii="Arial Narrow" w:hAnsi="Arial Narrow"/>
          <w:sz w:val="22"/>
          <w:szCs w:val="22"/>
        </w:rPr>
      </w:pPr>
      <w:r w:rsidRPr="00EF286D">
        <w:rPr>
          <w:rFonts w:ascii="Arial Narrow" w:hAnsi="Arial Narrow"/>
          <w:sz w:val="22"/>
          <w:szCs w:val="22"/>
        </w:rPr>
        <w:lastRenderedPageBreak/>
        <w:t xml:space="preserve">Odbiornikiem oczyszczonych ścieków komunalnych z oczyszczalni ścieków w </w:t>
      </w:r>
      <w:r w:rsidR="003A0001">
        <w:rPr>
          <w:rFonts w:ascii="Arial Narrow" w:hAnsi="Arial Narrow"/>
          <w:sz w:val="22"/>
          <w:szCs w:val="22"/>
        </w:rPr>
        <w:t>Dziekanowicach</w:t>
      </w:r>
      <w:r w:rsidRPr="00EF286D">
        <w:rPr>
          <w:rFonts w:ascii="Arial Narrow" w:hAnsi="Arial Narrow"/>
          <w:sz w:val="22"/>
          <w:szCs w:val="22"/>
        </w:rPr>
        <w:t xml:space="preserve"> jest r</w:t>
      </w:r>
      <w:r w:rsidR="003A0001">
        <w:rPr>
          <w:rFonts w:ascii="Arial Narrow" w:hAnsi="Arial Narrow"/>
          <w:sz w:val="22"/>
          <w:szCs w:val="22"/>
        </w:rPr>
        <w:t>zeka Główna – bez zmian w stosunku do stanu istniejącego.</w:t>
      </w:r>
    </w:p>
    <w:p w14:paraId="574059BA" w14:textId="77777777" w:rsidR="00CF0989" w:rsidRPr="00B275B2" w:rsidRDefault="00CF0989" w:rsidP="00CF0989">
      <w:pPr>
        <w:pStyle w:val="Tekstpodstawowy"/>
        <w:spacing w:before="60"/>
        <w:ind w:firstLine="425"/>
        <w:rPr>
          <w:rFonts w:ascii="Arial Narrow" w:hAnsi="Arial Narrow" w:cs="Times New Roman"/>
          <w:sz w:val="22"/>
          <w:szCs w:val="22"/>
        </w:rPr>
      </w:pPr>
      <w:r w:rsidRPr="0085454D">
        <w:rPr>
          <w:rFonts w:ascii="Arial Narrow" w:hAnsi="Arial Narrow" w:cs="Times New Roman"/>
          <w:sz w:val="22"/>
          <w:szCs w:val="22"/>
        </w:rPr>
        <w:t xml:space="preserve">Teren w granicach ogrodzenia istniejącej oczyszczalni ścieków został zabudowany obiektami technologicznymi, budynkami, drobnymi obiektami inżynierskimi, a także obiektami pomocniczymi i towarzyszącymi. Istniejącą </w:t>
      </w:r>
      <w:r w:rsidRPr="00B275B2">
        <w:rPr>
          <w:rFonts w:ascii="Arial Narrow" w:hAnsi="Arial Narrow" w:cs="Times New Roman"/>
          <w:sz w:val="22"/>
          <w:szCs w:val="22"/>
        </w:rPr>
        <w:t>podstawową zabudowę terenu oczyszczalni ścieków w granicach ogrodzenia - stan przed rozbudową stanowią:</w:t>
      </w:r>
    </w:p>
    <w:p w14:paraId="6D3E610E" w14:textId="77777777" w:rsidR="006644D7" w:rsidRPr="00292AAD" w:rsidRDefault="006644D7" w:rsidP="006644D7">
      <w:pPr>
        <w:pStyle w:val="NormalnyWeb"/>
        <w:numPr>
          <w:ilvl w:val="0"/>
          <w:numId w:val="49"/>
        </w:numPr>
        <w:suppressAutoHyphens w:val="0"/>
        <w:spacing w:before="40" w:after="0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BUDYNEK OCZYSZCZALNI ŚCIEKÓW </w:t>
      </w:r>
      <w:r w:rsidRPr="00292AAD">
        <w:rPr>
          <w:rFonts w:ascii="Arial Narrow" w:hAnsi="Arial Narrow"/>
          <w:bCs/>
        </w:rPr>
        <w:t xml:space="preserve">powierzchnia zabudowy 223m2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0D1E4B5A" w14:textId="77777777" w:rsidR="006644D7" w:rsidRPr="00292AAD" w:rsidRDefault="006644D7" w:rsidP="006644D7">
      <w:pPr>
        <w:pStyle w:val="NormalnyWeb"/>
        <w:numPr>
          <w:ilvl w:val="0"/>
          <w:numId w:val="49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ZBIORNIK RETENCYJNY ŚCIEKÓW NR 1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V=30m3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5E3D7982" w14:textId="77777777" w:rsidR="006644D7" w:rsidRPr="00292AAD" w:rsidRDefault="006644D7" w:rsidP="006644D7">
      <w:pPr>
        <w:pStyle w:val="NormalnyWeb"/>
        <w:numPr>
          <w:ilvl w:val="0"/>
          <w:numId w:val="49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ZBIORNIK RETENCYJNY ŚCIEKÓW NR 2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V=50m3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776B6ACE" w14:textId="77777777" w:rsidR="006644D7" w:rsidRPr="00292AAD" w:rsidRDefault="006644D7" w:rsidP="006644D7">
      <w:pPr>
        <w:pStyle w:val="NormalnyWeb"/>
        <w:numPr>
          <w:ilvl w:val="0"/>
          <w:numId w:val="49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POMPOWNIA ŚCIEKÓW OCZYSZCZONYCH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V=32m3 </w:t>
      </w:r>
      <w:r w:rsidRPr="00292AAD">
        <w:rPr>
          <w:rFonts w:ascii="Arial Narrow" w:hAnsi="Arial Narrow"/>
          <w:bCs/>
          <w:sz w:val="22"/>
          <w:szCs w:val="22"/>
        </w:rPr>
        <w:t>– istniejąca bez zmian</w:t>
      </w:r>
    </w:p>
    <w:p w14:paraId="4EDBDAEF" w14:textId="77777777" w:rsidR="00474BD9" w:rsidRPr="00474BD9" w:rsidRDefault="00474BD9" w:rsidP="00474BD9">
      <w:pPr>
        <w:spacing w:before="60"/>
        <w:ind w:firstLine="426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>Istniejąca infrastruktura techniczna, obiekty pomocnicze i towarzyszące oczyszczalni ścieków:</w:t>
      </w:r>
    </w:p>
    <w:p w14:paraId="636AD791" w14:textId="77777777" w:rsidR="00474BD9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 xml:space="preserve">doprowadzenie ścieków surowych – z pompowni sieciowych dwoma rurociągami tłocznymi  o średnicy </w:t>
      </w:r>
      <w:r w:rsidRPr="00474BD9">
        <w:rPr>
          <w:rFonts w:ascii="Calibri" w:hAnsi="Calibri" w:cs="Calibri"/>
          <w:sz w:val="22"/>
          <w:szCs w:val="22"/>
        </w:rPr>
        <w:t>ϕ</w:t>
      </w:r>
      <w:r w:rsidRPr="00474BD9">
        <w:rPr>
          <w:rFonts w:ascii="Arial Narrow" w:hAnsi="Arial Narrow"/>
          <w:sz w:val="22"/>
          <w:szCs w:val="22"/>
        </w:rPr>
        <w:t xml:space="preserve">75mm i </w:t>
      </w:r>
      <w:r w:rsidRPr="00474BD9">
        <w:rPr>
          <w:rFonts w:ascii="Calibri" w:hAnsi="Calibri" w:cs="Calibri"/>
          <w:sz w:val="22"/>
          <w:szCs w:val="22"/>
        </w:rPr>
        <w:t>ϕ</w:t>
      </w:r>
      <w:r w:rsidRPr="00474BD9">
        <w:rPr>
          <w:rFonts w:ascii="Arial Narrow" w:hAnsi="Arial Narrow"/>
          <w:sz w:val="22"/>
          <w:szCs w:val="22"/>
        </w:rPr>
        <w:t>90mm,</w:t>
      </w:r>
    </w:p>
    <w:p w14:paraId="14DCC03A" w14:textId="77777777" w:rsidR="00474BD9" w:rsidRPr="001B257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1B2579">
        <w:rPr>
          <w:rFonts w:ascii="Arial Narrow" w:hAnsi="Arial Narrow"/>
          <w:sz w:val="22"/>
          <w:szCs w:val="22"/>
        </w:rPr>
        <w:t xml:space="preserve">doprowadzenie wody z sieci wodociągowej </w:t>
      </w:r>
      <w:r w:rsidRPr="001B2579">
        <w:rPr>
          <w:rFonts w:ascii="Calibri" w:hAnsi="Calibri" w:cs="Calibri"/>
          <w:sz w:val="22"/>
          <w:szCs w:val="22"/>
        </w:rPr>
        <w:t>ϕ</w:t>
      </w:r>
      <w:r w:rsidRPr="001B2579">
        <w:rPr>
          <w:rFonts w:ascii="Arial Narrow" w:hAnsi="Arial Narrow"/>
          <w:sz w:val="22"/>
          <w:szCs w:val="22"/>
        </w:rPr>
        <w:t>90PVC z hydrantem ppoż.,</w:t>
      </w:r>
    </w:p>
    <w:p w14:paraId="73C72FC8" w14:textId="77777777" w:rsidR="00474BD9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 xml:space="preserve">odprowadzenie ścieków oczyszczonych – rurociąg tłoczny ścieków oczyszczonych o średnicy </w:t>
      </w:r>
      <w:r w:rsidRPr="00474BD9">
        <w:rPr>
          <w:rFonts w:ascii="Calibri" w:hAnsi="Calibri" w:cs="Calibri"/>
          <w:sz w:val="22"/>
          <w:szCs w:val="22"/>
        </w:rPr>
        <w:t>ϕ</w:t>
      </w:r>
      <w:r w:rsidRPr="00474BD9">
        <w:rPr>
          <w:rFonts w:ascii="Arial Narrow" w:hAnsi="Arial Narrow"/>
          <w:sz w:val="22"/>
          <w:szCs w:val="22"/>
        </w:rPr>
        <w:t>90PVC z wylotem do rzeki,</w:t>
      </w:r>
    </w:p>
    <w:p w14:paraId="3B810D22" w14:textId="77777777" w:rsidR="00474BD9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>wody opadowe z połaci dachowych budynku odprowadzane poprzez rynny spustowe powierzchniowo w granicach działki własnej oczyszczalni,</w:t>
      </w:r>
    </w:p>
    <w:p w14:paraId="60E1A665" w14:textId="77777777" w:rsidR="00474BD9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>zasilanie podstawowe w energię energetyczną - linia energetyczna,</w:t>
      </w:r>
    </w:p>
    <w:p w14:paraId="4BB950C0" w14:textId="77777777" w:rsidR="00474BD9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>droga dojazdowa i plac wewnętrzny o nawierzchni utwardzonej,</w:t>
      </w:r>
    </w:p>
    <w:p w14:paraId="3BB0A89E" w14:textId="3E81C38F" w:rsidR="0063305F" w:rsidRPr="00474BD9" w:rsidRDefault="00474BD9" w:rsidP="00474BD9">
      <w:pPr>
        <w:widowControl w:val="0"/>
        <w:numPr>
          <w:ilvl w:val="0"/>
          <w:numId w:val="43"/>
        </w:numPr>
        <w:tabs>
          <w:tab w:val="left" w:pos="993"/>
        </w:tabs>
        <w:suppressAutoHyphens/>
        <w:spacing w:after="0" w:line="240" w:lineRule="auto"/>
        <w:rPr>
          <w:rFonts w:ascii="Arial Narrow" w:hAnsi="Arial Narrow"/>
          <w:sz w:val="22"/>
          <w:szCs w:val="22"/>
        </w:rPr>
      </w:pPr>
      <w:r w:rsidRPr="00474BD9">
        <w:rPr>
          <w:rFonts w:ascii="Arial Narrow" w:hAnsi="Arial Narrow"/>
          <w:sz w:val="22"/>
          <w:szCs w:val="22"/>
        </w:rPr>
        <w:t>zieleń na terenie oczyszczalni ścieków.</w:t>
      </w:r>
    </w:p>
    <w:p w14:paraId="654DDF91" w14:textId="1F0C7351" w:rsidR="0059555B" w:rsidRPr="009133E8" w:rsidRDefault="00F125E2" w:rsidP="00463D65">
      <w:pPr>
        <w:spacing w:before="60" w:line="288" w:lineRule="auto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D6722D" w:rsidRPr="005A6487">
        <w:rPr>
          <w:rFonts w:ascii="Arial Narrow" w:hAnsi="Arial Narrow"/>
          <w:sz w:val="22"/>
          <w:szCs w:val="22"/>
        </w:rPr>
        <w:t>Istniejąca infrastruktura techniczna, obiekty pomocnicze i towarzyszące oczyszczalni ścieków stanowią: doprowadzenie ścieków surowych, rurociągi technologiczne międzyobiektowe, odprowadzenie ścieków oczyszczonych z wylotem do odbiornika (poza terenem oczyszczalni), doprowadzenie wody, doprowadzenie energii energetycznej, drogi wewnętrzne o nawierzchni utwardzonej, ogrodzenie terenu, zieleń.</w:t>
      </w:r>
    </w:p>
    <w:p w14:paraId="1BC0A79C" w14:textId="2CCEFA2D" w:rsidR="00BD472B" w:rsidRPr="004B29C4" w:rsidRDefault="00F125E2" w:rsidP="00463D65">
      <w:pPr>
        <w:spacing w:after="120"/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="00116001">
        <w:rPr>
          <w:rFonts w:ascii="Arial Narrow" w:hAnsi="Arial Narrow" w:cs="Arial"/>
          <w:sz w:val="22"/>
          <w:szCs w:val="22"/>
        </w:rPr>
        <w:t>Teren jest</w:t>
      </w:r>
      <w:r w:rsidR="00CD16DB">
        <w:rPr>
          <w:rFonts w:ascii="Arial Narrow" w:hAnsi="Arial Narrow" w:cs="Arial"/>
          <w:sz w:val="22"/>
          <w:szCs w:val="22"/>
        </w:rPr>
        <w:t xml:space="preserve"> </w:t>
      </w:r>
      <w:r w:rsidR="00CD16DB" w:rsidRPr="006B0959">
        <w:rPr>
          <w:rFonts w:ascii="Arial Narrow" w:hAnsi="Arial Narrow" w:cs="Arial"/>
          <w:sz w:val="22"/>
          <w:szCs w:val="22"/>
        </w:rPr>
        <w:t>uzbrojon</w:t>
      </w:r>
      <w:r w:rsidR="00116001">
        <w:rPr>
          <w:rFonts w:ascii="Arial Narrow" w:hAnsi="Arial Narrow" w:cs="Arial"/>
          <w:sz w:val="22"/>
          <w:szCs w:val="22"/>
        </w:rPr>
        <w:t xml:space="preserve">y, </w:t>
      </w:r>
      <w:r w:rsidR="002E2D68">
        <w:rPr>
          <w:rFonts w:ascii="Arial Narrow" w:hAnsi="Arial Narrow" w:cs="Arial"/>
          <w:sz w:val="22"/>
          <w:szCs w:val="22"/>
        </w:rPr>
        <w:t>znajduj</w:t>
      </w:r>
      <w:r w:rsidR="00216696">
        <w:rPr>
          <w:rFonts w:ascii="Arial Narrow" w:hAnsi="Arial Narrow" w:cs="Arial"/>
          <w:sz w:val="22"/>
          <w:szCs w:val="22"/>
        </w:rPr>
        <w:t>ą</w:t>
      </w:r>
      <w:r w:rsidR="002E2D68">
        <w:rPr>
          <w:rFonts w:ascii="Arial Narrow" w:hAnsi="Arial Narrow" w:cs="Arial"/>
          <w:sz w:val="22"/>
          <w:szCs w:val="22"/>
        </w:rPr>
        <w:t xml:space="preserve"> się</w:t>
      </w:r>
      <w:r w:rsidR="00116001">
        <w:rPr>
          <w:rFonts w:ascii="Arial Narrow" w:hAnsi="Arial Narrow" w:cs="Arial"/>
          <w:sz w:val="22"/>
          <w:szCs w:val="22"/>
        </w:rPr>
        <w:t xml:space="preserve"> na nim </w:t>
      </w:r>
      <w:r w:rsidR="00116001" w:rsidRPr="00293E88">
        <w:rPr>
          <w:rFonts w:ascii="Arial Narrow" w:hAnsi="Arial Narrow" w:cs="Arial"/>
          <w:sz w:val="22"/>
          <w:szCs w:val="22"/>
        </w:rPr>
        <w:t>istniejące instalacje</w:t>
      </w:r>
      <w:r w:rsidR="002E2D68" w:rsidRPr="00293E88">
        <w:rPr>
          <w:rFonts w:ascii="Arial Narrow" w:hAnsi="Arial Narrow" w:cs="Arial"/>
          <w:sz w:val="22"/>
          <w:szCs w:val="22"/>
        </w:rPr>
        <w:t>: kanalizacji sanitarnej,</w:t>
      </w:r>
      <w:r w:rsidR="003130F6">
        <w:rPr>
          <w:rFonts w:ascii="Arial Narrow" w:hAnsi="Arial Narrow" w:cs="Arial"/>
          <w:sz w:val="22"/>
          <w:szCs w:val="22"/>
        </w:rPr>
        <w:t xml:space="preserve"> </w:t>
      </w:r>
      <w:r w:rsidR="002E2D68" w:rsidRPr="00293E88">
        <w:rPr>
          <w:rFonts w:ascii="Arial Narrow" w:hAnsi="Arial Narrow" w:cs="Arial"/>
          <w:sz w:val="22"/>
          <w:szCs w:val="22"/>
        </w:rPr>
        <w:t>wo</w:t>
      </w:r>
      <w:r w:rsidR="0061618D" w:rsidRPr="00293E88">
        <w:rPr>
          <w:rFonts w:ascii="Arial Narrow" w:hAnsi="Arial Narrow" w:cs="Arial"/>
          <w:sz w:val="22"/>
          <w:szCs w:val="22"/>
        </w:rPr>
        <w:t xml:space="preserve">dociągowa, elektroenergetyczna oraz rurociągi </w:t>
      </w:r>
      <w:r w:rsidR="002E2D68" w:rsidRPr="00293E88">
        <w:rPr>
          <w:rFonts w:ascii="Arial Narrow" w:hAnsi="Arial Narrow" w:cs="Arial"/>
          <w:sz w:val="22"/>
          <w:szCs w:val="22"/>
        </w:rPr>
        <w:t>i kanały międzyobiektowe.</w:t>
      </w:r>
    </w:p>
    <w:p w14:paraId="24588A35" w14:textId="34BE88ED" w:rsidR="00CD16DB" w:rsidRDefault="00F125E2" w:rsidP="00463D65">
      <w:pPr>
        <w:spacing w:after="120"/>
        <w:jc w:val="left"/>
        <w:rPr>
          <w:rFonts w:ascii="Arial Narrow" w:hAnsi="Arial Narrow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="00CD16DB" w:rsidRPr="00741ACF">
        <w:rPr>
          <w:rFonts w:ascii="Arial Narrow" w:hAnsi="Arial Narrow" w:cs="Arial"/>
          <w:sz w:val="22"/>
          <w:szCs w:val="22"/>
        </w:rPr>
        <w:t xml:space="preserve">Na terenie inwestycji znajduje się </w:t>
      </w:r>
      <w:r w:rsidR="002E2D68" w:rsidRPr="00741ACF">
        <w:rPr>
          <w:rFonts w:ascii="Arial Narrow" w:hAnsi="Arial Narrow" w:cs="Arial"/>
          <w:sz w:val="22"/>
          <w:szCs w:val="22"/>
        </w:rPr>
        <w:t xml:space="preserve">zieleń częściowo </w:t>
      </w:r>
      <w:r w:rsidR="00EA1DA4" w:rsidRPr="00741ACF">
        <w:rPr>
          <w:rFonts w:ascii="Arial Narrow" w:hAnsi="Arial Narrow" w:cs="Arial"/>
          <w:sz w:val="22"/>
          <w:szCs w:val="22"/>
        </w:rPr>
        <w:t>urządzona</w:t>
      </w:r>
      <w:r w:rsidR="00116001" w:rsidRPr="00741ACF">
        <w:rPr>
          <w:rFonts w:ascii="Arial Narrow" w:hAnsi="Arial Narrow" w:cs="Arial"/>
          <w:sz w:val="22"/>
          <w:szCs w:val="22"/>
        </w:rPr>
        <w:t xml:space="preserve"> stanowiąca zieleń izolującą</w:t>
      </w:r>
      <w:r w:rsidR="00EA1DA4" w:rsidRPr="00741ACF">
        <w:rPr>
          <w:rFonts w:ascii="Arial Narrow" w:hAnsi="Arial Narrow" w:cs="Arial"/>
          <w:sz w:val="22"/>
          <w:szCs w:val="22"/>
        </w:rPr>
        <w:t>, teren</w:t>
      </w:r>
      <w:r w:rsidR="002E2D68" w:rsidRPr="00741ACF">
        <w:rPr>
          <w:rFonts w:ascii="Arial Narrow" w:hAnsi="Arial Narrow" w:cs="Arial"/>
          <w:sz w:val="22"/>
          <w:szCs w:val="22"/>
        </w:rPr>
        <w:t xml:space="preserve"> </w:t>
      </w:r>
      <w:r w:rsidR="009D56CE" w:rsidRPr="00741ACF">
        <w:rPr>
          <w:rFonts w:ascii="Arial Narrow" w:hAnsi="Arial Narrow" w:cs="Arial"/>
          <w:sz w:val="22"/>
          <w:szCs w:val="22"/>
        </w:rPr>
        <w:t xml:space="preserve"> jest ogrodzony</w:t>
      </w:r>
      <w:r w:rsidR="00411E90" w:rsidRPr="00741ACF">
        <w:rPr>
          <w:rFonts w:ascii="Arial Narrow" w:hAnsi="Arial Narrow" w:cs="Arial"/>
          <w:sz w:val="22"/>
          <w:szCs w:val="22"/>
        </w:rPr>
        <w:t xml:space="preserve"> (ogrodzenie </w:t>
      </w:r>
      <w:r w:rsidR="00741ACF" w:rsidRPr="00741ACF">
        <w:rPr>
          <w:rFonts w:ascii="Arial Narrow" w:hAnsi="Arial Narrow" w:cs="Arial"/>
          <w:sz w:val="22"/>
          <w:szCs w:val="22"/>
        </w:rPr>
        <w:t>z siatki na słupkach stalowych</w:t>
      </w:r>
      <w:r w:rsidR="001B2DDE" w:rsidRPr="00741ACF">
        <w:rPr>
          <w:rFonts w:ascii="Arial Narrow" w:hAnsi="Arial Narrow" w:cs="Arial"/>
          <w:sz w:val="22"/>
          <w:szCs w:val="22"/>
        </w:rPr>
        <w:t xml:space="preserve">) </w:t>
      </w:r>
      <w:r w:rsidR="002E2D68">
        <w:rPr>
          <w:rFonts w:ascii="Arial Narrow" w:hAnsi="Arial Narrow" w:cs="Arial"/>
          <w:sz w:val="22"/>
          <w:szCs w:val="22"/>
        </w:rPr>
        <w:t xml:space="preserve">oraz częściowo </w:t>
      </w:r>
      <w:r w:rsidR="00CD16DB">
        <w:rPr>
          <w:rFonts w:ascii="Arial Narrow" w:hAnsi="Arial Narrow"/>
          <w:sz w:val="22"/>
          <w:szCs w:val="22"/>
        </w:rPr>
        <w:t>utwardzony</w:t>
      </w:r>
      <w:r w:rsidR="002E2D68">
        <w:rPr>
          <w:rFonts w:ascii="Arial Narrow" w:hAnsi="Arial Narrow"/>
          <w:sz w:val="22"/>
          <w:szCs w:val="22"/>
        </w:rPr>
        <w:t xml:space="preserve"> nawierzchnią z kostki brukowej betonowej</w:t>
      </w:r>
      <w:r w:rsidR="00072865">
        <w:rPr>
          <w:rFonts w:ascii="Arial Narrow" w:hAnsi="Arial Narrow"/>
          <w:sz w:val="22"/>
          <w:szCs w:val="22"/>
        </w:rPr>
        <w:t xml:space="preserve">. Na terenie inwestycji znajduje się istniejący podjazd do obiektów oczyszczalni – nawierzchnia gruntowa. </w:t>
      </w:r>
      <w:r w:rsidR="00BD472B" w:rsidRPr="002D17C1">
        <w:rPr>
          <w:rFonts w:ascii="Arial Narrow" w:hAnsi="Arial Narrow"/>
          <w:sz w:val="22"/>
          <w:szCs w:val="22"/>
        </w:rPr>
        <w:t>Inwestycja przewiduje</w:t>
      </w:r>
      <w:r w:rsidR="0072107F">
        <w:rPr>
          <w:rFonts w:ascii="Arial Narrow" w:hAnsi="Arial Narrow"/>
          <w:sz w:val="22"/>
          <w:szCs w:val="22"/>
        </w:rPr>
        <w:t xml:space="preserve"> </w:t>
      </w:r>
      <w:r w:rsidR="00436E28">
        <w:rPr>
          <w:rFonts w:ascii="Arial Narrow" w:hAnsi="Arial Narrow"/>
          <w:sz w:val="22"/>
          <w:szCs w:val="22"/>
        </w:rPr>
        <w:t>wykonanie</w:t>
      </w:r>
      <w:r w:rsidR="0072107F">
        <w:rPr>
          <w:rFonts w:ascii="Arial Narrow" w:hAnsi="Arial Narrow"/>
          <w:sz w:val="22"/>
          <w:szCs w:val="22"/>
        </w:rPr>
        <w:t xml:space="preserve"> fragmentu utwar</w:t>
      </w:r>
      <w:r w:rsidR="00BB1AE1">
        <w:rPr>
          <w:rFonts w:ascii="Arial Narrow" w:hAnsi="Arial Narrow"/>
          <w:sz w:val="22"/>
          <w:szCs w:val="22"/>
        </w:rPr>
        <w:t>d</w:t>
      </w:r>
      <w:r w:rsidR="0072107F">
        <w:rPr>
          <w:rFonts w:ascii="Arial Narrow" w:hAnsi="Arial Narrow"/>
          <w:sz w:val="22"/>
          <w:szCs w:val="22"/>
        </w:rPr>
        <w:t>zenia z kostki betonowej w miejscu planowane</w:t>
      </w:r>
      <w:r w:rsidR="00436E28">
        <w:rPr>
          <w:rFonts w:ascii="Arial Narrow" w:hAnsi="Arial Narrow"/>
          <w:sz w:val="22"/>
          <w:szCs w:val="22"/>
        </w:rPr>
        <w:t>j budowy budynku technicznego</w:t>
      </w:r>
      <w:r w:rsidR="0072107F">
        <w:rPr>
          <w:rFonts w:ascii="Arial Narrow" w:hAnsi="Arial Narrow"/>
          <w:sz w:val="22"/>
          <w:szCs w:val="22"/>
        </w:rPr>
        <w:t xml:space="preserve"> oraz</w:t>
      </w:r>
      <w:r w:rsidR="00BD472B" w:rsidRPr="002D17C1">
        <w:rPr>
          <w:rFonts w:ascii="Arial Narrow" w:hAnsi="Arial Narrow"/>
          <w:sz w:val="22"/>
          <w:szCs w:val="22"/>
        </w:rPr>
        <w:t xml:space="preserve"> </w:t>
      </w:r>
      <w:r w:rsidR="00436E28">
        <w:rPr>
          <w:rFonts w:ascii="Arial Narrow" w:hAnsi="Arial Narrow"/>
          <w:sz w:val="22"/>
          <w:szCs w:val="22"/>
        </w:rPr>
        <w:t>budowę projektowanych instalacji zewnętrznych.</w:t>
      </w:r>
    </w:p>
    <w:p w14:paraId="4713998D" w14:textId="7FBBCAE4" w:rsidR="00BB1AE1" w:rsidRPr="00545B16" w:rsidRDefault="00B2068C" w:rsidP="00C95557">
      <w:pPr>
        <w:spacing w:after="0"/>
        <w:rPr>
          <w:rFonts w:ascii="Arial Narrow" w:hAnsi="Arial Narrow" w:cs="Arial"/>
          <w:sz w:val="22"/>
          <w:szCs w:val="22"/>
        </w:rPr>
      </w:pPr>
      <w:r w:rsidRPr="00545B16">
        <w:rPr>
          <w:rFonts w:ascii="Arial Narrow" w:hAnsi="Arial Narrow" w:cs="Arial"/>
          <w:sz w:val="22"/>
          <w:szCs w:val="22"/>
        </w:rPr>
        <w:t xml:space="preserve">   </w:t>
      </w:r>
      <w:r w:rsidR="00C95557" w:rsidRPr="00545B16">
        <w:rPr>
          <w:rFonts w:ascii="Arial Narrow" w:hAnsi="Arial Narrow" w:cs="Arial"/>
          <w:sz w:val="22"/>
          <w:szCs w:val="22"/>
        </w:rPr>
        <w:t>Obsługa terenu oczyszczalni w zakresie zapewnienia dojazdu będzie odbywała się</w:t>
      </w:r>
      <w:r w:rsidR="008C2800" w:rsidRPr="00545B16">
        <w:rPr>
          <w:rFonts w:ascii="Arial Narrow" w:hAnsi="Arial Narrow" w:cs="Arial"/>
          <w:sz w:val="22"/>
          <w:szCs w:val="22"/>
        </w:rPr>
        <w:t xml:space="preserve"> </w:t>
      </w:r>
      <w:r w:rsidR="007760B1" w:rsidRPr="00545B16">
        <w:rPr>
          <w:rFonts w:ascii="Arial Narrow" w:hAnsi="Arial Narrow" w:cs="Arial"/>
          <w:sz w:val="22"/>
          <w:szCs w:val="22"/>
        </w:rPr>
        <w:t xml:space="preserve">na dotychczasowych zasadach - </w:t>
      </w:r>
      <w:r w:rsidR="0050561C" w:rsidRPr="00545B16">
        <w:rPr>
          <w:rFonts w:ascii="Arial Narrow" w:hAnsi="Arial Narrow" w:cs="Arial"/>
          <w:sz w:val="22"/>
          <w:szCs w:val="22"/>
        </w:rPr>
        <w:t xml:space="preserve">z </w:t>
      </w:r>
      <w:r w:rsidR="008C2800" w:rsidRPr="00545B16">
        <w:rPr>
          <w:rFonts w:ascii="Arial Narrow" w:hAnsi="Arial Narrow" w:cs="Arial"/>
          <w:sz w:val="22"/>
          <w:szCs w:val="22"/>
        </w:rPr>
        <w:t>istniejąc</w:t>
      </w:r>
      <w:r w:rsidR="0050561C" w:rsidRPr="00545B16">
        <w:rPr>
          <w:rFonts w:ascii="Arial Narrow" w:hAnsi="Arial Narrow" w:cs="Arial"/>
          <w:sz w:val="22"/>
          <w:szCs w:val="22"/>
        </w:rPr>
        <w:t>ego zjazdu</w:t>
      </w:r>
      <w:r w:rsidR="008C2800" w:rsidRPr="00545B16">
        <w:rPr>
          <w:rFonts w:ascii="Arial Narrow" w:hAnsi="Arial Narrow" w:cs="Arial"/>
          <w:sz w:val="22"/>
          <w:szCs w:val="22"/>
        </w:rPr>
        <w:t xml:space="preserve"> </w:t>
      </w:r>
      <w:r w:rsidR="00C95557" w:rsidRPr="00545B16">
        <w:rPr>
          <w:rFonts w:ascii="Arial Narrow" w:hAnsi="Arial Narrow" w:cs="Arial"/>
          <w:sz w:val="22"/>
          <w:szCs w:val="22"/>
        </w:rPr>
        <w:t xml:space="preserve">z drogi publicznej kat. </w:t>
      </w:r>
      <w:r w:rsidR="00C91156" w:rsidRPr="00545B16">
        <w:rPr>
          <w:rFonts w:ascii="Arial Narrow" w:hAnsi="Arial Narrow" w:cs="Arial"/>
          <w:sz w:val="22"/>
          <w:szCs w:val="22"/>
        </w:rPr>
        <w:t xml:space="preserve">gminnej </w:t>
      </w:r>
      <w:r w:rsidR="00C95557" w:rsidRPr="00545B16">
        <w:rPr>
          <w:rFonts w:ascii="Arial Narrow" w:hAnsi="Arial Narrow" w:cs="Arial"/>
          <w:sz w:val="22"/>
          <w:szCs w:val="22"/>
        </w:rPr>
        <w:t xml:space="preserve">dz. nr ewid. </w:t>
      </w:r>
      <w:r w:rsidR="00C91156" w:rsidRPr="00545B16">
        <w:rPr>
          <w:rFonts w:ascii="Arial Narrow" w:hAnsi="Arial Narrow" w:cs="Arial"/>
          <w:sz w:val="22"/>
          <w:szCs w:val="22"/>
        </w:rPr>
        <w:t xml:space="preserve">37/12, </w:t>
      </w:r>
      <w:r w:rsidR="00954282" w:rsidRPr="00545B16">
        <w:rPr>
          <w:rFonts w:ascii="Arial Narrow" w:hAnsi="Arial Narrow" w:cs="Arial"/>
          <w:sz w:val="22"/>
          <w:szCs w:val="22"/>
        </w:rPr>
        <w:t>przy której zlokalizowana jest oczyszczalnia na teren inwestycji</w:t>
      </w:r>
      <w:r w:rsidR="00C51512" w:rsidRPr="00545B16">
        <w:rPr>
          <w:rFonts w:ascii="Arial Narrow" w:hAnsi="Arial Narrow" w:cs="Arial"/>
          <w:sz w:val="22"/>
          <w:szCs w:val="22"/>
        </w:rPr>
        <w:t xml:space="preserve"> </w:t>
      </w:r>
      <w:r w:rsidR="00C95557" w:rsidRPr="00545B16">
        <w:rPr>
          <w:rFonts w:ascii="Arial Narrow" w:hAnsi="Arial Narrow" w:cs="Arial"/>
          <w:sz w:val="22"/>
          <w:szCs w:val="22"/>
        </w:rPr>
        <w:t>z wykorzystaniem istniejących utwardzeń na terenie inwestycji.</w:t>
      </w:r>
    </w:p>
    <w:p w14:paraId="0C902F8F" w14:textId="3B6E2807" w:rsidR="00257967" w:rsidRPr="009D25F4" w:rsidRDefault="00257967" w:rsidP="009D25F4">
      <w:pPr>
        <w:autoSpaceDE w:val="0"/>
        <w:autoSpaceDN w:val="0"/>
        <w:adjustRightInd w:val="0"/>
        <w:spacing w:before="120" w:after="0" w:line="240" w:lineRule="auto"/>
        <w:rPr>
          <w:rFonts w:ascii="Arial Narrow" w:hAnsi="Arial Narrow"/>
          <w:sz w:val="22"/>
          <w:szCs w:val="22"/>
        </w:rPr>
      </w:pPr>
    </w:p>
    <w:p w14:paraId="1C7172D1" w14:textId="0C2D98AF" w:rsidR="009D56CE" w:rsidRPr="009D56CE" w:rsidRDefault="00045DA9" w:rsidP="009D56CE">
      <w:pPr>
        <w:rPr>
          <w:rFonts w:ascii="Arial Narrow" w:hAnsi="Arial Narrow" w:cs="Arial"/>
          <w:b/>
          <w:sz w:val="22"/>
          <w:szCs w:val="22"/>
          <w:u w:val="single"/>
        </w:rPr>
      </w:pPr>
      <w:r w:rsidRPr="003854C7">
        <w:rPr>
          <w:rFonts w:ascii="Arial Narrow" w:hAnsi="Arial Narrow" w:cs="Arial"/>
          <w:b/>
          <w:sz w:val="22"/>
          <w:szCs w:val="22"/>
        </w:rPr>
        <w:t>4</w:t>
      </w:r>
      <w:r w:rsidR="00C32192" w:rsidRPr="003854C7">
        <w:rPr>
          <w:rFonts w:ascii="Arial Narrow" w:hAnsi="Arial Narrow" w:cs="Arial"/>
          <w:b/>
          <w:sz w:val="22"/>
          <w:szCs w:val="22"/>
        </w:rPr>
        <w:t>.0</w:t>
      </w:r>
      <w:r w:rsidRPr="003854C7">
        <w:rPr>
          <w:rFonts w:ascii="Arial Narrow" w:hAnsi="Arial Narrow" w:cs="Arial"/>
          <w:b/>
          <w:sz w:val="22"/>
          <w:szCs w:val="22"/>
        </w:rPr>
        <w:tab/>
      </w:r>
      <w:r w:rsidR="00C32192" w:rsidRPr="003854C7">
        <w:rPr>
          <w:rFonts w:ascii="Arial Narrow" w:hAnsi="Arial Narrow" w:cs="Arial"/>
          <w:b/>
          <w:sz w:val="22"/>
          <w:szCs w:val="22"/>
          <w:u w:val="single"/>
        </w:rPr>
        <w:t>Projektowane zagospodarowanie terenu</w:t>
      </w:r>
    </w:p>
    <w:p w14:paraId="6C4D1CA6" w14:textId="086B4EFB" w:rsidR="00F52526" w:rsidRPr="00B275B2" w:rsidRDefault="00F52526" w:rsidP="00F52526">
      <w:pPr>
        <w:pStyle w:val="NormalnyWeb"/>
        <w:ind w:firstLine="425"/>
        <w:rPr>
          <w:rFonts w:ascii="Arial Narrow" w:hAnsi="Arial Narrow"/>
          <w:sz w:val="22"/>
          <w:szCs w:val="22"/>
        </w:rPr>
      </w:pPr>
      <w:r w:rsidRPr="00B275B2">
        <w:rPr>
          <w:rFonts w:ascii="Arial Narrow" w:hAnsi="Arial Narrow"/>
          <w:sz w:val="22"/>
          <w:szCs w:val="22"/>
        </w:rPr>
        <w:t>Rozbudowa</w:t>
      </w:r>
      <w:r w:rsidR="000F7E39">
        <w:rPr>
          <w:rFonts w:ascii="Arial Narrow" w:hAnsi="Arial Narrow"/>
          <w:sz w:val="22"/>
          <w:szCs w:val="22"/>
        </w:rPr>
        <w:t xml:space="preserve"> </w:t>
      </w:r>
      <w:r w:rsidRPr="00B275B2">
        <w:rPr>
          <w:rFonts w:ascii="Arial Narrow" w:hAnsi="Arial Narrow"/>
          <w:sz w:val="22"/>
          <w:szCs w:val="22"/>
        </w:rPr>
        <w:t>istniejącej oczyszczalni ścieków obejmować będzie następujący zakres robót:</w:t>
      </w:r>
    </w:p>
    <w:p w14:paraId="793DA8EB" w14:textId="10ED3050" w:rsidR="00EF3414" w:rsidRDefault="00EF3414" w:rsidP="00EF3414">
      <w:pPr>
        <w:pStyle w:val="Tekstpodstawowy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</w:t>
      </w:r>
      <w:r w:rsidRPr="00B16266">
        <w:rPr>
          <w:rFonts w:ascii="Arial Narrow" w:hAnsi="Arial Narrow" w:cs="Times New Roman"/>
          <w:sz w:val="22"/>
          <w:szCs w:val="22"/>
        </w:rPr>
        <w:t xml:space="preserve"> </w:t>
      </w:r>
      <w:r w:rsidRPr="00B16266">
        <w:rPr>
          <w:rFonts w:ascii="Arial Narrow" w:hAnsi="Arial Narrow"/>
          <w:sz w:val="22"/>
          <w:szCs w:val="22"/>
        </w:rPr>
        <w:t>budow</w:t>
      </w:r>
      <w:r>
        <w:rPr>
          <w:rFonts w:ascii="Arial Narrow" w:hAnsi="Arial Narrow"/>
          <w:sz w:val="22"/>
          <w:szCs w:val="22"/>
        </w:rPr>
        <w:t xml:space="preserve">a </w:t>
      </w:r>
      <w:r w:rsidRPr="00B16266">
        <w:rPr>
          <w:rFonts w:ascii="Arial Narrow" w:hAnsi="Arial Narrow"/>
          <w:sz w:val="22"/>
          <w:szCs w:val="22"/>
        </w:rPr>
        <w:t xml:space="preserve">nowego budynku technicznego </w:t>
      </w:r>
      <w:bookmarkStart w:id="10" w:name="_Hlk171688553"/>
      <w:r w:rsidRPr="00B16266">
        <w:rPr>
          <w:rFonts w:ascii="Arial Narrow" w:hAnsi="Arial Narrow"/>
          <w:sz w:val="22"/>
          <w:szCs w:val="22"/>
        </w:rPr>
        <w:t>wraz z urządzeniami i instalacjami wewnętrznymi.</w:t>
      </w:r>
    </w:p>
    <w:bookmarkEnd w:id="10"/>
    <w:p w14:paraId="26F5A19A" w14:textId="082D7F1D" w:rsidR="00EB509A" w:rsidRDefault="00EB509A" w:rsidP="00EB509A">
      <w:pPr>
        <w:pStyle w:val="Tekstpodstawowy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montaż projektowanych </w:t>
      </w:r>
      <w:r w:rsidRPr="00B16266">
        <w:rPr>
          <w:rFonts w:ascii="Arial Narrow" w:hAnsi="Arial Narrow"/>
          <w:sz w:val="22"/>
          <w:szCs w:val="22"/>
        </w:rPr>
        <w:t>urządze</w:t>
      </w:r>
      <w:r>
        <w:rPr>
          <w:rFonts w:ascii="Arial Narrow" w:hAnsi="Arial Narrow"/>
          <w:sz w:val="22"/>
          <w:szCs w:val="22"/>
        </w:rPr>
        <w:t>ń</w:t>
      </w:r>
      <w:r w:rsidRPr="00B16266">
        <w:rPr>
          <w:rFonts w:ascii="Arial Narrow" w:hAnsi="Arial Narrow"/>
          <w:sz w:val="22"/>
          <w:szCs w:val="22"/>
        </w:rPr>
        <w:t xml:space="preserve"> </w:t>
      </w:r>
    </w:p>
    <w:p w14:paraId="2276D1C8" w14:textId="1259CFB2" w:rsidR="00EF3414" w:rsidRDefault="00EB509A" w:rsidP="003C2B67">
      <w:pPr>
        <w:pStyle w:val="Tekstpodstawowy"/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budowa i</w:t>
      </w:r>
      <w:r w:rsidRPr="00B16266">
        <w:rPr>
          <w:rFonts w:ascii="Arial Narrow" w:hAnsi="Arial Narrow"/>
          <w:sz w:val="22"/>
          <w:szCs w:val="22"/>
        </w:rPr>
        <w:t>nstalacj</w:t>
      </w:r>
      <w:r>
        <w:rPr>
          <w:rFonts w:ascii="Arial Narrow" w:hAnsi="Arial Narrow"/>
          <w:sz w:val="22"/>
          <w:szCs w:val="22"/>
        </w:rPr>
        <w:t xml:space="preserve">i </w:t>
      </w:r>
      <w:r w:rsidRPr="00B16266">
        <w:rPr>
          <w:rFonts w:ascii="Arial Narrow" w:hAnsi="Arial Narrow"/>
          <w:sz w:val="22"/>
          <w:szCs w:val="22"/>
        </w:rPr>
        <w:t>wewnętrzny</w:t>
      </w:r>
      <w:r>
        <w:rPr>
          <w:rFonts w:ascii="Arial Narrow" w:hAnsi="Arial Narrow"/>
          <w:sz w:val="22"/>
          <w:szCs w:val="22"/>
        </w:rPr>
        <w:t>ch i zewnętrznych.</w:t>
      </w:r>
    </w:p>
    <w:p w14:paraId="1A819AEF" w14:textId="1BA5B2B4" w:rsidR="00237E39" w:rsidRDefault="00237E39" w:rsidP="00237E39">
      <w:pPr>
        <w:pStyle w:val="Tekstpodstawowy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działce po zrealizowaniu inwestycji znajdować się będą następujące obiekty:</w:t>
      </w:r>
    </w:p>
    <w:p w14:paraId="380641C1" w14:textId="77777777" w:rsidR="00237E39" w:rsidRPr="00292AAD" w:rsidRDefault="00237E39" w:rsidP="00237E39">
      <w:pPr>
        <w:pStyle w:val="NormalnyWeb"/>
        <w:numPr>
          <w:ilvl w:val="0"/>
          <w:numId w:val="50"/>
        </w:numPr>
        <w:suppressAutoHyphens w:val="0"/>
        <w:spacing w:before="40" w:after="0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BUDYNEK OCZYSZCZALNI ŚCIEKÓW </w:t>
      </w:r>
      <w:r w:rsidRPr="00292AAD">
        <w:rPr>
          <w:rFonts w:ascii="Arial Narrow" w:hAnsi="Arial Narrow"/>
          <w:bCs/>
        </w:rPr>
        <w:t xml:space="preserve">powierzchnia zabudowy 223m2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6315626D" w14:textId="77777777" w:rsidR="00237E39" w:rsidRPr="00292AAD" w:rsidRDefault="00237E39" w:rsidP="00237E39">
      <w:pPr>
        <w:pStyle w:val="NormalnyWeb"/>
        <w:numPr>
          <w:ilvl w:val="0"/>
          <w:numId w:val="50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lastRenderedPageBreak/>
        <w:t xml:space="preserve">ZBIORNIK RETENCYJNY ŚCIEKÓW NR 1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V=30m3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466DDD38" w14:textId="77777777" w:rsidR="00237E39" w:rsidRPr="00292AAD" w:rsidRDefault="00237E39" w:rsidP="00237E39">
      <w:pPr>
        <w:pStyle w:val="NormalnyWeb"/>
        <w:numPr>
          <w:ilvl w:val="0"/>
          <w:numId w:val="50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ZBIORNIK RETENCYJNY ŚCIEKÓW NR 2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V=50m3 </w:t>
      </w:r>
      <w:r w:rsidRPr="00292AAD">
        <w:rPr>
          <w:rFonts w:ascii="Arial Narrow" w:hAnsi="Arial Narrow"/>
          <w:bCs/>
          <w:sz w:val="22"/>
          <w:szCs w:val="22"/>
        </w:rPr>
        <w:t>– istniejący bez zmian</w:t>
      </w:r>
    </w:p>
    <w:p w14:paraId="7FCC7D37" w14:textId="77777777" w:rsidR="00237E39" w:rsidRPr="00292AAD" w:rsidRDefault="00237E39" w:rsidP="00237E39">
      <w:pPr>
        <w:pStyle w:val="NormalnyWeb"/>
        <w:numPr>
          <w:ilvl w:val="0"/>
          <w:numId w:val="50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 xml:space="preserve">POMPOWNIA ŚCIEKÓW OCZYSZCZONYCH </w:t>
      </w:r>
      <w:r w:rsidRPr="00292AAD">
        <w:rPr>
          <w:rFonts w:ascii="Arial Narrow" w:hAnsi="Arial Narrow"/>
          <w:bCs/>
        </w:rPr>
        <w:t>zbiornik podziemny o poj.</w:t>
      </w:r>
      <w:r>
        <w:rPr>
          <w:rFonts w:ascii="Arial Narrow" w:hAnsi="Arial Narrow"/>
          <w:bCs/>
        </w:rPr>
        <w:t xml:space="preserve"> </w:t>
      </w:r>
      <w:r w:rsidRPr="00292AAD">
        <w:rPr>
          <w:rFonts w:ascii="Arial Narrow" w:hAnsi="Arial Narrow"/>
          <w:bCs/>
        </w:rPr>
        <w:t xml:space="preserve">V=32m3 </w:t>
      </w:r>
      <w:r w:rsidRPr="00292AAD">
        <w:rPr>
          <w:rFonts w:ascii="Arial Narrow" w:hAnsi="Arial Narrow"/>
          <w:bCs/>
          <w:sz w:val="22"/>
          <w:szCs w:val="22"/>
        </w:rPr>
        <w:t>– istniejąca bez zmian</w:t>
      </w:r>
    </w:p>
    <w:p w14:paraId="3EC5742A" w14:textId="1C5676A0" w:rsidR="00237E39" w:rsidRPr="0000180B" w:rsidRDefault="00237E39" w:rsidP="00237E39">
      <w:pPr>
        <w:pStyle w:val="NormalnyWeb"/>
        <w:numPr>
          <w:ilvl w:val="0"/>
          <w:numId w:val="50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Cs/>
          <w:sz w:val="22"/>
          <w:szCs w:val="22"/>
        </w:rPr>
      </w:pPr>
      <w:r w:rsidRPr="00292AAD">
        <w:rPr>
          <w:rFonts w:ascii="Arial Narrow" w:hAnsi="Arial Narrow"/>
          <w:bCs/>
          <w:sz w:val="22"/>
          <w:szCs w:val="22"/>
        </w:rPr>
        <w:t>BUDYNEK TECHNICZNY – projektowany nowy</w:t>
      </w:r>
    </w:p>
    <w:p w14:paraId="7B3A58A8" w14:textId="3E845AB3" w:rsidR="005252EC" w:rsidRPr="00E853DD" w:rsidRDefault="00F52526" w:rsidP="00E853DD">
      <w:pPr>
        <w:pStyle w:val="NormalnyWeb"/>
        <w:spacing w:before="60"/>
        <w:ind w:firstLine="420"/>
        <w:rPr>
          <w:rFonts w:ascii="Arial Narrow" w:hAnsi="Arial Narrow"/>
          <w:spacing w:val="-4"/>
          <w:sz w:val="22"/>
          <w:szCs w:val="22"/>
        </w:rPr>
      </w:pPr>
      <w:r w:rsidRPr="00B275B2">
        <w:rPr>
          <w:rFonts w:ascii="Arial Narrow" w:hAnsi="Arial Narrow"/>
          <w:spacing w:val="-4"/>
          <w:sz w:val="22"/>
          <w:szCs w:val="22"/>
        </w:rPr>
        <w:t xml:space="preserve">Teren lokalizacji projektowanej rozbudowy oczyszczalni ścieków w </w:t>
      </w:r>
      <w:r w:rsidR="003C2B67">
        <w:rPr>
          <w:rFonts w:ascii="Arial Narrow" w:hAnsi="Arial Narrow"/>
          <w:spacing w:val="-4"/>
          <w:sz w:val="22"/>
          <w:szCs w:val="22"/>
        </w:rPr>
        <w:t>Dziekanowicach</w:t>
      </w:r>
      <w:r w:rsidRPr="00B275B2">
        <w:rPr>
          <w:rFonts w:ascii="Arial Narrow" w:hAnsi="Arial Narrow"/>
          <w:spacing w:val="-4"/>
          <w:sz w:val="22"/>
          <w:szCs w:val="22"/>
        </w:rPr>
        <w:t xml:space="preserve"> jest objęty miejscowym planem zagospodarowania przestrzennego.</w:t>
      </w:r>
      <w:r w:rsidR="00363251">
        <w:rPr>
          <w:rFonts w:ascii="Arial Narrow" w:hAnsi="Arial Narrow"/>
          <w:spacing w:val="-4"/>
          <w:sz w:val="22"/>
          <w:szCs w:val="22"/>
        </w:rPr>
        <w:t xml:space="preserve"> Teren inwestycji znajduje się na obszarze oz</w:t>
      </w:r>
      <w:r w:rsidR="00227266">
        <w:rPr>
          <w:rFonts w:ascii="Arial Narrow" w:hAnsi="Arial Narrow"/>
          <w:spacing w:val="-4"/>
          <w:sz w:val="22"/>
          <w:szCs w:val="22"/>
        </w:rPr>
        <w:t>na</w:t>
      </w:r>
      <w:r w:rsidR="00363251">
        <w:rPr>
          <w:rFonts w:ascii="Arial Narrow" w:hAnsi="Arial Narrow"/>
          <w:spacing w:val="-4"/>
          <w:sz w:val="22"/>
          <w:szCs w:val="22"/>
        </w:rPr>
        <w:t xml:space="preserve">czonym w miejscowym planie zagospodarowania przestrzennego </w:t>
      </w:r>
      <w:r w:rsidR="00363251" w:rsidRPr="00A770B2">
        <w:rPr>
          <w:rFonts w:ascii="Arial Narrow" w:hAnsi="Arial Narrow"/>
          <w:spacing w:val="-4"/>
          <w:sz w:val="22"/>
          <w:szCs w:val="22"/>
        </w:rPr>
        <w:t>symbol</w:t>
      </w:r>
      <w:r w:rsidR="003C2B67">
        <w:rPr>
          <w:rFonts w:ascii="Arial Narrow" w:hAnsi="Arial Narrow"/>
          <w:spacing w:val="-4"/>
          <w:sz w:val="22"/>
          <w:szCs w:val="22"/>
        </w:rPr>
        <w:t>em</w:t>
      </w:r>
      <w:r w:rsidR="00363251" w:rsidRPr="00A770B2">
        <w:rPr>
          <w:rFonts w:ascii="Arial Narrow" w:hAnsi="Arial Narrow"/>
          <w:spacing w:val="-4"/>
          <w:sz w:val="22"/>
          <w:szCs w:val="22"/>
        </w:rPr>
        <w:t xml:space="preserve"> : </w:t>
      </w:r>
      <w:r w:rsidR="003C2B67">
        <w:rPr>
          <w:rFonts w:ascii="Arial Narrow" w:hAnsi="Arial Narrow"/>
          <w:spacing w:val="-4"/>
          <w:sz w:val="22"/>
          <w:szCs w:val="22"/>
        </w:rPr>
        <w:t>IO</w:t>
      </w:r>
      <w:r w:rsidR="00A770B2" w:rsidRPr="00A770B2">
        <w:rPr>
          <w:rFonts w:ascii="Arial Narrow" w:hAnsi="Arial Narrow"/>
          <w:spacing w:val="-4"/>
          <w:sz w:val="22"/>
          <w:szCs w:val="22"/>
        </w:rPr>
        <w:t xml:space="preserve"> – tereny oczyszczalni ścieków</w:t>
      </w:r>
      <w:r w:rsidR="000A5960">
        <w:rPr>
          <w:rFonts w:ascii="Arial Narrow" w:hAnsi="Arial Narrow"/>
          <w:spacing w:val="-4"/>
          <w:sz w:val="22"/>
          <w:szCs w:val="22"/>
        </w:rPr>
        <w:t xml:space="preserve"> typu BIOVAC</w:t>
      </w:r>
      <w:r w:rsidR="003C2B67">
        <w:rPr>
          <w:rFonts w:ascii="Arial Narrow" w:hAnsi="Arial Narrow"/>
          <w:spacing w:val="-4"/>
          <w:sz w:val="22"/>
          <w:szCs w:val="22"/>
        </w:rPr>
        <w:t>.</w:t>
      </w:r>
    </w:p>
    <w:p w14:paraId="7D9359BB" w14:textId="1EC7544F" w:rsidR="00387B16" w:rsidRPr="00AC2028" w:rsidRDefault="0096396B" w:rsidP="00387B16">
      <w:pPr>
        <w:pStyle w:val="Tekstpodstawowy"/>
        <w:widowControl w:val="0"/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387B16">
        <w:rPr>
          <w:rFonts w:ascii="Arial Narrow" w:hAnsi="Arial Narrow" w:cs="Arial"/>
          <w:sz w:val="22"/>
          <w:szCs w:val="22"/>
        </w:rPr>
        <w:t xml:space="preserve"> </w:t>
      </w:r>
      <w:r w:rsidR="00444A64">
        <w:rPr>
          <w:rFonts w:ascii="Arial Narrow" w:hAnsi="Arial Narrow" w:cs="Arial"/>
          <w:sz w:val="22"/>
          <w:szCs w:val="22"/>
        </w:rPr>
        <w:t>Warunki zabudowy i zagospod</w:t>
      </w:r>
      <w:r w:rsidR="0061618D">
        <w:rPr>
          <w:rFonts w:ascii="Arial Narrow" w:hAnsi="Arial Narrow" w:cs="Arial"/>
          <w:sz w:val="22"/>
          <w:szCs w:val="22"/>
        </w:rPr>
        <w:t xml:space="preserve">arowania dla terenu inwestycji </w:t>
      </w:r>
      <w:r w:rsidR="00AC5C20">
        <w:rPr>
          <w:rFonts w:ascii="Arial Narrow" w:hAnsi="Arial Narrow" w:cs="Arial"/>
          <w:sz w:val="22"/>
          <w:szCs w:val="22"/>
        </w:rPr>
        <w:t>zostały określone</w:t>
      </w:r>
      <w:r w:rsidR="00444A64">
        <w:rPr>
          <w:rFonts w:ascii="Arial Narrow" w:hAnsi="Arial Narrow" w:cs="Arial"/>
          <w:sz w:val="22"/>
          <w:szCs w:val="22"/>
        </w:rPr>
        <w:t xml:space="preserve"> w</w:t>
      </w:r>
      <w:r w:rsidR="00E853DD">
        <w:rPr>
          <w:rFonts w:ascii="Arial Narrow" w:hAnsi="Arial Narrow" w:cs="Arial"/>
          <w:sz w:val="22"/>
          <w:szCs w:val="22"/>
        </w:rPr>
        <w:t xml:space="preserve"> miejscowym planie zagospodarowania przestrzennego.</w:t>
      </w:r>
    </w:p>
    <w:p w14:paraId="752F62B3" w14:textId="7E04B8F9" w:rsidR="00FF6123" w:rsidRPr="005252EC" w:rsidRDefault="005252EC" w:rsidP="005252EC">
      <w:pPr>
        <w:spacing w:after="120"/>
        <w:jc w:val="left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</w:t>
      </w:r>
      <w:r w:rsidR="00350267">
        <w:rPr>
          <w:rFonts w:ascii="Arial Narrow" w:hAnsi="Arial Narrow"/>
          <w:color w:val="000000"/>
          <w:sz w:val="22"/>
          <w:szCs w:val="22"/>
        </w:rPr>
        <w:t>Zakres robót w ramach</w:t>
      </w:r>
      <w:r w:rsidR="00CF00A6" w:rsidRPr="00CF00A6">
        <w:rPr>
          <w:rFonts w:ascii="Arial Narrow" w:hAnsi="Arial Narrow"/>
          <w:color w:val="000000"/>
          <w:sz w:val="22"/>
          <w:szCs w:val="22"/>
        </w:rPr>
        <w:t xml:space="preserve"> </w:t>
      </w:r>
      <w:r w:rsidR="003C2B67">
        <w:rPr>
          <w:rFonts w:ascii="Arial Narrow" w:hAnsi="Arial Narrow"/>
          <w:color w:val="000000"/>
          <w:sz w:val="22"/>
          <w:szCs w:val="22"/>
        </w:rPr>
        <w:t xml:space="preserve">inwestycji rozbudowy </w:t>
      </w:r>
      <w:r w:rsidR="00014F83">
        <w:rPr>
          <w:rFonts w:ascii="Arial Narrow" w:hAnsi="Arial Narrow"/>
          <w:color w:val="000000"/>
          <w:sz w:val="22"/>
          <w:szCs w:val="22"/>
        </w:rPr>
        <w:t xml:space="preserve">oczyszczalni ścieków w miejscowości </w:t>
      </w:r>
      <w:r w:rsidR="003C2B67">
        <w:rPr>
          <w:rFonts w:ascii="Arial Narrow" w:hAnsi="Arial Narrow"/>
          <w:color w:val="000000"/>
          <w:sz w:val="22"/>
          <w:szCs w:val="22"/>
        </w:rPr>
        <w:t>Dziekanowice</w:t>
      </w:r>
      <w:r w:rsidR="00350267">
        <w:rPr>
          <w:rFonts w:ascii="Arial Narrow" w:hAnsi="Arial Narrow"/>
          <w:color w:val="000000"/>
          <w:sz w:val="22"/>
          <w:szCs w:val="22"/>
        </w:rPr>
        <w:t xml:space="preserve"> </w:t>
      </w:r>
      <w:r w:rsidR="00014F83">
        <w:rPr>
          <w:rFonts w:ascii="Arial Narrow" w:hAnsi="Arial Narrow"/>
          <w:color w:val="000000"/>
          <w:sz w:val="22"/>
          <w:szCs w:val="22"/>
        </w:rPr>
        <w:t xml:space="preserve">realizowany będzie </w:t>
      </w:r>
      <w:r w:rsidR="00E853DD">
        <w:rPr>
          <w:rFonts w:ascii="Arial Narrow" w:hAnsi="Arial Narrow"/>
          <w:color w:val="000000"/>
          <w:sz w:val="22"/>
          <w:szCs w:val="22"/>
        </w:rPr>
        <w:t>na działce własnej Inwestora.</w:t>
      </w:r>
    </w:p>
    <w:p w14:paraId="232BE000" w14:textId="2C48770F" w:rsidR="002C3854" w:rsidRPr="00E10142" w:rsidRDefault="00FF6123" w:rsidP="002C385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E10142">
        <w:rPr>
          <w:rFonts w:ascii="Arial Narrow" w:hAnsi="Arial Narrow"/>
          <w:sz w:val="22"/>
          <w:szCs w:val="22"/>
        </w:rPr>
        <w:t xml:space="preserve">    </w:t>
      </w:r>
      <w:r w:rsidR="005252EC" w:rsidRPr="00E10142">
        <w:rPr>
          <w:rFonts w:ascii="Arial Narrow" w:hAnsi="Arial Narrow"/>
          <w:sz w:val="22"/>
          <w:szCs w:val="22"/>
        </w:rPr>
        <w:t xml:space="preserve">  </w:t>
      </w:r>
      <w:r w:rsidR="00663AFA" w:rsidRPr="00E10142">
        <w:rPr>
          <w:rFonts w:ascii="Arial Narrow" w:hAnsi="Arial Narrow"/>
          <w:sz w:val="22"/>
          <w:szCs w:val="22"/>
        </w:rPr>
        <w:t xml:space="preserve">Teren inwestycji graniczy </w:t>
      </w:r>
      <w:r w:rsidR="002C3854" w:rsidRPr="00E10142">
        <w:rPr>
          <w:rFonts w:ascii="Arial Narrow" w:hAnsi="Arial Narrow"/>
          <w:sz w:val="22"/>
          <w:szCs w:val="22"/>
        </w:rPr>
        <w:t>od północy</w:t>
      </w:r>
      <w:r w:rsidR="00BB0FD3">
        <w:rPr>
          <w:rFonts w:ascii="Arial Narrow" w:hAnsi="Arial Narrow"/>
          <w:sz w:val="22"/>
          <w:szCs w:val="22"/>
        </w:rPr>
        <w:t xml:space="preserve"> z działkami nr ewid. 37/12 i 37/14</w:t>
      </w:r>
      <w:r w:rsidR="00E10142" w:rsidRPr="00E10142">
        <w:rPr>
          <w:rFonts w:ascii="Arial Narrow" w:hAnsi="Arial Narrow"/>
          <w:sz w:val="22"/>
          <w:szCs w:val="22"/>
        </w:rPr>
        <w:t>,</w:t>
      </w:r>
      <w:r w:rsidR="00BB0FD3">
        <w:rPr>
          <w:rFonts w:ascii="Arial Narrow" w:hAnsi="Arial Narrow"/>
          <w:sz w:val="22"/>
          <w:szCs w:val="22"/>
        </w:rPr>
        <w:t xml:space="preserve"> od wschodu i południa  z działką nr ewid.</w:t>
      </w:r>
      <w:r w:rsidR="00E10142" w:rsidRPr="00E10142">
        <w:rPr>
          <w:rFonts w:ascii="Arial Narrow" w:hAnsi="Arial Narrow"/>
          <w:sz w:val="22"/>
          <w:szCs w:val="22"/>
        </w:rPr>
        <w:t xml:space="preserve"> </w:t>
      </w:r>
      <w:r w:rsidR="00BB0FD3">
        <w:rPr>
          <w:rFonts w:ascii="Arial Narrow" w:hAnsi="Arial Narrow"/>
          <w:sz w:val="22"/>
          <w:szCs w:val="22"/>
        </w:rPr>
        <w:t xml:space="preserve">37/14 </w:t>
      </w:r>
      <w:r w:rsidR="00E10142" w:rsidRPr="00E10142">
        <w:rPr>
          <w:rFonts w:ascii="Arial Narrow" w:hAnsi="Arial Narrow"/>
          <w:sz w:val="22"/>
          <w:szCs w:val="22"/>
        </w:rPr>
        <w:t xml:space="preserve"> i </w:t>
      </w:r>
      <w:r w:rsidR="00BB0FD3">
        <w:rPr>
          <w:rFonts w:ascii="Arial Narrow" w:hAnsi="Arial Narrow"/>
          <w:sz w:val="22"/>
          <w:szCs w:val="22"/>
        </w:rPr>
        <w:t xml:space="preserve">od </w:t>
      </w:r>
      <w:r w:rsidR="0003459C">
        <w:rPr>
          <w:rFonts w:ascii="Arial Narrow" w:hAnsi="Arial Narrow"/>
          <w:sz w:val="22"/>
          <w:szCs w:val="22"/>
        </w:rPr>
        <w:t>za</w:t>
      </w:r>
      <w:r w:rsidR="00E10142" w:rsidRPr="00E10142">
        <w:rPr>
          <w:rFonts w:ascii="Arial Narrow" w:hAnsi="Arial Narrow"/>
          <w:sz w:val="22"/>
          <w:szCs w:val="22"/>
        </w:rPr>
        <w:t>chodu</w:t>
      </w:r>
      <w:r w:rsidR="00C3048E" w:rsidRPr="00E10142">
        <w:rPr>
          <w:rFonts w:ascii="Arial Narrow" w:hAnsi="Arial Narrow"/>
          <w:sz w:val="22"/>
          <w:szCs w:val="22"/>
        </w:rPr>
        <w:t xml:space="preserve"> z </w:t>
      </w:r>
      <w:r w:rsidR="0003459C">
        <w:rPr>
          <w:rFonts w:ascii="Arial Narrow" w:hAnsi="Arial Narrow"/>
          <w:sz w:val="22"/>
          <w:szCs w:val="22"/>
        </w:rPr>
        <w:t xml:space="preserve">działką </w:t>
      </w:r>
      <w:r w:rsidR="00C3048E" w:rsidRPr="00E10142">
        <w:rPr>
          <w:rFonts w:ascii="Arial Narrow" w:hAnsi="Arial Narrow"/>
          <w:sz w:val="22"/>
          <w:szCs w:val="22"/>
        </w:rPr>
        <w:t xml:space="preserve"> nr ewid. </w:t>
      </w:r>
      <w:r w:rsidR="0003459C">
        <w:rPr>
          <w:rFonts w:ascii="Arial Narrow" w:hAnsi="Arial Narrow"/>
          <w:sz w:val="22"/>
          <w:szCs w:val="22"/>
        </w:rPr>
        <w:t>185.</w:t>
      </w:r>
    </w:p>
    <w:p w14:paraId="733DBFB2" w14:textId="77777777" w:rsidR="002C3854" w:rsidRDefault="002C3854" w:rsidP="002C385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2"/>
          <w:szCs w:val="22"/>
        </w:rPr>
      </w:pPr>
    </w:p>
    <w:p w14:paraId="72AF0DB5" w14:textId="36A758F0" w:rsidR="00EF7B48" w:rsidRPr="00073FFC" w:rsidRDefault="0064049A" w:rsidP="00EF7B4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</w:t>
      </w:r>
      <w:r w:rsidR="00EF7B48" w:rsidRPr="00073FFC">
        <w:rPr>
          <w:rFonts w:ascii="Arial Narrow" w:hAnsi="Arial Narrow"/>
          <w:sz w:val="22"/>
          <w:szCs w:val="22"/>
        </w:rPr>
        <w:t>Najbl</w:t>
      </w:r>
      <w:r w:rsidR="00EF7B48" w:rsidRPr="00C51766">
        <w:rPr>
          <w:rFonts w:ascii="Arial Narrow" w:hAnsi="Arial Narrow"/>
          <w:sz w:val="22"/>
          <w:szCs w:val="22"/>
        </w:rPr>
        <w:t xml:space="preserve">iższa zabudowa mieszkaniowa </w:t>
      </w:r>
      <w:r w:rsidR="00EF7B48" w:rsidRPr="00F42709">
        <w:rPr>
          <w:rFonts w:ascii="Arial Narrow" w:hAnsi="Arial Narrow"/>
          <w:sz w:val="22"/>
          <w:szCs w:val="22"/>
        </w:rPr>
        <w:t xml:space="preserve">znajduje się w odległości </w:t>
      </w:r>
      <w:r w:rsidR="00FB449D">
        <w:rPr>
          <w:rFonts w:ascii="Arial Narrow" w:hAnsi="Arial Narrow"/>
          <w:sz w:val="22"/>
          <w:szCs w:val="22"/>
        </w:rPr>
        <w:t>11</w:t>
      </w:r>
      <w:r w:rsidR="00B61B8C">
        <w:rPr>
          <w:rFonts w:ascii="Arial Narrow" w:hAnsi="Arial Narrow"/>
          <w:sz w:val="22"/>
          <w:szCs w:val="22"/>
        </w:rPr>
        <w:t>7</w:t>
      </w:r>
      <w:r w:rsidR="00EF7B48" w:rsidRPr="00F42709">
        <w:rPr>
          <w:rFonts w:ascii="Arial Narrow" w:hAnsi="Arial Narrow"/>
          <w:sz w:val="22"/>
          <w:szCs w:val="22"/>
        </w:rPr>
        <w:t xml:space="preserve">m w kierunku </w:t>
      </w:r>
      <w:r w:rsidR="00FB449D">
        <w:rPr>
          <w:rFonts w:ascii="Arial Narrow" w:hAnsi="Arial Narrow"/>
          <w:sz w:val="22"/>
          <w:szCs w:val="22"/>
        </w:rPr>
        <w:t>ws</w:t>
      </w:r>
      <w:r w:rsidR="00C51766" w:rsidRPr="00F42709">
        <w:rPr>
          <w:rFonts w:ascii="Arial Narrow" w:hAnsi="Arial Narrow"/>
          <w:sz w:val="22"/>
          <w:szCs w:val="22"/>
        </w:rPr>
        <w:t>chodnim</w:t>
      </w:r>
      <w:r w:rsidR="00EF7B48" w:rsidRPr="00F42709">
        <w:rPr>
          <w:rFonts w:ascii="Arial Narrow" w:hAnsi="Arial Narrow"/>
          <w:sz w:val="22"/>
          <w:szCs w:val="22"/>
        </w:rPr>
        <w:t xml:space="preserve"> od oczyszczalni ścieków. </w:t>
      </w:r>
    </w:p>
    <w:p w14:paraId="181E2E95" w14:textId="77777777" w:rsidR="002445E5" w:rsidRDefault="002445E5" w:rsidP="005D0371">
      <w:pPr>
        <w:rPr>
          <w:rFonts w:ascii="Arial Narrow" w:hAnsi="Arial Narrow" w:cs="Arial Narrow"/>
          <w:color w:val="FF0000"/>
          <w:sz w:val="22"/>
          <w:szCs w:val="22"/>
        </w:rPr>
      </w:pPr>
    </w:p>
    <w:p w14:paraId="7A366DF8" w14:textId="1569D507" w:rsidR="007013E5" w:rsidRPr="00527D9F" w:rsidRDefault="00C32192" w:rsidP="005D0371">
      <w:pPr>
        <w:rPr>
          <w:rFonts w:ascii="Arial Narrow" w:hAnsi="Arial Narrow" w:cs="Arial"/>
          <w:sz w:val="22"/>
          <w:szCs w:val="22"/>
          <w:u w:val="single"/>
        </w:rPr>
      </w:pPr>
      <w:r w:rsidRPr="00527D9F">
        <w:rPr>
          <w:rFonts w:ascii="Arial Narrow" w:hAnsi="Arial Narrow" w:cs="Arial"/>
          <w:sz w:val="22"/>
          <w:szCs w:val="22"/>
          <w:u w:val="single"/>
        </w:rPr>
        <w:t>Obsługa w zakresie infrastruktury technicznej i komunikacji</w:t>
      </w:r>
      <w:r w:rsidR="005C5FAD" w:rsidRPr="00527D9F">
        <w:rPr>
          <w:rFonts w:ascii="Arial Narrow" w:hAnsi="Arial Narrow" w:cs="Arial"/>
          <w:sz w:val="22"/>
          <w:szCs w:val="22"/>
          <w:u w:val="single"/>
        </w:rPr>
        <w:t>:</w:t>
      </w:r>
      <w:r w:rsidR="005D0371" w:rsidRPr="00527D9F">
        <w:rPr>
          <w:rFonts w:ascii="Arial Narrow" w:hAnsi="Arial Narrow" w:cs="Arial"/>
          <w:sz w:val="22"/>
          <w:szCs w:val="22"/>
          <w:u w:val="single"/>
        </w:rPr>
        <w:t xml:space="preserve"> </w:t>
      </w:r>
    </w:p>
    <w:p w14:paraId="6031DE48" w14:textId="77777777" w:rsidR="004B0627" w:rsidRDefault="00926855" w:rsidP="004B0627">
      <w:pPr>
        <w:spacing w:after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124A6">
        <w:rPr>
          <w:rFonts w:ascii="Arial Narrow" w:hAnsi="Arial Narrow" w:cs="Arial"/>
          <w:sz w:val="22"/>
          <w:szCs w:val="22"/>
        </w:rPr>
        <w:t>Obsługa terenu oczyszczalni w zakresie zapewnienia dojazdu będzie odbywała się z istniejącego zjazdu z</w:t>
      </w:r>
      <w:r w:rsidR="0000180B">
        <w:rPr>
          <w:rFonts w:ascii="Arial Narrow" w:hAnsi="Arial Narrow" w:cs="Arial"/>
          <w:sz w:val="22"/>
          <w:szCs w:val="22"/>
        </w:rPr>
        <w:t xml:space="preserve"> działki </w:t>
      </w:r>
      <w:r w:rsidR="00F3202F">
        <w:rPr>
          <w:rFonts w:ascii="Arial Narrow" w:hAnsi="Arial Narrow" w:cs="Arial"/>
          <w:sz w:val="22"/>
          <w:szCs w:val="22"/>
        </w:rPr>
        <w:t xml:space="preserve">drogowej </w:t>
      </w:r>
      <w:r w:rsidR="0000180B">
        <w:rPr>
          <w:rFonts w:ascii="Arial Narrow" w:hAnsi="Arial Narrow" w:cs="Arial"/>
          <w:sz w:val="22"/>
          <w:szCs w:val="22"/>
        </w:rPr>
        <w:t>nr ewid.</w:t>
      </w:r>
      <w:r w:rsidR="00F3202F">
        <w:rPr>
          <w:rFonts w:ascii="Arial Narrow" w:hAnsi="Arial Narrow" w:cs="Arial"/>
          <w:sz w:val="22"/>
          <w:szCs w:val="22"/>
        </w:rPr>
        <w:t xml:space="preserve"> 37/12</w:t>
      </w:r>
      <w:r w:rsidRPr="00E124A6">
        <w:rPr>
          <w:rFonts w:ascii="Arial Narrow" w:hAnsi="Arial Narrow" w:cs="Arial"/>
          <w:sz w:val="22"/>
          <w:szCs w:val="22"/>
        </w:rPr>
        <w:t xml:space="preserve">, przy której zlokalizowana jest </w:t>
      </w:r>
      <w:r w:rsidRPr="00930698">
        <w:rPr>
          <w:rFonts w:ascii="Arial Narrow" w:hAnsi="Arial Narrow" w:cs="Arial"/>
          <w:sz w:val="22"/>
          <w:szCs w:val="22"/>
        </w:rPr>
        <w:t>oczyszczalnia</w:t>
      </w:r>
      <w:r w:rsidR="002445E5">
        <w:rPr>
          <w:rFonts w:ascii="Arial Narrow" w:hAnsi="Arial Narrow" w:cs="Arial"/>
          <w:sz w:val="22"/>
          <w:szCs w:val="22"/>
        </w:rPr>
        <w:t xml:space="preserve"> na dotychczasowych zasadach</w:t>
      </w:r>
      <w:r w:rsidRPr="00930698">
        <w:rPr>
          <w:rFonts w:ascii="Arial Narrow" w:hAnsi="Arial Narrow" w:cs="Arial"/>
          <w:sz w:val="22"/>
          <w:szCs w:val="22"/>
        </w:rPr>
        <w:t>.</w:t>
      </w:r>
      <w:r w:rsidR="00F42709" w:rsidRPr="00930698">
        <w:rPr>
          <w:rFonts w:ascii="Arial Narrow" w:hAnsi="Arial Narrow" w:cs="Arial"/>
          <w:sz w:val="22"/>
          <w:szCs w:val="22"/>
        </w:rPr>
        <w:t xml:space="preserve">  </w:t>
      </w:r>
      <w:r w:rsidR="00F42709">
        <w:rPr>
          <w:rFonts w:ascii="Arial Narrow" w:hAnsi="Arial Narrow" w:cs="Arial"/>
          <w:sz w:val="22"/>
          <w:szCs w:val="22"/>
        </w:rPr>
        <w:t xml:space="preserve">Obsługa terenu oczyszczalni w zakresie zapewnienia dojazdu </w:t>
      </w:r>
      <w:r w:rsidR="00F42709" w:rsidRPr="0089386D">
        <w:rPr>
          <w:rFonts w:ascii="Arial Narrow" w:hAnsi="Arial Narrow" w:cs="Arial"/>
          <w:sz w:val="22"/>
          <w:szCs w:val="22"/>
        </w:rPr>
        <w:t>z wykorzystaniem istniejących utwardzeń na terenie inwestycji</w:t>
      </w:r>
      <w:r w:rsidR="004B0627">
        <w:rPr>
          <w:rFonts w:ascii="Arial Narrow" w:hAnsi="Arial Narrow" w:cs="Arial"/>
          <w:sz w:val="22"/>
          <w:szCs w:val="22"/>
        </w:rPr>
        <w:t xml:space="preserve"> - k</w:t>
      </w:r>
      <w:r w:rsidR="00175E1A">
        <w:rPr>
          <w:rFonts w:ascii="Arial Narrow" w:hAnsi="Arial Narrow" w:cs="Arial"/>
          <w:sz w:val="22"/>
          <w:szCs w:val="22"/>
        </w:rPr>
        <w:t>omunikacja na terenie inwestycji będzie odbywała się</w:t>
      </w:r>
      <w:r w:rsidR="005C7834">
        <w:rPr>
          <w:rFonts w:ascii="Arial Narrow" w:hAnsi="Arial Narrow" w:cs="Arial"/>
          <w:sz w:val="22"/>
          <w:szCs w:val="22"/>
        </w:rPr>
        <w:t xml:space="preserve"> poprzez istniejący układ komunikacyjny</w:t>
      </w:r>
      <w:r w:rsidR="00130561">
        <w:rPr>
          <w:rFonts w:ascii="Arial Narrow" w:hAnsi="Arial Narrow" w:cs="Arial"/>
          <w:sz w:val="22"/>
          <w:szCs w:val="22"/>
        </w:rPr>
        <w:t xml:space="preserve"> </w:t>
      </w:r>
      <w:r w:rsidR="009F1D4B">
        <w:rPr>
          <w:rFonts w:ascii="Arial Narrow" w:hAnsi="Arial Narrow" w:cs="Arial"/>
          <w:sz w:val="22"/>
          <w:szCs w:val="22"/>
        </w:rPr>
        <w:t>z wykorzystaniem istniejącyc</w:t>
      </w:r>
      <w:r w:rsidR="004B0627">
        <w:rPr>
          <w:rFonts w:ascii="Arial Narrow" w:hAnsi="Arial Narrow" w:cs="Arial"/>
          <w:sz w:val="22"/>
          <w:szCs w:val="22"/>
        </w:rPr>
        <w:t>h</w:t>
      </w:r>
      <w:r w:rsidR="009F1D4B">
        <w:rPr>
          <w:rFonts w:ascii="Arial Narrow" w:hAnsi="Arial Narrow" w:cs="Arial"/>
          <w:sz w:val="22"/>
          <w:szCs w:val="22"/>
        </w:rPr>
        <w:t xml:space="preserve"> utwardzeń</w:t>
      </w:r>
      <w:r w:rsidR="004B0627">
        <w:rPr>
          <w:rFonts w:ascii="Arial Narrow" w:hAnsi="Arial Narrow" w:cs="Arial"/>
          <w:sz w:val="22"/>
          <w:szCs w:val="22"/>
        </w:rPr>
        <w:t>.</w:t>
      </w:r>
    </w:p>
    <w:p w14:paraId="26D328A1" w14:textId="7161FD21" w:rsidR="006A3281" w:rsidRPr="007F6DFE" w:rsidRDefault="004B0627" w:rsidP="004B0627">
      <w:pPr>
        <w:spacing w:after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EE6619">
        <w:rPr>
          <w:rFonts w:ascii="Arial Narrow" w:hAnsi="Arial Narrow" w:cs="Arial"/>
          <w:sz w:val="22"/>
          <w:szCs w:val="22"/>
        </w:rPr>
        <w:t xml:space="preserve">Inwestycja zakłada </w:t>
      </w:r>
      <w:r>
        <w:rPr>
          <w:rFonts w:ascii="Arial Narrow" w:hAnsi="Arial Narrow" w:cs="Arial"/>
          <w:sz w:val="22"/>
          <w:szCs w:val="22"/>
        </w:rPr>
        <w:t xml:space="preserve">budowę </w:t>
      </w:r>
      <w:r w:rsidR="00EE6619">
        <w:rPr>
          <w:rFonts w:ascii="Arial Narrow" w:hAnsi="Arial Narrow" w:cs="Arial"/>
          <w:sz w:val="22"/>
          <w:szCs w:val="22"/>
        </w:rPr>
        <w:t xml:space="preserve">fragmentu utwardzenia z kostki brukowej </w:t>
      </w:r>
      <w:r w:rsidR="007A31F3">
        <w:rPr>
          <w:rFonts w:ascii="Arial Narrow" w:hAnsi="Arial Narrow"/>
          <w:sz w:val="22"/>
          <w:szCs w:val="22"/>
        </w:rPr>
        <w:t>betonowej</w:t>
      </w:r>
      <w:r w:rsidR="00FB1533" w:rsidRPr="007F31E6">
        <w:rPr>
          <w:rFonts w:ascii="Arial Narrow" w:hAnsi="Arial Narrow"/>
          <w:sz w:val="22"/>
          <w:szCs w:val="22"/>
        </w:rPr>
        <w:t xml:space="preserve"> </w:t>
      </w:r>
      <w:r w:rsidR="00457141">
        <w:rPr>
          <w:rFonts w:ascii="Arial Narrow" w:hAnsi="Arial Narrow"/>
          <w:sz w:val="22"/>
          <w:szCs w:val="22"/>
        </w:rPr>
        <w:t xml:space="preserve">na </w:t>
      </w:r>
      <w:r w:rsidR="008E5372" w:rsidRPr="007F31E6">
        <w:rPr>
          <w:rFonts w:ascii="Arial Narrow" w:hAnsi="Arial Narrow"/>
          <w:sz w:val="22"/>
          <w:szCs w:val="22"/>
        </w:rPr>
        <w:t xml:space="preserve">podsypce </w:t>
      </w:r>
      <w:r w:rsidR="008E5372" w:rsidRPr="00811E8A">
        <w:rPr>
          <w:rFonts w:ascii="Arial Narrow" w:hAnsi="Arial Narrow"/>
          <w:sz w:val="22"/>
          <w:szCs w:val="22"/>
        </w:rPr>
        <w:t xml:space="preserve">cementowo-piaskowej, </w:t>
      </w:r>
      <w:r w:rsidR="00145DB7">
        <w:rPr>
          <w:rFonts w:ascii="Arial Narrow" w:hAnsi="Arial Narrow"/>
          <w:sz w:val="22"/>
          <w:szCs w:val="22"/>
        </w:rPr>
        <w:t xml:space="preserve">podsypce z </w:t>
      </w:r>
      <w:r w:rsidR="00FB1533" w:rsidRPr="00811E8A">
        <w:rPr>
          <w:rFonts w:ascii="Arial Narrow" w:hAnsi="Arial Narrow"/>
          <w:sz w:val="22"/>
          <w:szCs w:val="22"/>
        </w:rPr>
        <w:t>kruszywa łamanego oraz piasku stabilizowanego cementem.</w:t>
      </w:r>
      <w:r w:rsidR="00811E8A">
        <w:rPr>
          <w:rFonts w:ascii="Arial Narrow" w:hAnsi="Arial Narrow"/>
          <w:sz w:val="22"/>
          <w:szCs w:val="22"/>
        </w:rPr>
        <w:t xml:space="preserve"> </w:t>
      </w:r>
    </w:p>
    <w:p w14:paraId="43FB36DE" w14:textId="2B97053F" w:rsidR="008E5372" w:rsidRPr="00811E8A" w:rsidRDefault="007F31E6" w:rsidP="00811E8A">
      <w:pPr>
        <w:ind w:firstLine="425"/>
        <w:rPr>
          <w:rFonts w:ascii="Arial Narrow" w:hAnsi="Arial Narrow"/>
          <w:sz w:val="22"/>
          <w:szCs w:val="22"/>
        </w:rPr>
      </w:pPr>
      <w:r w:rsidRPr="00811E8A">
        <w:rPr>
          <w:rFonts w:ascii="Arial Narrow" w:hAnsi="Arial Narrow"/>
          <w:sz w:val="22"/>
          <w:szCs w:val="22"/>
        </w:rPr>
        <w:t xml:space="preserve">Odprowadzenie wód opadowych z powierzchni </w:t>
      </w:r>
      <w:r w:rsidR="00811E8A" w:rsidRPr="00811E8A">
        <w:rPr>
          <w:rFonts w:ascii="Arial Narrow" w:hAnsi="Arial Narrow"/>
          <w:sz w:val="22"/>
          <w:szCs w:val="22"/>
        </w:rPr>
        <w:t>utwardzeń</w:t>
      </w:r>
      <w:r w:rsidRPr="00811E8A">
        <w:rPr>
          <w:rFonts w:ascii="Arial Narrow" w:hAnsi="Arial Narrow"/>
          <w:sz w:val="22"/>
          <w:szCs w:val="22"/>
        </w:rPr>
        <w:t xml:space="preserve"> projektuje się powierzchniowo </w:t>
      </w:r>
      <w:r w:rsidR="00811E8A" w:rsidRPr="00811E8A">
        <w:rPr>
          <w:rFonts w:ascii="Arial Narrow" w:hAnsi="Arial Narrow"/>
          <w:sz w:val="22"/>
          <w:szCs w:val="22"/>
        </w:rPr>
        <w:t>na ni</w:t>
      </w:r>
      <w:r w:rsidR="00457141">
        <w:rPr>
          <w:rFonts w:ascii="Arial Narrow" w:hAnsi="Arial Narrow"/>
          <w:sz w:val="22"/>
          <w:szCs w:val="22"/>
        </w:rPr>
        <w:t>eutwardzon</w:t>
      </w:r>
      <w:r w:rsidR="00355738">
        <w:rPr>
          <w:rFonts w:ascii="Arial Narrow" w:hAnsi="Arial Narrow"/>
          <w:sz w:val="22"/>
          <w:szCs w:val="22"/>
        </w:rPr>
        <w:t>ą część</w:t>
      </w:r>
      <w:r w:rsidR="00457141">
        <w:rPr>
          <w:rFonts w:ascii="Arial Narrow" w:hAnsi="Arial Narrow"/>
          <w:sz w:val="22"/>
          <w:szCs w:val="22"/>
        </w:rPr>
        <w:t xml:space="preserve">  terenu inwestycji</w:t>
      </w:r>
      <w:r w:rsidR="007A31F3">
        <w:rPr>
          <w:rFonts w:ascii="Arial Narrow" w:hAnsi="Arial Narrow"/>
          <w:sz w:val="22"/>
          <w:szCs w:val="22"/>
        </w:rPr>
        <w:t xml:space="preserve">. </w:t>
      </w:r>
    </w:p>
    <w:p w14:paraId="1B3F4CEE" w14:textId="7FCBD391" w:rsidR="008C341A" w:rsidRPr="007F31E6" w:rsidRDefault="00811E8A" w:rsidP="006A7CEB">
      <w:pPr>
        <w:spacing w:after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</w:t>
      </w:r>
      <w:r w:rsidR="008E5372" w:rsidRPr="003B097D">
        <w:rPr>
          <w:rFonts w:ascii="Arial Narrow" w:hAnsi="Arial Narrow" w:cs="Arial"/>
          <w:sz w:val="22"/>
          <w:szCs w:val="22"/>
        </w:rPr>
        <w:t xml:space="preserve">Parkowanie odbywać się będzie w obrębie terenu </w:t>
      </w:r>
      <w:r w:rsidRPr="003B097D">
        <w:rPr>
          <w:rFonts w:ascii="Arial Narrow" w:hAnsi="Arial Narrow" w:cs="Arial"/>
          <w:sz w:val="22"/>
          <w:szCs w:val="22"/>
        </w:rPr>
        <w:t xml:space="preserve">inwestycji </w:t>
      </w:r>
      <w:r w:rsidR="008E5372" w:rsidRPr="003B097D">
        <w:rPr>
          <w:rFonts w:ascii="Arial Narrow" w:hAnsi="Arial Narrow" w:cs="Arial"/>
          <w:sz w:val="22"/>
          <w:szCs w:val="22"/>
        </w:rPr>
        <w:t xml:space="preserve">z wykorzystaniem </w:t>
      </w:r>
      <w:r w:rsidRPr="003B097D">
        <w:rPr>
          <w:rFonts w:ascii="Arial Narrow" w:hAnsi="Arial Narrow" w:cs="Arial"/>
          <w:sz w:val="22"/>
          <w:szCs w:val="22"/>
        </w:rPr>
        <w:t>istnieją</w:t>
      </w:r>
      <w:r w:rsidRPr="00F22711">
        <w:rPr>
          <w:rFonts w:ascii="Arial Narrow" w:hAnsi="Arial Narrow" w:cs="Arial"/>
          <w:sz w:val="22"/>
          <w:szCs w:val="22"/>
        </w:rPr>
        <w:t xml:space="preserve">cych </w:t>
      </w:r>
      <w:r w:rsidR="00F22711" w:rsidRPr="00F22711">
        <w:rPr>
          <w:rFonts w:ascii="Arial Narrow" w:hAnsi="Arial Narrow" w:cs="Arial"/>
          <w:sz w:val="22"/>
          <w:szCs w:val="22"/>
        </w:rPr>
        <w:t>2</w:t>
      </w:r>
      <w:r w:rsidR="008E5372" w:rsidRPr="00F22711">
        <w:rPr>
          <w:rFonts w:ascii="Arial Narrow" w:hAnsi="Arial Narrow" w:cs="Arial"/>
          <w:sz w:val="22"/>
          <w:szCs w:val="22"/>
        </w:rPr>
        <w:t xml:space="preserve"> miejsc </w:t>
      </w:r>
      <w:r w:rsidR="008E5372" w:rsidRPr="003B097D">
        <w:rPr>
          <w:rFonts w:ascii="Arial Narrow" w:hAnsi="Arial Narrow" w:cs="Arial"/>
          <w:sz w:val="22"/>
          <w:szCs w:val="22"/>
        </w:rPr>
        <w:t>postojow</w:t>
      </w:r>
      <w:r w:rsidR="00932FB3" w:rsidRPr="003B097D">
        <w:rPr>
          <w:rFonts w:ascii="Arial Narrow" w:hAnsi="Arial Narrow" w:cs="Arial"/>
          <w:sz w:val="22"/>
          <w:szCs w:val="22"/>
        </w:rPr>
        <w:t>ych</w:t>
      </w:r>
      <w:r w:rsidR="008E5372" w:rsidRPr="003B097D">
        <w:rPr>
          <w:rFonts w:ascii="Arial Narrow" w:hAnsi="Arial Narrow" w:cs="Arial"/>
          <w:sz w:val="22"/>
          <w:szCs w:val="22"/>
        </w:rPr>
        <w:t xml:space="preserve"> dla samochodów osobowych</w:t>
      </w:r>
      <w:r w:rsidR="00FB449D">
        <w:rPr>
          <w:rFonts w:ascii="Arial Narrow" w:hAnsi="Arial Narrow" w:cs="Arial"/>
          <w:sz w:val="22"/>
          <w:szCs w:val="22"/>
        </w:rPr>
        <w:t xml:space="preserve"> – bez zmian</w:t>
      </w:r>
      <w:r w:rsidR="008E5372" w:rsidRPr="003B097D">
        <w:rPr>
          <w:rFonts w:ascii="Arial Narrow" w:hAnsi="Arial Narrow" w:cs="Arial"/>
          <w:sz w:val="22"/>
          <w:szCs w:val="22"/>
        </w:rPr>
        <w:t>.</w:t>
      </w:r>
    </w:p>
    <w:p w14:paraId="1774B539" w14:textId="77777777" w:rsidR="008E5372" w:rsidRPr="000B663E" w:rsidRDefault="008E5372" w:rsidP="006A7CEB">
      <w:pPr>
        <w:spacing w:after="0"/>
        <w:rPr>
          <w:rFonts w:ascii="Arial Narrow" w:hAnsi="Arial Narrow" w:cs="Arial"/>
          <w:sz w:val="22"/>
          <w:szCs w:val="22"/>
        </w:rPr>
      </w:pPr>
    </w:p>
    <w:p w14:paraId="0DDC3C98" w14:textId="77777777" w:rsidR="00C32192" w:rsidRPr="005579E7" w:rsidRDefault="00C32192" w:rsidP="00C32192">
      <w:pPr>
        <w:spacing w:after="120"/>
        <w:rPr>
          <w:rFonts w:ascii="Arial Narrow" w:hAnsi="Arial Narrow" w:cs="Arial"/>
          <w:sz w:val="22"/>
          <w:szCs w:val="22"/>
          <w:u w:val="single"/>
        </w:rPr>
      </w:pPr>
      <w:r w:rsidRPr="005579E7">
        <w:rPr>
          <w:rFonts w:ascii="Arial Narrow" w:hAnsi="Arial Narrow" w:cs="Arial"/>
          <w:sz w:val="22"/>
          <w:szCs w:val="22"/>
          <w:u w:val="single"/>
        </w:rPr>
        <w:t>Obsługa obiektu w zakresie uzbrojenia technicznego:</w:t>
      </w:r>
    </w:p>
    <w:p w14:paraId="550D5109" w14:textId="658F2846" w:rsidR="00C32192" w:rsidRPr="001B2579" w:rsidRDefault="00C32192" w:rsidP="00EB282A">
      <w:pPr>
        <w:jc w:val="left"/>
        <w:rPr>
          <w:rFonts w:ascii="Arial Narrow" w:hAnsi="Arial Narrow"/>
          <w:sz w:val="22"/>
          <w:szCs w:val="22"/>
        </w:rPr>
      </w:pPr>
      <w:r w:rsidRPr="001B2579">
        <w:rPr>
          <w:rFonts w:ascii="Arial Narrow" w:hAnsi="Arial Narrow" w:cs="Arial"/>
          <w:sz w:val="22"/>
          <w:szCs w:val="22"/>
        </w:rPr>
        <w:t xml:space="preserve">- Zaopatrzenie w wodę – </w:t>
      </w:r>
      <w:r w:rsidR="00674068" w:rsidRPr="001B2579">
        <w:rPr>
          <w:rFonts w:ascii="Arial Narrow" w:hAnsi="Arial Narrow"/>
          <w:sz w:val="22"/>
          <w:szCs w:val="22"/>
        </w:rPr>
        <w:t>bez zmian</w:t>
      </w:r>
      <w:r w:rsidR="00480C60" w:rsidRPr="001B2579">
        <w:rPr>
          <w:rFonts w:ascii="Arial Narrow" w:hAnsi="Arial Narrow"/>
          <w:sz w:val="22"/>
          <w:szCs w:val="22"/>
        </w:rPr>
        <w:t xml:space="preserve"> </w:t>
      </w:r>
      <w:r w:rsidR="00480C60" w:rsidRPr="001B2579">
        <w:rPr>
          <w:rFonts w:ascii="Arial Narrow" w:hAnsi="Arial Narrow" w:cs="Arial"/>
          <w:sz w:val="22"/>
          <w:szCs w:val="22"/>
        </w:rPr>
        <w:t>w stosunku do stanu istniejącego</w:t>
      </w:r>
      <w:r w:rsidR="00674068" w:rsidRPr="001B2579">
        <w:rPr>
          <w:rFonts w:ascii="Arial Narrow" w:hAnsi="Arial Narrow"/>
          <w:sz w:val="22"/>
          <w:szCs w:val="22"/>
        </w:rPr>
        <w:t>,</w:t>
      </w:r>
      <w:r w:rsidR="00674068" w:rsidRPr="001B2579">
        <w:rPr>
          <w:rFonts w:ascii="Arial Narrow" w:hAnsi="Arial Narrow" w:cs="Arial"/>
          <w:sz w:val="22"/>
          <w:szCs w:val="22"/>
        </w:rPr>
        <w:t xml:space="preserve"> </w:t>
      </w:r>
      <w:r w:rsidR="00175E1A" w:rsidRPr="001B2579">
        <w:rPr>
          <w:rFonts w:ascii="Arial Narrow" w:hAnsi="Arial Narrow" w:cs="Arial"/>
          <w:sz w:val="22"/>
          <w:szCs w:val="22"/>
        </w:rPr>
        <w:t>z istniejącej sieci wodociągowej</w:t>
      </w:r>
      <w:r w:rsidR="006260B4" w:rsidRPr="001B2579">
        <w:rPr>
          <w:rFonts w:ascii="Arial Narrow" w:hAnsi="Arial Narrow" w:cs="Arial"/>
          <w:sz w:val="22"/>
          <w:szCs w:val="22"/>
        </w:rPr>
        <w:t xml:space="preserve"> </w:t>
      </w:r>
      <w:r w:rsidR="00A300BE" w:rsidRPr="001B2579">
        <w:rPr>
          <w:rFonts w:ascii="Arial Narrow" w:hAnsi="Arial Narrow"/>
          <w:sz w:val="22"/>
          <w:szCs w:val="22"/>
        </w:rPr>
        <w:t>za pośrednictwem</w:t>
      </w:r>
      <w:r w:rsidR="000816D7" w:rsidRPr="001B2579">
        <w:rPr>
          <w:rFonts w:ascii="Arial Narrow" w:hAnsi="Arial Narrow"/>
          <w:sz w:val="22"/>
          <w:szCs w:val="22"/>
        </w:rPr>
        <w:t xml:space="preserve"> </w:t>
      </w:r>
      <w:r w:rsidR="006A3497" w:rsidRPr="001B2579">
        <w:rPr>
          <w:rFonts w:ascii="Arial Narrow" w:hAnsi="Arial Narrow"/>
          <w:sz w:val="22"/>
          <w:szCs w:val="22"/>
        </w:rPr>
        <w:t>projektowanego</w:t>
      </w:r>
      <w:r w:rsidR="00A300BE" w:rsidRPr="001B2579">
        <w:rPr>
          <w:rFonts w:ascii="Arial Narrow" w:hAnsi="Arial Narrow"/>
          <w:sz w:val="22"/>
          <w:szCs w:val="22"/>
        </w:rPr>
        <w:t xml:space="preserve"> przyłącza</w:t>
      </w:r>
      <w:r w:rsidR="0017387F" w:rsidRPr="001B2579">
        <w:rPr>
          <w:rFonts w:ascii="Arial Narrow" w:hAnsi="Arial Narrow"/>
          <w:sz w:val="22"/>
          <w:szCs w:val="22"/>
        </w:rPr>
        <w:t>,</w:t>
      </w:r>
      <w:r w:rsidR="00355738" w:rsidRPr="001B2579">
        <w:rPr>
          <w:rFonts w:ascii="Arial Narrow" w:hAnsi="Arial Narrow"/>
          <w:sz w:val="22"/>
          <w:szCs w:val="22"/>
        </w:rPr>
        <w:t xml:space="preserve"> na podstawie obowiązującej umowy</w:t>
      </w:r>
      <w:r w:rsidR="004D1CAA" w:rsidRPr="001B2579">
        <w:rPr>
          <w:rFonts w:ascii="Arial Narrow" w:hAnsi="Arial Narrow"/>
          <w:sz w:val="22"/>
          <w:szCs w:val="22"/>
        </w:rPr>
        <w:t>;</w:t>
      </w:r>
      <w:r w:rsidR="00AB7EFA" w:rsidRPr="001B2579">
        <w:rPr>
          <w:rFonts w:ascii="Arial Narrow" w:hAnsi="Arial Narrow"/>
          <w:sz w:val="22"/>
          <w:szCs w:val="22"/>
        </w:rPr>
        <w:t xml:space="preserve"> </w:t>
      </w:r>
      <w:r w:rsidR="004D1CAA" w:rsidRPr="001B2579">
        <w:rPr>
          <w:rFonts w:ascii="Arial Narrow" w:hAnsi="Arial Narrow"/>
          <w:sz w:val="22"/>
          <w:szCs w:val="22"/>
        </w:rPr>
        <w:t>istniejące przyłącze wodociągowe woD40 do wyłączeni</w:t>
      </w:r>
      <w:r w:rsidR="00C166FB" w:rsidRPr="001B2579">
        <w:rPr>
          <w:rFonts w:ascii="Arial Narrow" w:hAnsi="Arial Narrow"/>
          <w:sz w:val="22"/>
          <w:szCs w:val="22"/>
        </w:rPr>
        <w:t>a</w:t>
      </w:r>
      <w:r w:rsidR="004D1CAA" w:rsidRPr="001B2579">
        <w:rPr>
          <w:rFonts w:ascii="Arial Narrow" w:hAnsi="Arial Narrow"/>
          <w:sz w:val="22"/>
          <w:szCs w:val="22"/>
        </w:rPr>
        <w:t xml:space="preserve"> z eksploatacji.</w:t>
      </w:r>
    </w:p>
    <w:p w14:paraId="7AEA9A7C" w14:textId="4C97FB1C" w:rsidR="003E41C8" w:rsidRPr="00B92068" w:rsidRDefault="00C32192" w:rsidP="00EB282A">
      <w:pPr>
        <w:jc w:val="left"/>
        <w:rPr>
          <w:rFonts w:ascii="Arial Narrow" w:hAnsi="Arial Narrow"/>
          <w:sz w:val="22"/>
          <w:szCs w:val="22"/>
        </w:rPr>
      </w:pPr>
      <w:r w:rsidRPr="00B92068">
        <w:rPr>
          <w:rFonts w:ascii="Arial Narrow" w:hAnsi="Arial Narrow" w:cs="Arial"/>
          <w:sz w:val="22"/>
          <w:szCs w:val="22"/>
        </w:rPr>
        <w:t>- Odprowadzenie ścieków</w:t>
      </w:r>
      <w:r w:rsidR="00D3047A">
        <w:rPr>
          <w:rFonts w:ascii="Arial Narrow" w:hAnsi="Arial Narrow" w:cs="Arial"/>
          <w:sz w:val="22"/>
          <w:szCs w:val="22"/>
        </w:rPr>
        <w:t xml:space="preserve"> bytowych </w:t>
      </w:r>
      <w:r w:rsidRPr="00B92068">
        <w:rPr>
          <w:rFonts w:ascii="Arial Narrow" w:hAnsi="Arial Narrow" w:cs="Arial"/>
          <w:sz w:val="22"/>
          <w:szCs w:val="22"/>
        </w:rPr>
        <w:t xml:space="preserve">– </w:t>
      </w:r>
      <w:r w:rsidR="002005E0">
        <w:rPr>
          <w:rFonts w:ascii="Arial Narrow" w:hAnsi="Arial Narrow" w:cs="Arial"/>
          <w:sz w:val="22"/>
          <w:szCs w:val="22"/>
        </w:rPr>
        <w:t>bez zmian w stosunku do stanu istniejącego,</w:t>
      </w:r>
      <w:r w:rsidR="00017642" w:rsidRPr="00017642">
        <w:rPr>
          <w:rFonts w:ascii="Arial Narrow" w:hAnsi="Arial Narrow" w:cs="Arial"/>
          <w:sz w:val="22"/>
          <w:szCs w:val="22"/>
        </w:rPr>
        <w:t xml:space="preserve"> </w:t>
      </w:r>
      <w:r w:rsidR="00017642">
        <w:rPr>
          <w:rFonts w:ascii="Arial Narrow" w:hAnsi="Arial Narrow" w:cs="Arial"/>
          <w:sz w:val="22"/>
          <w:szCs w:val="22"/>
        </w:rPr>
        <w:t>n</w:t>
      </w:r>
      <w:r w:rsidR="00017642">
        <w:rPr>
          <w:rFonts w:ascii="Arial Narrow" w:hAnsi="Arial Narrow"/>
          <w:sz w:val="22"/>
          <w:szCs w:val="22"/>
        </w:rPr>
        <w:t>a podstawie obowiązującej umowy,</w:t>
      </w:r>
    </w:p>
    <w:p w14:paraId="2496796B" w14:textId="2E78F8E0" w:rsidR="00674068" w:rsidRDefault="00674068" w:rsidP="00EB282A">
      <w:pPr>
        <w:pStyle w:val="Tekstpodstawowywcity"/>
        <w:ind w:left="0"/>
        <w:jc w:val="left"/>
        <w:rPr>
          <w:rFonts w:ascii="Arial Narrow" w:hAnsi="Arial Narrow"/>
          <w:sz w:val="22"/>
          <w:szCs w:val="22"/>
        </w:rPr>
      </w:pPr>
      <w:r w:rsidRPr="00D81B14">
        <w:rPr>
          <w:rFonts w:ascii="Arial Narrow" w:hAnsi="Arial Narrow" w:cs="Arial"/>
          <w:sz w:val="22"/>
          <w:szCs w:val="22"/>
        </w:rPr>
        <w:t xml:space="preserve">- Odprowadzanie oczyszczonych ścieków –  </w:t>
      </w:r>
      <w:r w:rsidR="00C8208A">
        <w:rPr>
          <w:rFonts w:ascii="Arial Narrow" w:hAnsi="Arial Narrow" w:cs="Arial"/>
          <w:sz w:val="22"/>
          <w:szCs w:val="22"/>
        </w:rPr>
        <w:t xml:space="preserve">na dotychczasowych zasadach - </w:t>
      </w:r>
      <w:r w:rsidRPr="00D81B14">
        <w:rPr>
          <w:rFonts w:ascii="Arial Narrow" w:hAnsi="Arial Narrow" w:cs="Arial"/>
          <w:sz w:val="22"/>
          <w:szCs w:val="22"/>
        </w:rPr>
        <w:t>odprowadzenie oczyszczonych ścieków poprzez</w:t>
      </w:r>
      <w:r w:rsidR="00504405">
        <w:rPr>
          <w:rFonts w:ascii="Arial Narrow" w:hAnsi="Arial Narrow" w:cs="Arial"/>
          <w:sz w:val="22"/>
          <w:szCs w:val="22"/>
        </w:rPr>
        <w:t xml:space="preserve"> </w:t>
      </w:r>
      <w:r w:rsidR="00C8208A">
        <w:rPr>
          <w:rFonts w:ascii="Arial Narrow" w:hAnsi="Arial Narrow" w:cs="Arial"/>
          <w:sz w:val="22"/>
          <w:szCs w:val="22"/>
        </w:rPr>
        <w:t xml:space="preserve">istniejący </w:t>
      </w:r>
      <w:r w:rsidRPr="00D81B14">
        <w:rPr>
          <w:rFonts w:ascii="Arial Narrow" w:hAnsi="Arial Narrow" w:cs="Arial"/>
          <w:sz w:val="22"/>
          <w:szCs w:val="22"/>
        </w:rPr>
        <w:t>wylot ścieków oczyszczonych do odbiornika</w:t>
      </w:r>
      <w:r w:rsidR="00316DE2">
        <w:rPr>
          <w:rFonts w:ascii="Arial Narrow" w:hAnsi="Arial Narrow" w:cs="Arial"/>
          <w:sz w:val="22"/>
          <w:szCs w:val="22"/>
        </w:rPr>
        <w:t xml:space="preserve"> </w:t>
      </w:r>
      <w:r w:rsidR="00C8208A">
        <w:rPr>
          <w:rFonts w:ascii="Arial Narrow" w:hAnsi="Arial Narrow" w:cs="Arial"/>
          <w:sz w:val="22"/>
          <w:szCs w:val="22"/>
        </w:rPr>
        <w:t>– bez zmian.</w:t>
      </w:r>
      <w:r w:rsidRPr="00622665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A0EDE4C" w14:textId="0B545ABE" w:rsidR="001C3797" w:rsidRPr="00D81B14" w:rsidRDefault="00C32192" w:rsidP="0077405E">
      <w:pPr>
        <w:jc w:val="left"/>
        <w:rPr>
          <w:rFonts w:ascii="Arial Narrow" w:hAnsi="Arial Narrow"/>
          <w:sz w:val="22"/>
          <w:szCs w:val="22"/>
        </w:rPr>
      </w:pPr>
      <w:r w:rsidRPr="005579E7">
        <w:rPr>
          <w:rFonts w:ascii="Arial Narrow" w:hAnsi="Arial Narrow" w:cs="Arial"/>
          <w:sz w:val="22"/>
          <w:szCs w:val="22"/>
        </w:rPr>
        <w:t xml:space="preserve">- </w:t>
      </w:r>
      <w:r w:rsidRPr="00D81B14">
        <w:rPr>
          <w:rFonts w:ascii="Arial Narrow" w:hAnsi="Arial Narrow" w:cs="Arial"/>
          <w:sz w:val="22"/>
          <w:szCs w:val="22"/>
        </w:rPr>
        <w:t>Zaopatrze</w:t>
      </w:r>
      <w:r w:rsidR="006A65C8" w:rsidRPr="00D81B14">
        <w:rPr>
          <w:rFonts w:ascii="Arial Narrow" w:hAnsi="Arial Narrow" w:cs="Arial"/>
          <w:sz w:val="22"/>
          <w:szCs w:val="22"/>
        </w:rPr>
        <w:t xml:space="preserve">nie w energię elektryczną – </w:t>
      </w:r>
      <w:r w:rsidR="00C16789" w:rsidRPr="00D81B14">
        <w:rPr>
          <w:rFonts w:ascii="Arial Narrow" w:hAnsi="Arial Narrow" w:cs="Arial"/>
          <w:sz w:val="22"/>
          <w:szCs w:val="22"/>
        </w:rPr>
        <w:t>z</w:t>
      </w:r>
      <w:r w:rsidR="003E41C8" w:rsidRPr="00D81B14">
        <w:rPr>
          <w:rFonts w:ascii="Arial Narrow" w:hAnsi="Arial Narrow" w:cs="Arial"/>
          <w:sz w:val="22"/>
          <w:szCs w:val="22"/>
        </w:rPr>
        <w:t xml:space="preserve"> istniejącej sieci elektroenerge</w:t>
      </w:r>
      <w:r w:rsidR="000108E9" w:rsidRPr="00D81B14">
        <w:rPr>
          <w:rFonts w:ascii="Arial Narrow" w:hAnsi="Arial Narrow" w:cs="Arial"/>
          <w:sz w:val="22"/>
          <w:szCs w:val="22"/>
        </w:rPr>
        <w:t>tycz</w:t>
      </w:r>
      <w:r w:rsidR="00306BB1" w:rsidRPr="00D81B14">
        <w:rPr>
          <w:rFonts w:ascii="Arial Narrow" w:hAnsi="Arial Narrow" w:cs="Arial"/>
          <w:sz w:val="22"/>
          <w:szCs w:val="22"/>
        </w:rPr>
        <w:t>nej</w:t>
      </w:r>
      <w:r w:rsidR="006C3FC6" w:rsidRPr="00D81B14">
        <w:rPr>
          <w:rFonts w:ascii="Arial Narrow" w:hAnsi="Arial Narrow" w:cs="Arial"/>
          <w:sz w:val="22"/>
          <w:szCs w:val="22"/>
        </w:rPr>
        <w:t xml:space="preserve"> </w:t>
      </w:r>
      <w:r w:rsidR="006C3FC6" w:rsidRPr="00D81B14">
        <w:rPr>
          <w:rFonts w:ascii="Arial Narrow" w:hAnsi="Arial Narrow"/>
          <w:sz w:val="22"/>
          <w:szCs w:val="22"/>
        </w:rPr>
        <w:t xml:space="preserve">za pośrednictwem </w:t>
      </w:r>
      <w:r w:rsidR="00811E8A" w:rsidRPr="00D81B14">
        <w:rPr>
          <w:rFonts w:ascii="Arial Narrow" w:hAnsi="Arial Narrow"/>
          <w:sz w:val="22"/>
          <w:szCs w:val="22"/>
        </w:rPr>
        <w:t xml:space="preserve">istniejącego </w:t>
      </w:r>
      <w:r w:rsidR="006C3FC6" w:rsidRPr="00D81B14">
        <w:rPr>
          <w:rFonts w:ascii="Arial Narrow" w:hAnsi="Arial Narrow"/>
          <w:sz w:val="22"/>
          <w:szCs w:val="22"/>
        </w:rPr>
        <w:t>przyłącza</w:t>
      </w:r>
      <w:r w:rsidR="0042382D" w:rsidRPr="00D81B14">
        <w:rPr>
          <w:rFonts w:ascii="Arial Narrow" w:hAnsi="Arial Narrow" w:cs="Arial"/>
          <w:sz w:val="22"/>
          <w:szCs w:val="22"/>
        </w:rPr>
        <w:t xml:space="preserve">, </w:t>
      </w:r>
      <w:r w:rsidR="00017642">
        <w:rPr>
          <w:rFonts w:ascii="Arial Narrow" w:hAnsi="Arial Narrow" w:cs="Arial"/>
          <w:sz w:val="22"/>
          <w:szCs w:val="22"/>
        </w:rPr>
        <w:t>n</w:t>
      </w:r>
      <w:r w:rsidR="00017642">
        <w:rPr>
          <w:rFonts w:ascii="Arial Narrow" w:hAnsi="Arial Narrow"/>
          <w:sz w:val="22"/>
          <w:szCs w:val="22"/>
        </w:rPr>
        <w:t>a podstawie obowiązującej umowy</w:t>
      </w:r>
      <w:r w:rsidR="0011783B">
        <w:rPr>
          <w:rFonts w:ascii="Arial Narrow" w:hAnsi="Arial Narrow"/>
          <w:sz w:val="22"/>
          <w:szCs w:val="22"/>
        </w:rPr>
        <w:t xml:space="preserve"> </w:t>
      </w:r>
      <w:r w:rsidR="00663B1D">
        <w:rPr>
          <w:rFonts w:ascii="Arial Narrow" w:hAnsi="Arial Narrow" w:cs="Arial"/>
          <w:sz w:val="22"/>
          <w:szCs w:val="22"/>
        </w:rPr>
        <w:t>– bez zmian</w:t>
      </w:r>
      <w:r w:rsidR="00480C60">
        <w:rPr>
          <w:rFonts w:ascii="Arial Narrow" w:hAnsi="Arial Narrow" w:cs="Arial"/>
          <w:sz w:val="22"/>
          <w:szCs w:val="22"/>
        </w:rPr>
        <w:t xml:space="preserve"> w stosunku do stanu istniejącego</w:t>
      </w:r>
      <w:r w:rsidR="00663B1D">
        <w:rPr>
          <w:rFonts w:ascii="Arial Narrow" w:hAnsi="Arial Narrow" w:cs="Arial"/>
          <w:sz w:val="22"/>
          <w:szCs w:val="22"/>
        </w:rPr>
        <w:t>,</w:t>
      </w:r>
    </w:p>
    <w:p w14:paraId="71C2733F" w14:textId="3AC9F86A" w:rsidR="00744C72" w:rsidRPr="00581921" w:rsidRDefault="003E41C8" w:rsidP="00EB282A">
      <w:pPr>
        <w:spacing w:after="120"/>
        <w:jc w:val="left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- </w:t>
      </w:r>
      <w:r w:rsidR="00C32192" w:rsidRPr="000B663E">
        <w:rPr>
          <w:rFonts w:ascii="Arial Narrow" w:hAnsi="Arial Narrow" w:cs="Arial"/>
          <w:sz w:val="22"/>
          <w:szCs w:val="22"/>
        </w:rPr>
        <w:t>O</w:t>
      </w:r>
      <w:r w:rsidR="00410829" w:rsidRPr="000B663E">
        <w:rPr>
          <w:rFonts w:ascii="Arial Narrow" w:hAnsi="Arial Narrow" w:cs="Arial"/>
          <w:sz w:val="22"/>
          <w:szCs w:val="22"/>
        </w:rPr>
        <w:t>dprowadzenie wód opadowych</w:t>
      </w:r>
      <w:r w:rsidR="008A1CC8">
        <w:rPr>
          <w:rFonts w:ascii="Arial Narrow" w:hAnsi="Arial Narrow" w:cs="Arial"/>
          <w:sz w:val="22"/>
          <w:szCs w:val="22"/>
        </w:rPr>
        <w:t xml:space="preserve"> i roztopowych</w:t>
      </w:r>
      <w:r w:rsidR="00410829" w:rsidRPr="000B663E">
        <w:rPr>
          <w:rFonts w:ascii="Arial Narrow" w:hAnsi="Arial Narrow" w:cs="Arial"/>
          <w:sz w:val="22"/>
          <w:szCs w:val="22"/>
        </w:rPr>
        <w:t xml:space="preserve"> –</w:t>
      </w:r>
      <w:r w:rsidR="008F5731">
        <w:rPr>
          <w:rFonts w:ascii="Arial Narrow" w:hAnsi="Arial Narrow" w:cs="Arial"/>
          <w:sz w:val="22"/>
          <w:szCs w:val="22"/>
        </w:rPr>
        <w:t xml:space="preserve"> </w:t>
      </w:r>
      <w:r w:rsidR="00E8422F">
        <w:rPr>
          <w:rFonts w:ascii="Arial Narrow" w:hAnsi="Arial Narrow" w:cs="Arial"/>
          <w:sz w:val="22"/>
          <w:szCs w:val="22"/>
        </w:rPr>
        <w:t>poprzez system</w:t>
      </w:r>
      <w:r w:rsidR="001434DE">
        <w:rPr>
          <w:rFonts w:ascii="Arial Narrow" w:hAnsi="Arial Narrow" w:cs="Arial"/>
          <w:sz w:val="22"/>
          <w:szCs w:val="22"/>
        </w:rPr>
        <w:t xml:space="preserve"> projektowanych </w:t>
      </w:r>
      <w:r w:rsidR="00A77640">
        <w:rPr>
          <w:rFonts w:ascii="Arial Narrow" w:hAnsi="Arial Narrow" w:cs="Arial"/>
          <w:sz w:val="22"/>
          <w:szCs w:val="22"/>
        </w:rPr>
        <w:t xml:space="preserve">i istniejących </w:t>
      </w:r>
      <w:r w:rsidR="001434DE">
        <w:rPr>
          <w:rFonts w:ascii="Arial Narrow" w:hAnsi="Arial Narrow" w:cs="Arial"/>
          <w:sz w:val="22"/>
          <w:szCs w:val="22"/>
        </w:rPr>
        <w:t>rynien i rur spustowych</w:t>
      </w:r>
      <w:r w:rsidR="00E8422F">
        <w:rPr>
          <w:rFonts w:ascii="Arial Narrow" w:hAnsi="Arial Narrow" w:cs="Arial"/>
          <w:sz w:val="22"/>
          <w:szCs w:val="22"/>
        </w:rPr>
        <w:t xml:space="preserve"> oraz </w:t>
      </w:r>
      <w:r w:rsidR="001434DE">
        <w:rPr>
          <w:rFonts w:ascii="Arial Narrow" w:hAnsi="Arial Narrow" w:cs="Arial"/>
          <w:sz w:val="22"/>
          <w:szCs w:val="22"/>
        </w:rPr>
        <w:t xml:space="preserve">z </w:t>
      </w:r>
      <w:r w:rsidR="002E7C7C">
        <w:rPr>
          <w:rFonts w:ascii="Arial Narrow" w:hAnsi="Arial Narrow" w:cs="Arial"/>
          <w:sz w:val="22"/>
          <w:szCs w:val="22"/>
        </w:rPr>
        <w:t>istniejących</w:t>
      </w:r>
      <w:r w:rsidR="00A248C2">
        <w:rPr>
          <w:rFonts w:ascii="Arial Narrow" w:hAnsi="Arial Narrow" w:cs="Arial"/>
          <w:sz w:val="22"/>
          <w:szCs w:val="22"/>
        </w:rPr>
        <w:t xml:space="preserve"> i projektowanych</w:t>
      </w:r>
      <w:r w:rsidR="002E7C7C">
        <w:rPr>
          <w:rFonts w:ascii="Arial Narrow" w:hAnsi="Arial Narrow" w:cs="Arial"/>
          <w:sz w:val="22"/>
          <w:szCs w:val="22"/>
        </w:rPr>
        <w:t xml:space="preserve"> </w:t>
      </w:r>
      <w:r w:rsidR="00E8422F">
        <w:rPr>
          <w:rFonts w:ascii="Arial Narrow" w:hAnsi="Arial Narrow" w:cs="Arial"/>
          <w:sz w:val="22"/>
          <w:szCs w:val="22"/>
        </w:rPr>
        <w:t xml:space="preserve">powierzchni </w:t>
      </w:r>
      <w:r w:rsidR="00E8422F" w:rsidRPr="00581921">
        <w:rPr>
          <w:rFonts w:ascii="Arial Narrow" w:hAnsi="Arial Narrow" w:cs="Arial"/>
          <w:sz w:val="22"/>
          <w:szCs w:val="22"/>
        </w:rPr>
        <w:t>utwardzonych</w:t>
      </w:r>
      <w:r w:rsidR="00581921" w:rsidRPr="00581921">
        <w:rPr>
          <w:rFonts w:ascii="Arial Narrow" w:hAnsi="Arial Narrow" w:cs="Arial"/>
          <w:sz w:val="22"/>
          <w:szCs w:val="22"/>
        </w:rPr>
        <w:t xml:space="preserve"> </w:t>
      </w:r>
      <w:r w:rsidR="00FA69B3" w:rsidRPr="00581921">
        <w:rPr>
          <w:rFonts w:ascii="Arial Narrow" w:hAnsi="Arial Narrow" w:cs="Arial"/>
          <w:sz w:val="22"/>
          <w:szCs w:val="22"/>
        </w:rPr>
        <w:t>na nieutwardzon</w:t>
      </w:r>
      <w:r w:rsidR="00BA7594">
        <w:rPr>
          <w:rFonts w:ascii="Arial Narrow" w:hAnsi="Arial Narrow" w:cs="Arial"/>
          <w:sz w:val="22"/>
          <w:szCs w:val="22"/>
        </w:rPr>
        <w:t>ą część</w:t>
      </w:r>
      <w:r w:rsidR="00FA69B3" w:rsidRPr="00581921">
        <w:rPr>
          <w:rFonts w:ascii="Arial Narrow" w:hAnsi="Arial Narrow" w:cs="Arial"/>
          <w:sz w:val="22"/>
          <w:szCs w:val="22"/>
        </w:rPr>
        <w:t xml:space="preserve"> teren</w:t>
      </w:r>
      <w:r w:rsidR="00BA7594">
        <w:rPr>
          <w:rFonts w:ascii="Arial Narrow" w:hAnsi="Arial Narrow" w:cs="Arial"/>
          <w:sz w:val="22"/>
          <w:szCs w:val="22"/>
        </w:rPr>
        <w:t>u</w:t>
      </w:r>
      <w:r w:rsidR="00FA69B3" w:rsidRPr="00581921">
        <w:rPr>
          <w:rFonts w:ascii="Arial Narrow" w:hAnsi="Arial Narrow" w:cs="Arial"/>
          <w:sz w:val="22"/>
          <w:szCs w:val="22"/>
        </w:rPr>
        <w:t xml:space="preserve"> inwestycji</w:t>
      </w:r>
      <w:r w:rsidR="002E7C7C">
        <w:rPr>
          <w:rFonts w:ascii="Arial Narrow" w:hAnsi="Arial Narrow" w:cs="Arial"/>
          <w:sz w:val="22"/>
          <w:szCs w:val="22"/>
        </w:rPr>
        <w:t>.</w:t>
      </w:r>
      <w:r w:rsidR="00744C72" w:rsidRPr="00581921">
        <w:rPr>
          <w:rFonts w:ascii="Arial Narrow" w:hAnsi="Arial Narrow" w:cs="Arial"/>
          <w:sz w:val="22"/>
          <w:szCs w:val="22"/>
        </w:rPr>
        <w:t xml:space="preserve"> </w:t>
      </w:r>
    </w:p>
    <w:p w14:paraId="0EF39AC7" w14:textId="56BA2C22" w:rsidR="00C32192" w:rsidRPr="000B663E" w:rsidRDefault="00410829" w:rsidP="00EB282A">
      <w:pPr>
        <w:spacing w:after="120"/>
        <w:jc w:val="left"/>
        <w:rPr>
          <w:rFonts w:ascii="Arial Narrow" w:hAnsi="Arial Narrow" w:cs="Arial"/>
          <w:sz w:val="22"/>
          <w:szCs w:val="22"/>
        </w:rPr>
      </w:pPr>
      <w:r w:rsidRPr="000B663E">
        <w:rPr>
          <w:rFonts w:ascii="Arial Narrow" w:hAnsi="Arial Narrow" w:cs="Arial"/>
          <w:sz w:val="22"/>
          <w:szCs w:val="22"/>
        </w:rPr>
        <w:t>- Postę</w:t>
      </w:r>
      <w:r w:rsidR="00C32192" w:rsidRPr="000B663E">
        <w:rPr>
          <w:rFonts w:ascii="Arial Narrow" w:hAnsi="Arial Narrow" w:cs="Arial"/>
          <w:sz w:val="22"/>
          <w:szCs w:val="22"/>
        </w:rPr>
        <w:t>powanie z odpadami komunalnymi</w:t>
      </w:r>
      <w:r w:rsidR="00AF1C55" w:rsidRPr="000B663E">
        <w:rPr>
          <w:rFonts w:ascii="Arial Narrow" w:hAnsi="Arial Narrow" w:cs="Arial"/>
          <w:sz w:val="22"/>
          <w:szCs w:val="22"/>
        </w:rPr>
        <w:t xml:space="preserve"> </w:t>
      </w:r>
      <w:r w:rsidRPr="000B663E">
        <w:rPr>
          <w:rFonts w:ascii="Arial Narrow" w:hAnsi="Arial Narrow" w:cs="Arial"/>
          <w:sz w:val="22"/>
          <w:szCs w:val="22"/>
        </w:rPr>
        <w:t xml:space="preserve">– </w:t>
      </w:r>
      <w:r w:rsidR="00E0216A" w:rsidRPr="000B663E">
        <w:rPr>
          <w:rFonts w:ascii="Arial Narrow" w:hAnsi="Arial Narrow" w:cs="Arial"/>
          <w:sz w:val="22"/>
          <w:szCs w:val="22"/>
        </w:rPr>
        <w:t xml:space="preserve">odpady będą gromadzone </w:t>
      </w:r>
      <w:r w:rsidR="00FA69B3">
        <w:rPr>
          <w:rFonts w:ascii="Arial Narrow" w:hAnsi="Arial Narrow" w:cs="Arial"/>
          <w:sz w:val="22"/>
          <w:szCs w:val="22"/>
        </w:rPr>
        <w:t>na</w:t>
      </w:r>
      <w:r w:rsidR="002E7C7C">
        <w:rPr>
          <w:rFonts w:ascii="Arial Narrow" w:hAnsi="Arial Narrow" w:cs="Arial"/>
          <w:sz w:val="22"/>
          <w:szCs w:val="22"/>
        </w:rPr>
        <w:t xml:space="preserve"> terenie inwestycji</w:t>
      </w:r>
      <w:r w:rsidR="005579E7">
        <w:rPr>
          <w:rFonts w:ascii="Arial Narrow" w:hAnsi="Arial Narrow" w:cs="Arial"/>
          <w:sz w:val="22"/>
          <w:szCs w:val="22"/>
        </w:rPr>
        <w:t xml:space="preserve"> </w:t>
      </w:r>
      <w:r w:rsidR="0042382D">
        <w:rPr>
          <w:rFonts w:ascii="Arial Narrow" w:hAnsi="Arial Narrow" w:cs="Arial"/>
          <w:sz w:val="22"/>
          <w:szCs w:val="22"/>
        </w:rPr>
        <w:t xml:space="preserve">w wyznaczonym miejscu </w:t>
      </w:r>
      <w:r w:rsidR="005579E7">
        <w:rPr>
          <w:rFonts w:ascii="Arial Narrow" w:hAnsi="Arial Narrow" w:cs="Arial"/>
          <w:sz w:val="22"/>
          <w:szCs w:val="22"/>
        </w:rPr>
        <w:t xml:space="preserve">w </w:t>
      </w:r>
      <w:r w:rsidR="008A1CC8">
        <w:rPr>
          <w:rFonts w:ascii="Arial Narrow" w:hAnsi="Arial Narrow" w:cs="Arial"/>
          <w:sz w:val="22"/>
          <w:szCs w:val="22"/>
        </w:rPr>
        <w:t>szczelnych pojemnikach</w:t>
      </w:r>
      <w:r w:rsidR="005579E7">
        <w:rPr>
          <w:rFonts w:ascii="Arial Narrow" w:hAnsi="Arial Narrow" w:cs="Arial"/>
          <w:sz w:val="22"/>
          <w:szCs w:val="22"/>
        </w:rPr>
        <w:t xml:space="preserve"> umożliwiających segregację</w:t>
      </w:r>
      <w:r w:rsidR="00457141">
        <w:rPr>
          <w:rFonts w:ascii="Arial Narrow" w:hAnsi="Arial Narrow" w:cs="Arial"/>
          <w:sz w:val="22"/>
          <w:szCs w:val="22"/>
        </w:rPr>
        <w:t xml:space="preserve"> oraz</w:t>
      </w:r>
      <w:r w:rsidR="0042382D">
        <w:rPr>
          <w:rFonts w:ascii="Arial Narrow" w:hAnsi="Arial Narrow" w:cs="Arial"/>
          <w:sz w:val="22"/>
          <w:szCs w:val="22"/>
        </w:rPr>
        <w:t xml:space="preserve"> </w:t>
      </w:r>
      <w:r w:rsidR="00E0216A" w:rsidRPr="000B663E">
        <w:rPr>
          <w:rFonts w:ascii="Arial Narrow" w:hAnsi="Arial Narrow" w:cs="Arial"/>
          <w:sz w:val="22"/>
          <w:szCs w:val="22"/>
        </w:rPr>
        <w:t>odbieran</w:t>
      </w:r>
      <w:r w:rsidR="00FA69B3">
        <w:rPr>
          <w:rFonts w:ascii="Arial Narrow" w:hAnsi="Arial Narrow" w:cs="Arial"/>
          <w:sz w:val="22"/>
          <w:szCs w:val="22"/>
        </w:rPr>
        <w:t>i</w:t>
      </w:r>
      <w:r w:rsidR="00E0216A" w:rsidRPr="000B663E">
        <w:rPr>
          <w:rFonts w:ascii="Arial Narrow" w:hAnsi="Arial Narrow" w:cs="Arial"/>
          <w:sz w:val="22"/>
          <w:szCs w:val="22"/>
        </w:rPr>
        <w:t xml:space="preserve">e </w:t>
      </w:r>
      <w:r w:rsidR="00893A89" w:rsidRPr="000B663E">
        <w:rPr>
          <w:rFonts w:ascii="Arial Narrow" w:hAnsi="Arial Narrow" w:cs="Arial"/>
          <w:sz w:val="22"/>
          <w:szCs w:val="22"/>
        </w:rPr>
        <w:t xml:space="preserve">przez uprawnione służby </w:t>
      </w:r>
      <w:r w:rsidRPr="000B663E">
        <w:rPr>
          <w:rFonts w:ascii="Arial Narrow" w:hAnsi="Arial Narrow" w:cs="Arial"/>
          <w:sz w:val="22"/>
          <w:szCs w:val="22"/>
        </w:rPr>
        <w:t>na podstawie zawartych umów</w:t>
      </w:r>
      <w:r w:rsidR="004F2633">
        <w:rPr>
          <w:rFonts w:ascii="Arial Narrow" w:hAnsi="Arial Narrow" w:cs="Arial"/>
          <w:sz w:val="22"/>
          <w:szCs w:val="22"/>
        </w:rPr>
        <w:t xml:space="preserve"> – bez zmian w stosunku do stanu istniejącego,</w:t>
      </w:r>
    </w:p>
    <w:p w14:paraId="32857526" w14:textId="4337D305" w:rsidR="005D0371" w:rsidRDefault="00C32192" w:rsidP="00EB282A">
      <w:pPr>
        <w:spacing w:after="120"/>
        <w:jc w:val="left"/>
        <w:rPr>
          <w:rFonts w:ascii="Arial Narrow" w:hAnsi="Arial Narrow" w:cs="Arial"/>
          <w:sz w:val="22"/>
          <w:szCs w:val="22"/>
        </w:rPr>
      </w:pPr>
      <w:r w:rsidRPr="006E27C3">
        <w:rPr>
          <w:rFonts w:ascii="Arial Narrow" w:hAnsi="Arial Narrow" w:cs="Arial"/>
          <w:sz w:val="22"/>
          <w:szCs w:val="22"/>
        </w:rPr>
        <w:t>- Zaopatrzenie w ciepło i ciepłą wodę</w:t>
      </w:r>
      <w:r w:rsidR="00B07889" w:rsidRPr="006E27C3">
        <w:rPr>
          <w:rFonts w:ascii="Arial Narrow" w:hAnsi="Arial Narrow" w:cs="Arial"/>
          <w:sz w:val="22"/>
          <w:szCs w:val="22"/>
        </w:rPr>
        <w:t xml:space="preserve"> użytkową</w:t>
      </w:r>
      <w:r w:rsidRPr="006E27C3">
        <w:rPr>
          <w:rFonts w:ascii="Arial Narrow" w:hAnsi="Arial Narrow" w:cs="Arial"/>
          <w:sz w:val="22"/>
          <w:szCs w:val="22"/>
        </w:rPr>
        <w:t xml:space="preserve">– </w:t>
      </w:r>
      <w:r w:rsidR="007C52CA" w:rsidRPr="006E27C3">
        <w:rPr>
          <w:rFonts w:ascii="Arial Narrow" w:hAnsi="Arial Narrow"/>
          <w:sz w:val="22"/>
          <w:szCs w:val="22"/>
        </w:rPr>
        <w:t xml:space="preserve">ciepła </w:t>
      </w:r>
      <w:r w:rsidR="005C0CD1" w:rsidRPr="006E27C3">
        <w:rPr>
          <w:rFonts w:ascii="Arial Narrow" w:hAnsi="Arial Narrow"/>
          <w:sz w:val="22"/>
          <w:szCs w:val="22"/>
        </w:rPr>
        <w:t xml:space="preserve">woda </w:t>
      </w:r>
      <w:r w:rsidR="00893A89" w:rsidRPr="006E27C3">
        <w:rPr>
          <w:rFonts w:ascii="Arial Narrow" w:hAnsi="Arial Narrow"/>
          <w:sz w:val="22"/>
          <w:szCs w:val="22"/>
        </w:rPr>
        <w:t xml:space="preserve">użytkowa </w:t>
      </w:r>
      <w:r w:rsidR="005C0CD1" w:rsidRPr="006E27C3">
        <w:rPr>
          <w:rFonts w:ascii="Arial Narrow" w:hAnsi="Arial Narrow"/>
          <w:sz w:val="22"/>
          <w:szCs w:val="22"/>
        </w:rPr>
        <w:t xml:space="preserve">przygotowywana </w:t>
      </w:r>
      <w:r w:rsidR="00457141" w:rsidRPr="006E27C3">
        <w:rPr>
          <w:rFonts w:ascii="Arial Narrow" w:hAnsi="Arial Narrow"/>
          <w:sz w:val="22"/>
          <w:szCs w:val="22"/>
        </w:rPr>
        <w:t xml:space="preserve"> będzie </w:t>
      </w:r>
      <w:r w:rsidR="006E27C3" w:rsidRPr="006E27C3">
        <w:rPr>
          <w:rFonts w:ascii="Arial Narrow" w:hAnsi="Arial Narrow"/>
          <w:sz w:val="22"/>
          <w:szCs w:val="22"/>
        </w:rPr>
        <w:t xml:space="preserve">na </w:t>
      </w:r>
      <w:r w:rsidR="006E27C3" w:rsidRPr="00F437C3">
        <w:rPr>
          <w:rFonts w:ascii="Arial Narrow" w:hAnsi="Arial Narrow"/>
          <w:sz w:val="22"/>
          <w:szCs w:val="22"/>
        </w:rPr>
        <w:t xml:space="preserve">dotychczasowych zasadach </w:t>
      </w:r>
      <w:r w:rsidR="005C0CD1" w:rsidRPr="00F437C3">
        <w:rPr>
          <w:rFonts w:ascii="Arial Narrow" w:hAnsi="Arial Narrow"/>
          <w:sz w:val="22"/>
          <w:szCs w:val="22"/>
        </w:rPr>
        <w:t xml:space="preserve">w </w:t>
      </w:r>
      <w:r w:rsidR="00457141" w:rsidRPr="00F437C3">
        <w:rPr>
          <w:rFonts w:ascii="Arial Narrow" w:hAnsi="Arial Narrow"/>
          <w:sz w:val="22"/>
          <w:szCs w:val="22"/>
        </w:rPr>
        <w:t xml:space="preserve">przepływowych lub pojemnościowych </w:t>
      </w:r>
      <w:r w:rsidR="005C0CD1" w:rsidRPr="00F437C3">
        <w:rPr>
          <w:rFonts w:ascii="Arial Narrow" w:hAnsi="Arial Narrow"/>
          <w:sz w:val="22"/>
          <w:szCs w:val="22"/>
        </w:rPr>
        <w:t xml:space="preserve">podgrzewaczach elektrycznych i doprowadzona </w:t>
      </w:r>
      <w:r w:rsidR="0042382D" w:rsidRPr="00F437C3">
        <w:rPr>
          <w:rFonts w:ascii="Arial Narrow" w:hAnsi="Arial Narrow"/>
          <w:sz w:val="22"/>
          <w:szCs w:val="22"/>
        </w:rPr>
        <w:t xml:space="preserve">do </w:t>
      </w:r>
      <w:r w:rsidR="001434DE" w:rsidRPr="00F437C3">
        <w:rPr>
          <w:rFonts w:ascii="Arial Narrow" w:hAnsi="Arial Narrow"/>
          <w:sz w:val="22"/>
          <w:szCs w:val="22"/>
        </w:rPr>
        <w:t>punktów poboru</w:t>
      </w:r>
      <w:r w:rsidR="005C0CD1" w:rsidRPr="00F437C3">
        <w:rPr>
          <w:rFonts w:ascii="Arial Narrow" w:hAnsi="Arial Narrow"/>
          <w:sz w:val="22"/>
          <w:szCs w:val="22"/>
        </w:rPr>
        <w:t>.</w:t>
      </w:r>
      <w:r w:rsidR="00316D9F" w:rsidRPr="00F437C3">
        <w:rPr>
          <w:rFonts w:ascii="Arial Narrow" w:hAnsi="Arial Narrow" w:cs="Arial"/>
          <w:sz w:val="22"/>
          <w:szCs w:val="22"/>
        </w:rPr>
        <w:t xml:space="preserve"> </w:t>
      </w:r>
      <w:r w:rsidR="005579E7" w:rsidRPr="00F437C3">
        <w:rPr>
          <w:rFonts w:ascii="Arial Narrow" w:hAnsi="Arial Narrow" w:cs="Arial"/>
          <w:sz w:val="22"/>
          <w:szCs w:val="22"/>
        </w:rPr>
        <w:t>Ogrzewanie</w:t>
      </w:r>
      <w:r w:rsidR="00726714" w:rsidRPr="00F437C3">
        <w:rPr>
          <w:rFonts w:ascii="Arial Narrow" w:hAnsi="Arial Narrow" w:cs="Arial"/>
          <w:sz w:val="22"/>
          <w:szCs w:val="22"/>
        </w:rPr>
        <w:t xml:space="preserve"> projektowanej rozbudowy</w:t>
      </w:r>
      <w:r w:rsidR="00893A89" w:rsidRPr="00F437C3">
        <w:rPr>
          <w:rFonts w:ascii="Arial Narrow" w:hAnsi="Arial Narrow" w:cs="Arial"/>
          <w:sz w:val="22"/>
          <w:szCs w:val="22"/>
        </w:rPr>
        <w:t xml:space="preserve"> </w:t>
      </w:r>
      <w:r w:rsidR="00AC6DA3" w:rsidRPr="00F437C3">
        <w:rPr>
          <w:rFonts w:ascii="Arial Narrow" w:hAnsi="Arial Narrow" w:cs="Arial"/>
          <w:sz w:val="22"/>
          <w:szCs w:val="22"/>
        </w:rPr>
        <w:t>zostanie</w:t>
      </w:r>
      <w:r w:rsidR="00893A89" w:rsidRPr="00F437C3">
        <w:rPr>
          <w:rFonts w:ascii="Arial Narrow" w:hAnsi="Arial Narrow" w:cs="Arial"/>
          <w:sz w:val="22"/>
          <w:szCs w:val="22"/>
        </w:rPr>
        <w:t xml:space="preserve"> </w:t>
      </w:r>
      <w:r w:rsidR="001C1E39" w:rsidRPr="00F437C3">
        <w:rPr>
          <w:rFonts w:ascii="Arial Narrow" w:hAnsi="Arial Narrow" w:cs="Arial"/>
          <w:sz w:val="22"/>
          <w:szCs w:val="22"/>
        </w:rPr>
        <w:t xml:space="preserve">zapewnione </w:t>
      </w:r>
      <w:r w:rsidR="00726714" w:rsidRPr="00F437C3">
        <w:rPr>
          <w:rFonts w:ascii="Arial Narrow" w:hAnsi="Arial Narrow" w:cs="Arial"/>
          <w:sz w:val="22"/>
          <w:szCs w:val="22"/>
        </w:rPr>
        <w:t>projektowanymi</w:t>
      </w:r>
      <w:r w:rsidR="006E27C3" w:rsidRPr="00F437C3">
        <w:rPr>
          <w:rFonts w:ascii="Arial Narrow" w:hAnsi="Arial Narrow" w:cs="Arial"/>
          <w:sz w:val="22"/>
          <w:szCs w:val="22"/>
        </w:rPr>
        <w:t xml:space="preserve"> </w:t>
      </w:r>
      <w:r w:rsidR="0042382D" w:rsidRPr="00F437C3">
        <w:rPr>
          <w:rFonts w:ascii="Arial Narrow" w:hAnsi="Arial Narrow" w:cs="Arial"/>
          <w:sz w:val="22"/>
          <w:szCs w:val="22"/>
        </w:rPr>
        <w:t>grzejnikami</w:t>
      </w:r>
      <w:r w:rsidR="001616DC" w:rsidRPr="00F437C3">
        <w:rPr>
          <w:rFonts w:ascii="Arial Narrow" w:hAnsi="Arial Narrow" w:cs="Arial"/>
          <w:sz w:val="22"/>
          <w:szCs w:val="22"/>
        </w:rPr>
        <w:t xml:space="preserve"> </w:t>
      </w:r>
      <w:r w:rsidR="0042382D" w:rsidRPr="00F437C3">
        <w:rPr>
          <w:rFonts w:ascii="Arial Narrow" w:hAnsi="Arial Narrow" w:cs="Arial"/>
          <w:sz w:val="22"/>
          <w:szCs w:val="22"/>
        </w:rPr>
        <w:t>elektrycznymi</w:t>
      </w:r>
      <w:r w:rsidR="00726714" w:rsidRPr="00F437C3">
        <w:rPr>
          <w:rFonts w:ascii="Arial Narrow" w:hAnsi="Arial Narrow" w:cs="Arial"/>
          <w:sz w:val="22"/>
          <w:szCs w:val="22"/>
        </w:rPr>
        <w:t xml:space="preserve">. Istniejący budynek oczyszczalni </w:t>
      </w:r>
      <w:r w:rsidR="00F437C3" w:rsidRPr="00F437C3">
        <w:rPr>
          <w:rFonts w:ascii="Arial Narrow" w:hAnsi="Arial Narrow" w:cs="Arial"/>
          <w:sz w:val="22"/>
          <w:szCs w:val="22"/>
        </w:rPr>
        <w:t xml:space="preserve">: ogrzewanie zostanie zapewnione istniejącymi grzejnikami elektrycznymi </w:t>
      </w:r>
      <w:r w:rsidR="006E27C3" w:rsidRPr="00F437C3">
        <w:rPr>
          <w:rFonts w:ascii="Arial Narrow" w:hAnsi="Arial Narrow" w:cs="Arial"/>
          <w:sz w:val="22"/>
          <w:szCs w:val="22"/>
        </w:rPr>
        <w:t>– na dotychczasowych zasadach</w:t>
      </w:r>
      <w:r w:rsidR="008C341A" w:rsidRPr="00F437C3">
        <w:rPr>
          <w:rFonts w:ascii="Arial Narrow" w:hAnsi="Arial Narrow" w:cs="Arial"/>
          <w:sz w:val="22"/>
          <w:szCs w:val="22"/>
        </w:rPr>
        <w:t>.</w:t>
      </w:r>
      <w:r w:rsidR="008A1CC8" w:rsidRPr="00F437C3">
        <w:rPr>
          <w:rFonts w:ascii="Arial Narrow" w:hAnsi="Arial Narrow" w:cs="Arial"/>
          <w:sz w:val="22"/>
          <w:szCs w:val="22"/>
        </w:rPr>
        <w:t xml:space="preserve"> Ogrzewanie nie pogarszające stanu środowiska.</w:t>
      </w:r>
      <w:r w:rsidR="004E6E8C" w:rsidRPr="00F437C3">
        <w:rPr>
          <w:rFonts w:ascii="Arial Narrow" w:hAnsi="Arial Narrow" w:cs="Arial"/>
          <w:sz w:val="22"/>
          <w:szCs w:val="22"/>
        </w:rPr>
        <w:t xml:space="preserve"> </w:t>
      </w:r>
    </w:p>
    <w:p w14:paraId="4FA7418E" w14:textId="29873B25" w:rsidR="00CC096A" w:rsidRDefault="00CC096A" w:rsidP="00CC096A">
      <w:pPr>
        <w:autoSpaceDE w:val="0"/>
        <w:autoSpaceDN w:val="0"/>
        <w:adjustRightInd w:val="0"/>
        <w:spacing w:after="0" w:line="240" w:lineRule="auto"/>
        <w:jc w:val="left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I</w:t>
      </w:r>
      <w:r w:rsidRPr="00C25921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stniejące kable instalacji elektrycznej na fragmencie znajdującym się pod projektowaną rozbudową do przeniesienia na ścianę wewnątrz budynku, zabezpieczenia i zamontowania w bruzdach wg proj.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t</w:t>
      </w:r>
      <w:r w:rsidRPr="00C25921">
        <w:rPr>
          <w:rFonts w:ascii="Arial Narrow" w:eastAsiaTheme="minorHAnsi" w:hAnsi="Arial Narrow" w:cs="Arial Narrow"/>
          <w:sz w:val="22"/>
          <w:szCs w:val="22"/>
          <w:lang w:eastAsia="en-US"/>
        </w:rPr>
        <w:t>echnicznego branży elektrycznej.</w:t>
      </w:r>
    </w:p>
    <w:p w14:paraId="13F1DAA8" w14:textId="77777777" w:rsidR="00CC096A" w:rsidRPr="00CC096A" w:rsidRDefault="00CC096A" w:rsidP="00CC096A">
      <w:pPr>
        <w:autoSpaceDE w:val="0"/>
        <w:autoSpaceDN w:val="0"/>
        <w:adjustRightInd w:val="0"/>
        <w:spacing w:after="0" w:line="240" w:lineRule="auto"/>
        <w:jc w:val="left"/>
        <w:rPr>
          <w:rFonts w:ascii="Arial Narrow" w:eastAsiaTheme="minorHAnsi" w:hAnsi="Arial Narrow" w:cs="Arial Narrow"/>
          <w:sz w:val="22"/>
          <w:szCs w:val="22"/>
          <w:lang w:eastAsia="en-US"/>
        </w:rPr>
      </w:pPr>
    </w:p>
    <w:p w14:paraId="44EBF6C4" w14:textId="5B78F07F" w:rsidR="005D0371" w:rsidRPr="0044259C" w:rsidRDefault="00F87485" w:rsidP="00EB282A">
      <w:pPr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5D0371" w:rsidRPr="0044259C">
        <w:rPr>
          <w:rFonts w:ascii="Arial Narrow" w:hAnsi="Arial Narrow" w:cs="Arial"/>
          <w:sz w:val="22"/>
          <w:szCs w:val="22"/>
        </w:rPr>
        <w:t xml:space="preserve">W ramach inwestycji projektuje się niewielkie zmiany w ukształtowaniu terenu </w:t>
      </w:r>
      <w:r w:rsidR="0042382D">
        <w:rPr>
          <w:rFonts w:ascii="Arial Narrow" w:hAnsi="Arial Narrow" w:cs="Arial"/>
          <w:sz w:val="22"/>
          <w:szCs w:val="22"/>
        </w:rPr>
        <w:t>polegające na</w:t>
      </w:r>
      <w:r w:rsidR="007C52CA">
        <w:rPr>
          <w:rFonts w:ascii="Arial Narrow" w:hAnsi="Arial Narrow" w:cs="Arial"/>
          <w:sz w:val="22"/>
          <w:szCs w:val="22"/>
        </w:rPr>
        <w:t xml:space="preserve"> zniwelowaniu</w:t>
      </w:r>
      <w:r w:rsidR="0042382D">
        <w:rPr>
          <w:rFonts w:ascii="Arial Narrow" w:hAnsi="Arial Narrow" w:cs="Arial"/>
          <w:sz w:val="22"/>
          <w:szCs w:val="22"/>
        </w:rPr>
        <w:t xml:space="preserve"> terenu bezpośrednio przy </w:t>
      </w:r>
      <w:r w:rsidR="00A67CCB">
        <w:rPr>
          <w:rFonts w:ascii="Arial Narrow" w:hAnsi="Arial Narrow" w:cs="Arial"/>
          <w:sz w:val="22"/>
          <w:szCs w:val="22"/>
        </w:rPr>
        <w:t xml:space="preserve">obiekcie </w:t>
      </w:r>
      <w:r w:rsidR="004862C7">
        <w:rPr>
          <w:rFonts w:ascii="Arial Narrow" w:hAnsi="Arial Narrow" w:cs="Arial"/>
          <w:sz w:val="22"/>
          <w:szCs w:val="22"/>
        </w:rPr>
        <w:t>oczyszczalni ścieków</w:t>
      </w:r>
      <w:r w:rsidR="0042382D">
        <w:rPr>
          <w:rFonts w:ascii="Arial Narrow" w:hAnsi="Arial Narrow" w:cs="Arial"/>
          <w:sz w:val="22"/>
          <w:szCs w:val="22"/>
        </w:rPr>
        <w:t>.</w:t>
      </w:r>
      <w:r w:rsidR="005D0371" w:rsidRPr="0044259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Przewiduje się</w:t>
      </w:r>
      <w:r w:rsidR="004E6E8C">
        <w:rPr>
          <w:rFonts w:ascii="Arial Narrow" w:hAnsi="Arial Narrow" w:cs="Arial"/>
          <w:sz w:val="22"/>
          <w:szCs w:val="22"/>
        </w:rPr>
        <w:t xml:space="preserve"> rozbiórkę fragmentu utwardzenia z kostki brukowej</w:t>
      </w:r>
      <w:r w:rsidR="00420088">
        <w:rPr>
          <w:rFonts w:ascii="Arial Narrow" w:hAnsi="Arial Narrow" w:cs="Arial"/>
          <w:sz w:val="22"/>
          <w:szCs w:val="22"/>
        </w:rPr>
        <w:t xml:space="preserve">. </w:t>
      </w:r>
      <w:r w:rsidR="005D0371" w:rsidRPr="0044259C">
        <w:rPr>
          <w:rFonts w:ascii="Arial Narrow" w:hAnsi="Arial Narrow" w:cs="Arial"/>
          <w:sz w:val="22"/>
          <w:szCs w:val="22"/>
        </w:rPr>
        <w:t>Ziemia uzyskana z wykopów zostanie zagospodarowa</w:t>
      </w:r>
      <w:r w:rsidR="00E0216A" w:rsidRPr="0044259C">
        <w:rPr>
          <w:rFonts w:ascii="Arial Narrow" w:hAnsi="Arial Narrow" w:cs="Arial"/>
          <w:sz w:val="22"/>
          <w:szCs w:val="22"/>
        </w:rPr>
        <w:t>na w obrębie terenu inwestycji.</w:t>
      </w:r>
      <w:r w:rsidR="005579E7">
        <w:rPr>
          <w:rFonts w:ascii="Arial Narrow" w:hAnsi="Arial Narrow" w:cs="Arial"/>
          <w:sz w:val="22"/>
          <w:szCs w:val="22"/>
        </w:rPr>
        <w:t xml:space="preserve"> </w:t>
      </w:r>
    </w:p>
    <w:p w14:paraId="2B668D61" w14:textId="7AE4760E" w:rsidR="005D0371" w:rsidRPr="0044259C" w:rsidRDefault="00E64913" w:rsidP="00C60A3D">
      <w:pPr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</w:t>
      </w:r>
      <w:r w:rsidR="005D0371" w:rsidRPr="0044259C">
        <w:rPr>
          <w:rFonts w:ascii="Arial Narrow" w:hAnsi="Arial Narrow" w:cs="Arial"/>
          <w:sz w:val="22"/>
          <w:szCs w:val="22"/>
        </w:rPr>
        <w:t>W związku z realizacją inwestycji, w przypadku powstania zb</w:t>
      </w:r>
      <w:r w:rsidR="00AF1912">
        <w:rPr>
          <w:rFonts w:ascii="Arial Narrow" w:hAnsi="Arial Narrow" w:cs="Arial"/>
          <w:sz w:val="22"/>
          <w:szCs w:val="22"/>
        </w:rPr>
        <w:t>ędnych materiałów rozbiórkowych</w:t>
      </w:r>
      <w:r w:rsidR="00FA69B3">
        <w:rPr>
          <w:rFonts w:ascii="Arial Narrow" w:hAnsi="Arial Narrow" w:cs="Arial"/>
          <w:sz w:val="22"/>
          <w:szCs w:val="22"/>
        </w:rPr>
        <w:t xml:space="preserve"> (np. materiały użyte do szalunku elementów żelbetowych</w:t>
      </w:r>
      <w:r w:rsidR="007C52CA">
        <w:rPr>
          <w:rFonts w:ascii="Arial Narrow" w:hAnsi="Arial Narrow" w:cs="Arial"/>
          <w:sz w:val="22"/>
          <w:szCs w:val="22"/>
        </w:rPr>
        <w:t>, materiały z rozbiórki obiektów budowlanych</w:t>
      </w:r>
      <w:r w:rsidR="00FA69B3">
        <w:rPr>
          <w:rFonts w:ascii="Arial Narrow" w:hAnsi="Arial Narrow" w:cs="Arial"/>
          <w:sz w:val="22"/>
          <w:szCs w:val="22"/>
        </w:rPr>
        <w:t>)</w:t>
      </w:r>
      <w:r w:rsidR="007C52CA">
        <w:rPr>
          <w:rFonts w:ascii="Arial Narrow" w:hAnsi="Arial Narrow" w:cs="Arial"/>
          <w:sz w:val="22"/>
          <w:szCs w:val="22"/>
        </w:rPr>
        <w:t xml:space="preserve">, </w:t>
      </w:r>
      <w:r w:rsidR="005D0371" w:rsidRPr="0044259C">
        <w:rPr>
          <w:rFonts w:ascii="Arial Narrow" w:hAnsi="Arial Narrow" w:cs="Arial"/>
          <w:sz w:val="22"/>
          <w:szCs w:val="22"/>
        </w:rPr>
        <w:t xml:space="preserve">ich zagospodarowanie odbędzie się na podstawie obowiązujących przepisów w zakresie gospodarki odpadami. </w:t>
      </w:r>
    </w:p>
    <w:p w14:paraId="16349CC9" w14:textId="6897BC1F" w:rsidR="00481286" w:rsidRPr="008B4A5D" w:rsidRDefault="00E64913" w:rsidP="00E64913">
      <w:pPr>
        <w:spacing w:line="240" w:lineRule="auto"/>
        <w:ind w:right="115"/>
        <w:jc w:val="left"/>
        <w:rPr>
          <w:rFonts w:ascii="Arial Narrow" w:hAnsi="Arial Narrow" w:cs="Arial"/>
          <w:w w:val="105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</w:t>
      </w:r>
      <w:r w:rsidR="005F4174" w:rsidRPr="0044259C">
        <w:rPr>
          <w:rFonts w:ascii="Arial Narrow" w:hAnsi="Arial Narrow" w:cs="Arial"/>
          <w:sz w:val="22"/>
          <w:szCs w:val="22"/>
        </w:rPr>
        <w:t xml:space="preserve">Inwestycja zrealizowana zostanie w sposób </w:t>
      </w:r>
      <w:r w:rsidR="00AF1912">
        <w:rPr>
          <w:rFonts w:ascii="Arial Narrow" w:hAnsi="Arial Narrow" w:cs="Arial"/>
          <w:sz w:val="22"/>
          <w:szCs w:val="22"/>
        </w:rPr>
        <w:t>zapewniający</w:t>
      </w:r>
      <w:r w:rsidR="005F4174" w:rsidRPr="0044259C">
        <w:rPr>
          <w:rFonts w:ascii="Arial Narrow" w:hAnsi="Arial Narrow" w:cs="Arial"/>
          <w:sz w:val="22"/>
          <w:szCs w:val="22"/>
        </w:rPr>
        <w:t xml:space="preserve"> ochronę środowiska ograniczając maksymalnie ewentualne skutki zanieczyszczenia wód</w:t>
      </w:r>
      <w:r w:rsidR="00876B20">
        <w:rPr>
          <w:rFonts w:ascii="Arial Narrow" w:hAnsi="Arial Narrow" w:cs="Arial"/>
          <w:sz w:val="22"/>
          <w:szCs w:val="22"/>
        </w:rPr>
        <w:t>, gleby i atmosfery</w:t>
      </w:r>
      <w:r w:rsidR="005F4174" w:rsidRPr="0044259C">
        <w:rPr>
          <w:rFonts w:ascii="Arial Narrow" w:hAnsi="Arial Narrow" w:cs="Arial"/>
          <w:sz w:val="22"/>
          <w:szCs w:val="22"/>
        </w:rPr>
        <w:t xml:space="preserve">. Obowiązywać będzie szczególna i stała dbałość o szczelność wszystkich instalacji zawierających ścieki i o zabezpieczenie gruntu i wód gruntowych przed ich </w:t>
      </w:r>
      <w:r w:rsidR="005F4174" w:rsidRPr="007C2DAC">
        <w:rPr>
          <w:rFonts w:ascii="Arial Narrow" w:hAnsi="Arial Narrow" w:cs="Arial"/>
          <w:sz w:val="22"/>
          <w:szCs w:val="22"/>
        </w:rPr>
        <w:t>skażeniem</w:t>
      </w:r>
      <w:r w:rsidR="00AF1912" w:rsidRPr="007C2DAC">
        <w:rPr>
          <w:rFonts w:ascii="Arial Narrow" w:hAnsi="Arial Narrow" w:cs="Arial"/>
          <w:sz w:val="22"/>
          <w:szCs w:val="22"/>
        </w:rPr>
        <w:t xml:space="preserve"> w trakcie realizacji robót związanych z zamierzeniem budowlanym</w:t>
      </w:r>
      <w:r w:rsidR="00FA69B3" w:rsidRPr="007C2DAC">
        <w:rPr>
          <w:rFonts w:ascii="Arial Narrow" w:hAnsi="Arial Narrow" w:cs="Arial"/>
          <w:sz w:val="22"/>
          <w:szCs w:val="22"/>
        </w:rPr>
        <w:t xml:space="preserve"> oraz w trakcie eksploatacji obiektu</w:t>
      </w:r>
      <w:r w:rsidR="00AF1912" w:rsidRPr="007C2DAC">
        <w:rPr>
          <w:rFonts w:ascii="Arial Narrow" w:hAnsi="Arial Narrow" w:cs="Arial"/>
          <w:sz w:val="22"/>
          <w:szCs w:val="22"/>
        </w:rPr>
        <w:t>.</w:t>
      </w:r>
      <w:r w:rsidR="008441C3" w:rsidRPr="007C2DAC">
        <w:rPr>
          <w:rFonts w:ascii="Arial Narrow" w:hAnsi="Arial Narrow" w:cs="Arial"/>
          <w:sz w:val="22"/>
          <w:szCs w:val="22"/>
        </w:rPr>
        <w:t xml:space="preserve"> </w:t>
      </w:r>
      <w:r w:rsidR="00786C1A" w:rsidRPr="007C2DAC">
        <w:rPr>
          <w:rFonts w:ascii="Arial Narrow" w:hAnsi="Arial Narrow" w:cs="Times New Roman"/>
          <w:sz w:val="22"/>
          <w:szCs w:val="22"/>
        </w:rPr>
        <w:t xml:space="preserve">Ponadto </w:t>
      </w:r>
      <w:r w:rsidR="00786C1A" w:rsidRPr="007C2DAC">
        <w:rPr>
          <w:rFonts w:ascii="Arial Narrow" w:hAnsi="Arial Narrow" w:cs="Times New Roman"/>
          <w:w w:val="105"/>
          <w:sz w:val="22"/>
          <w:szCs w:val="22"/>
        </w:rPr>
        <w:t>teren</w:t>
      </w:r>
      <w:r w:rsidR="00786C1A" w:rsidRPr="007C2DAC">
        <w:rPr>
          <w:rFonts w:ascii="Arial Narrow" w:hAnsi="Arial Narrow" w:cs="Times New Roman"/>
          <w:spacing w:val="40"/>
          <w:w w:val="105"/>
          <w:sz w:val="22"/>
          <w:szCs w:val="22"/>
        </w:rPr>
        <w:t xml:space="preserve"> </w:t>
      </w:r>
      <w:r w:rsidR="00786C1A" w:rsidRPr="007C2DAC">
        <w:rPr>
          <w:rFonts w:ascii="Arial Narrow" w:hAnsi="Arial Narrow" w:cs="Times New Roman"/>
          <w:w w:val="105"/>
          <w:sz w:val="22"/>
          <w:szCs w:val="22"/>
        </w:rPr>
        <w:t>budowy</w:t>
      </w:r>
      <w:r w:rsidR="00786C1A" w:rsidRPr="007C2DAC">
        <w:rPr>
          <w:rFonts w:ascii="Arial Narrow" w:hAnsi="Arial Narrow" w:cs="Times New Roman"/>
          <w:spacing w:val="40"/>
          <w:w w:val="105"/>
          <w:sz w:val="22"/>
          <w:szCs w:val="22"/>
        </w:rPr>
        <w:t xml:space="preserve"> </w:t>
      </w:r>
      <w:r w:rsidR="00786C1A" w:rsidRPr="007C2DAC">
        <w:rPr>
          <w:rFonts w:ascii="Arial Narrow" w:hAnsi="Arial Narrow" w:cs="Times New Roman"/>
          <w:w w:val="105"/>
          <w:sz w:val="22"/>
          <w:szCs w:val="22"/>
        </w:rPr>
        <w:t>zostanie</w:t>
      </w:r>
      <w:r w:rsidR="00786C1A" w:rsidRPr="007C2DAC">
        <w:rPr>
          <w:rFonts w:ascii="Arial Narrow" w:hAnsi="Arial Narrow" w:cs="Times New Roman"/>
          <w:spacing w:val="40"/>
          <w:w w:val="105"/>
          <w:sz w:val="22"/>
          <w:szCs w:val="22"/>
        </w:rPr>
        <w:t xml:space="preserve"> </w:t>
      </w:r>
      <w:r w:rsidR="00786C1A" w:rsidRPr="007C2DAC">
        <w:rPr>
          <w:rFonts w:ascii="Arial Narrow" w:hAnsi="Arial Narrow" w:cs="Times New Roman"/>
          <w:w w:val="105"/>
          <w:sz w:val="22"/>
          <w:szCs w:val="22"/>
        </w:rPr>
        <w:t>wyposażony w sorbenty do likwidacji</w:t>
      </w:r>
      <w:r w:rsidR="00786C1A" w:rsidRPr="007C2DAC">
        <w:rPr>
          <w:rFonts w:ascii="Arial Narrow" w:hAnsi="Arial Narrow" w:cs="Times New Roman"/>
          <w:spacing w:val="-5"/>
          <w:w w:val="105"/>
          <w:sz w:val="22"/>
          <w:szCs w:val="22"/>
        </w:rPr>
        <w:t xml:space="preserve"> </w:t>
      </w:r>
      <w:r w:rsidR="00786C1A" w:rsidRPr="007C2DAC">
        <w:rPr>
          <w:rFonts w:ascii="Arial Narrow" w:hAnsi="Arial Narrow" w:cs="Times New Roman"/>
          <w:w w:val="105"/>
          <w:sz w:val="22"/>
          <w:szCs w:val="22"/>
        </w:rPr>
        <w:t>ewentualnych wycieków ropopochodnych.</w:t>
      </w:r>
      <w:r w:rsidR="0042382D" w:rsidRPr="007C2DAC">
        <w:rPr>
          <w:rFonts w:ascii="Arial Narrow" w:hAnsi="Arial Narrow" w:cs="Times New Roman"/>
          <w:w w:val="105"/>
          <w:sz w:val="22"/>
          <w:szCs w:val="22"/>
        </w:rPr>
        <w:t xml:space="preserve"> </w:t>
      </w:r>
      <w:r w:rsidR="00481286" w:rsidRPr="007C2DAC">
        <w:rPr>
          <w:rFonts w:ascii="Arial Narrow" w:hAnsi="Arial Narrow" w:cs="Times New Roman"/>
          <w:w w:val="105"/>
          <w:sz w:val="22"/>
          <w:szCs w:val="22"/>
        </w:rPr>
        <w:t xml:space="preserve">Wykorzystane </w:t>
      </w:r>
      <w:r w:rsidR="00481286" w:rsidRPr="008B4A5D">
        <w:rPr>
          <w:rFonts w:ascii="Arial Narrow" w:hAnsi="Arial Narrow" w:cs="Times New Roman"/>
          <w:w w:val="105"/>
          <w:sz w:val="22"/>
          <w:szCs w:val="22"/>
        </w:rPr>
        <w:t xml:space="preserve">zostaną materiały dopuszczone do stosowania w budownictwie posiadające atesty higieniczne, aprobaty techniczne i certyfikaty. </w:t>
      </w:r>
      <w:r w:rsidR="00481286" w:rsidRPr="008B4A5D">
        <w:rPr>
          <w:rFonts w:ascii="Arial Narrow" w:hAnsi="Arial Narrow" w:cs="Times New Roman"/>
          <w:sz w:val="22"/>
          <w:szCs w:val="22"/>
        </w:rPr>
        <w:t xml:space="preserve">Podjęcie </w:t>
      </w:r>
      <w:r w:rsidR="00420088">
        <w:rPr>
          <w:rFonts w:ascii="Arial Narrow" w:hAnsi="Arial Narrow" w:cs="Times New Roman"/>
          <w:sz w:val="22"/>
          <w:szCs w:val="22"/>
        </w:rPr>
        <w:t>realizacji inwestycji</w:t>
      </w:r>
      <w:r w:rsidR="00481286" w:rsidRPr="008B4A5D">
        <w:rPr>
          <w:rFonts w:ascii="Arial Narrow" w:hAnsi="Arial Narrow" w:cs="Times New Roman"/>
          <w:sz w:val="22"/>
          <w:szCs w:val="22"/>
        </w:rPr>
        <w:t xml:space="preserve"> przede wszystkim należy traktować jako działanie chroniące środowisko. Poprzedzenie robót budowlanych szczegółowym planem i harmonogramem robót, uwzględniającym zabezpieczenia ekologiczne w znacznym stopniu może ograniczyć wpływ przedsięwzięcia. Ścisłe przestrzeganie tych planów ma na celu zapewnienie:</w:t>
      </w:r>
    </w:p>
    <w:p w14:paraId="7B6F8610" w14:textId="1DC75352" w:rsidR="00481286" w:rsidRPr="008B4A5D" w:rsidRDefault="00481286" w:rsidP="00AF11FF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left"/>
        <w:rPr>
          <w:rFonts w:ascii="Arial Narrow" w:hAnsi="Arial Narrow"/>
          <w:sz w:val="22"/>
          <w:szCs w:val="22"/>
        </w:rPr>
      </w:pPr>
      <w:r w:rsidRPr="008B4A5D">
        <w:rPr>
          <w:rFonts w:ascii="Arial Narrow" w:hAnsi="Arial Narrow"/>
          <w:sz w:val="22"/>
          <w:szCs w:val="22"/>
        </w:rPr>
        <w:t>odpowiedniej organizacji robót, aby na skutek braku porządku, niewłaściwego zabezpieczenia materiałów, maszyn, urządzeń i środków transportu przed awariami, nie doszło do skażeń, zanieczyszczeń i zniszczeń w środowisku,</w:t>
      </w:r>
    </w:p>
    <w:p w14:paraId="0076FE41" w14:textId="4E8EDE2F" w:rsidR="00481286" w:rsidRDefault="00481286" w:rsidP="00AF11FF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left"/>
        <w:rPr>
          <w:rFonts w:ascii="Arial Narrow" w:hAnsi="Arial Narrow"/>
          <w:sz w:val="22"/>
          <w:szCs w:val="22"/>
        </w:rPr>
      </w:pPr>
      <w:r w:rsidRPr="008B4A5D">
        <w:rPr>
          <w:rFonts w:ascii="Arial Narrow" w:hAnsi="Arial Narrow"/>
          <w:sz w:val="22"/>
          <w:szCs w:val="22"/>
        </w:rPr>
        <w:t>odpowiednieg</w:t>
      </w:r>
      <w:r w:rsidR="008B4A5D" w:rsidRPr="008B4A5D">
        <w:rPr>
          <w:rFonts w:ascii="Arial Narrow" w:hAnsi="Arial Narrow"/>
          <w:sz w:val="22"/>
          <w:szCs w:val="22"/>
        </w:rPr>
        <w:t>o sprzętu i środków transportu oraz jakoś wykonywanych robót (</w:t>
      </w:r>
      <w:r w:rsidRPr="008B4A5D">
        <w:rPr>
          <w:rFonts w:ascii="Arial Narrow" w:hAnsi="Arial Narrow"/>
          <w:sz w:val="22"/>
          <w:szCs w:val="22"/>
        </w:rPr>
        <w:t>jakość sprzętu, prawidłowa eksploatacja i konserwacja, dodatkowe wyposażenie w urządzenia zmniejszające niekorzys</w:t>
      </w:r>
      <w:r w:rsidR="008B4A5D" w:rsidRPr="008B4A5D">
        <w:rPr>
          <w:rFonts w:ascii="Arial Narrow" w:hAnsi="Arial Narrow"/>
          <w:sz w:val="22"/>
          <w:szCs w:val="22"/>
        </w:rPr>
        <w:t>t</w:t>
      </w:r>
      <w:r w:rsidR="00822E7B">
        <w:rPr>
          <w:rFonts w:ascii="Arial Narrow" w:hAnsi="Arial Narrow"/>
          <w:sz w:val="22"/>
          <w:szCs w:val="22"/>
        </w:rPr>
        <w:t>ne oddziaływanie na środowisko).</w:t>
      </w:r>
    </w:p>
    <w:p w14:paraId="71C89473" w14:textId="775915BD" w:rsidR="009212E1" w:rsidRPr="0016778F" w:rsidRDefault="00C60A3D" w:rsidP="00C60A3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481286" w:rsidRPr="00C60A3D">
        <w:rPr>
          <w:rFonts w:ascii="Arial Narrow" w:hAnsi="Arial Narrow"/>
          <w:sz w:val="22"/>
          <w:szCs w:val="22"/>
        </w:rPr>
        <w:t xml:space="preserve">Wprowadzanie ścieków oczyszczonych do wód powierzchniowych traktowane jest jako szczególne korzystanie z wód, na które </w:t>
      </w:r>
      <w:r w:rsidR="008B4A5D" w:rsidRPr="009212E1">
        <w:rPr>
          <w:rFonts w:ascii="Arial Narrow" w:hAnsi="Arial Narrow"/>
          <w:sz w:val="22"/>
          <w:szCs w:val="22"/>
        </w:rPr>
        <w:t>uzyskano</w:t>
      </w:r>
      <w:r w:rsidR="00481286" w:rsidRPr="009212E1">
        <w:rPr>
          <w:rFonts w:ascii="Arial Narrow" w:hAnsi="Arial Narrow"/>
          <w:sz w:val="22"/>
          <w:szCs w:val="22"/>
        </w:rPr>
        <w:t xml:space="preserve"> pozwolenie wodnoprawne</w:t>
      </w:r>
      <w:r w:rsidR="00F96A6D" w:rsidRPr="009212E1">
        <w:rPr>
          <w:rFonts w:ascii="Arial Narrow" w:hAnsi="Arial Narrow"/>
          <w:sz w:val="22"/>
          <w:szCs w:val="22"/>
        </w:rPr>
        <w:t xml:space="preserve"> </w:t>
      </w:r>
      <w:r w:rsidR="003479FB" w:rsidRPr="009212E1">
        <w:rPr>
          <w:rFonts w:ascii="Arial Narrow" w:hAnsi="Arial Narrow" w:cs="Arial"/>
          <w:sz w:val="22"/>
          <w:szCs w:val="22"/>
        </w:rPr>
        <w:t xml:space="preserve">decyzja </w:t>
      </w:r>
      <w:r w:rsidR="00467A68" w:rsidRPr="009212E1">
        <w:rPr>
          <w:rFonts w:ascii="Arial Narrow" w:hAnsi="Arial Narrow" w:cs="Arial"/>
          <w:sz w:val="22"/>
          <w:szCs w:val="22"/>
        </w:rPr>
        <w:t xml:space="preserve">Znak: </w:t>
      </w:r>
      <w:r w:rsidR="009212E1" w:rsidRPr="009212E1">
        <w:rPr>
          <w:rFonts w:ascii="Arial Narrow" w:hAnsi="Arial Narrow" w:cs="Times New Roman"/>
          <w:sz w:val="22"/>
          <w:szCs w:val="22"/>
        </w:rPr>
        <w:t>RSD.6341.34.2016 z dnia 22.03.2016 r. wydane przez Starostę Ciechanowskiego.</w:t>
      </w:r>
    </w:p>
    <w:p w14:paraId="4B867A99" w14:textId="6DD39460" w:rsidR="00F96A6D" w:rsidRDefault="00F96A6D" w:rsidP="00822E7B">
      <w:pPr>
        <w:spacing w:after="0" w:line="240" w:lineRule="auto"/>
        <w:rPr>
          <w:rFonts w:ascii="Arial Narrow" w:hAnsi="Arial Narrow"/>
          <w:color w:val="4F81BD" w:themeColor="accent1"/>
          <w:sz w:val="22"/>
          <w:szCs w:val="22"/>
        </w:rPr>
      </w:pPr>
    </w:p>
    <w:p w14:paraId="276E0578" w14:textId="46DE3742" w:rsidR="006D55A6" w:rsidRPr="006B3D18" w:rsidRDefault="001F48B9" w:rsidP="0007422D">
      <w:pPr>
        <w:spacing w:after="0" w:line="240" w:lineRule="auto"/>
        <w:jc w:val="left"/>
        <w:rPr>
          <w:rFonts w:ascii="Arial Narrow" w:hAnsi="Arial Narrow"/>
          <w:b/>
          <w:bCs/>
          <w:sz w:val="22"/>
          <w:szCs w:val="22"/>
          <w:u w:val="single"/>
        </w:rPr>
      </w:pPr>
      <w:r w:rsidRPr="006B3D18">
        <w:rPr>
          <w:rFonts w:ascii="Arial Narrow" w:hAnsi="Arial Narrow"/>
          <w:b/>
          <w:bCs/>
          <w:sz w:val="22"/>
          <w:szCs w:val="22"/>
          <w:u w:val="single"/>
        </w:rPr>
        <w:t>PROJEKTOWANE OBIEKTY:</w:t>
      </w:r>
    </w:p>
    <w:p w14:paraId="55FAAF13" w14:textId="0D1B4C6A" w:rsidR="00C20E13" w:rsidRPr="00DF51AC" w:rsidRDefault="00C20E13" w:rsidP="0007422D">
      <w:pPr>
        <w:spacing w:after="0" w:line="240" w:lineRule="auto"/>
        <w:jc w:val="left"/>
        <w:rPr>
          <w:rFonts w:ascii="Arial Narrow" w:hAnsi="Arial Narrow"/>
          <w:b/>
          <w:bCs/>
          <w:color w:val="FF0000"/>
          <w:sz w:val="22"/>
          <w:szCs w:val="22"/>
          <w:u w:val="single"/>
        </w:rPr>
      </w:pPr>
    </w:p>
    <w:p w14:paraId="3B1B2B25" w14:textId="0AA0E135" w:rsidR="00F06800" w:rsidRPr="00B275B2" w:rsidRDefault="00F06800" w:rsidP="00F06800">
      <w:pPr>
        <w:pStyle w:val="NormalnyWeb"/>
        <w:spacing w:before="60"/>
        <w:ind w:firstLine="284"/>
        <w:rPr>
          <w:rFonts w:ascii="Arial Narrow" w:hAnsi="Arial Narrow"/>
          <w:sz w:val="22"/>
          <w:szCs w:val="22"/>
        </w:rPr>
      </w:pPr>
      <w:r w:rsidRPr="00B275B2">
        <w:rPr>
          <w:rFonts w:ascii="Arial Narrow" w:hAnsi="Arial Narrow"/>
          <w:sz w:val="22"/>
          <w:szCs w:val="22"/>
        </w:rPr>
        <w:t xml:space="preserve">W ramach </w:t>
      </w:r>
      <w:r w:rsidR="0011154E">
        <w:rPr>
          <w:rFonts w:ascii="Arial Narrow" w:hAnsi="Arial Narrow"/>
          <w:sz w:val="22"/>
          <w:szCs w:val="22"/>
        </w:rPr>
        <w:t xml:space="preserve">inwestycji </w:t>
      </w:r>
      <w:r w:rsidRPr="00B275B2">
        <w:rPr>
          <w:rFonts w:ascii="Arial Narrow" w:hAnsi="Arial Narrow"/>
          <w:sz w:val="22"/>
          <w:szCs w:val="22"/>
        </w:rPr>
        <w:t>podstawową zabudowę terenu oczyszczalni ścieków w granicach istniejącego ogrodzenia terenu stanowić będą obiekty oczyszczalni ścieków:</w:t>
      </w:r>
    </w:p>
    <w:p w14:paraId="1C530568" w14:textId="77777777" w:rsidR="00F06800" w:rsidRPr="00B275B2" w:rsidRDefault="00F06800" w:rsidP="00F06800">
      <w:pPr>
        <w:pStyle w:val="NormalnyWeb"/>
        <w:numPr>
          <w:ilvl w:val="0"/>
          <w:numId w:val="46"/>
        </w:numPr>
        <w:suppressAutoHyphens w:val="0"/>
        <w:spacing w:before="40" w:after="0"/>
        <w:jc w:val="both"/>
        <w:rPr>
          <w:rFonts w:ascii="Arial Narrow" w:hAnsi="Arial Narrow"/>
          <w:b/>
          <w:sz w:val="22"/>
          <w:szCs w:val="22"/>
        </w:rPr>
      </w:pPr>
      <w:r w:rsidRPr="00B275B2">
        <w:rPr>
          <w:rFonts w:ascii="Arial Narrow" w:hAnsi="Arial Narrow"/>
          <w:b/>
          <w:sz w:val="22"/>
          <w:szCs w:val="22"/>
        </w:rPr>
        <w:t>POMPOWNIA ŚCIEKÓW – bez zmian do stanu istniejącego</w:t>
      </w:r>
    </w:p>
    <w:p w14:paraId="38032DE4" w14:textId="61CAFDE8" w:rsidR="00F06800" w:rsidRPr="00B275B2" w:rsidRDefault="00F06800" w:rsidP="00F06800">
      <w:pPr>
        <w:pStyle w:val="NormalnyWeb"/>
        <w:numPr>
          <w:ilvl w:val="0"/>
          <w:numId w:val="46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275B2">
        <w:rPr>
          <w:rFonts w:ascii="Arial Narrow" w:hAnsi="Arial Narrow"/>
          <w:b/>
          <w:sz w:val="22"/>
          <w:szCs w:val="22"/>
        </w:rPr>
        <w:lastRenderedPageBreak/>
        <w:t xml:space="preserve">BUDYNEK OCZYSZCZALNI ŚCIEKÓW – </w:t>
      </w:r>
      <w:r w:rsidR="0011154E">
        <w:rPr>
          <w:rFonts w:ascii="Arial Narrow" w:hAnsi="Arial Narrow"/>
          <w:b/>
          <w:sz w:val="22"/>
          <w:szCs w:val="22"/>
        </w:rPr>
        <w:t xml:space="preserve">istniejący budynek </w:t>
      </w:r>
      <w:r w:rsidR="005E590D">
        <w:rPr>
          <w:rFonts w:ascii="Arial Narrow" w:hAnsi="Arial Narrow"/>
          <w:b/>
          <w:sz w:val="22"/>
          <w:szCs w:val="22"/>
        </w:rPr>
        <w:t xml:space="preserve">oczyszczalni po zrealizowaniu inwestycji zostanie połączony poprzez </w:t>
      </w:r>
      <w:r w:rsidR="00B63035">
        <w:rPr>
          <w:rFonts w:ascii="Arial Narrow" w:hAnsi="Arial Narrow"/>
          <w:b/>
          <w:sz w:val="22"/>
          <w:szCs w:val="22"/>
        </w:rPr>
        <w:t>projektowaną</w:t>
      </w:r>
      <w:r w:rsidR="005E590D">
        <w:rPr>
          <w:rFonts w:ascii="Arial Narrow" w:hAnsi="Arial Narrow"/>
          <w:b/>
          <w:sz w:val="22"/>
          <w:szCs w:val="22"/>
        </w:rPr>
        <w:t xml:space="preserve"> rozbudow</w:t>
      </w:r>
      <w:r w:rsidR="00B63035">
        <w:rPr>
          <w:rFonts w:ascii="Arial Narrow" w:hAnsi="Arial Narrow"/>
          <w:b/>
          <w:sz w:val="22"/>
          <w:szCs w:val="22"/>
        </w:rPr>
        <w:t>ę</w:t>
      </w:r>
      <w:r w:rsidR="005E590D">
        <w:rPr>
          <w:rFonts w:ascii="Arial Narrow" w:hAnsi="Arial Narrow"/>
          <w:b/>
          <w:sz w:val="22"/>
          <w:szCs w:val="22"/>
        </w:rPr>
        <w:t xml:space="preserve"> z budynkiem agregatu i wiat</w:t>
      </w:r>
      <w:r w:rsidR="00B63035">
        <w:rPr>
          <w:rFonts w:ascii="Arial Narrow" w:hAnsi="Arial Narrow"/>
          <w:b/>
          <w:sz w:val="22"/>
          <w:szCs w:val="22"/>
        </w:rPr>
        <w:t>ą-</w:t>
      </w:r>
      <w:r w:rsidR="00141272">
        <w:rPr>
          <w:rFonts w:ascii="Arial Narrow" w:hAnsi="Arial Narrow"/>
          <w:b/>
          <w:sz w:val="22"/>
          <w:szCs w:val="22"/>
        </w:rPr>
        <w:t xml:space="preserve"> </w:t>
      </w:r>
      <w:r w:rsidR="005E590D">
        <w:rPr>
          <w:rFonts w:ascii="Arial Narrow" w:hAnsi="Arial Narrow"/>
          <w:b/>
          <w:sz w:val="22"/>
          <w:szCs w:val="22"/>
        </w:rPr>
        <w:t xml:space="preserve">stworzy jeden budynek  oczyszczalni ścieków </w:t>
      </w:r>
    </w:p>
    <w:p w14:paraId="6D0445C3" w14:textId="77777777" w:rsidR="00F06800" w:rsidRPr="00B275B2" w:rsidRDefault="00F06800" w:rsidP="00F06800">
      <w:pPr>
        <w:pStyle w:val="NormalnyWeb"/>
        <w:numPr>
          <w:ilvl w:val="0"/>
          <w:numId w:val="46"/>
        </w:numPr>
        <w:suppressAutoHyphens w:val="0"/>
        <w:spacing w:before="40" w:after="0"/>
        <w:ind w:left="1066" w:hanging="357"/>
        <w:jc w:val="both"/>
        <w:rPr>
          <w:rFonts w:ascii="Arial Narrow" w:hAnsi="Arial Narrow"/>
          <w:b/>
          <w:sz w:val="22"/>
          <w:szCs w:val="22"/>
        </w:rPr>
      </w:pPr>
      <w:r w:rsidRPr="00B275B2">
        <w:rPr>
          <w:rFonts w:ascii="Arial Narrow" w:hAnsi="Arial Narrow"/>
          <w:b/>
          <w:sz w:val="22"/>
          <w:szCs w:val="22"/>
        </w:rPr>
        <w:t>ZBIORNIK RETENCYJNY ŚCIEKÓW – bez zmian do stanu istniejącego.</w:t>
      </w:r>
    </w:p>
    <w:p w14:paraId="2B3B8D10" w14:textId="22255A8F" w:rsidR="00C20E13" w:rsidRPr="00F06800" w:rsidRDefault="00F06800" w:rsidP="00F06800">
      <w:pPr>
        <w:pStyle w:val="NormalnyWeb"/>
        <w:spacing w:before="60"/>
        <w:ind w:firstLine="357"/>
        <w:rPr>
          <w:rFonts w:ascii="Arial Narrow" w:hAnsi="Arial Narrow"/>
          <w:sz w:val="22"/>
          <w:szCs w:val="22"/>
        </w:rPr>
      </w:pPr>
      <w:r w:rsidRPr="00B275B2">
        <w:rPr>
          <w:rFonts w:ascii="Arial Narrow" w:hAnsi="Arial Narrow"/>
          <w:sz w:val="22"/>
          <w:szCs w:val="22"/>
        </w:rPr>
        <w:t>Infrastruktura towarzysząca oczyszczalni ścieków tj. doprowadzenie ścieków surowych, doprowadzenie wody , dojazd do oczyszczalni, odprowadzenie ścieków oczyszczonych - bez zmian do stanu istniejącego, doprowadzenie energii elektrycznej na warunkach określonych przez gestora sieci.</w:t>
      </w:r>
    </w:p>
    <w:p w14:paraId="39EEB4DA" w14:textId="77777777" w:rsidR="00D7739D" w:rsidRPr="00EA174B" w:rsidRDefault="00D7739D" w:rsidP="00D7739D">
      <w:pPr>
        <w:autoSpaceDE w:val="0"/>
        <w:autoSpaceDN w:val="0"/>
        <w:adjustRightInd w:val="0"/>
        <w:ind w:firstLine="567"/>
        <w:rPr>
          <w:rFonts w:ascii="Arial Narrow" w:hAnsi="Arial Narrow"/>
          <w:sz w:val="22"/>
          <w:szCs w:val="22"/>
        </w:rPr>
      </w:pPr>
      <w:r w:rsidRPr="00EA174B">
        <w:rPr>
          <w:rFonts w:ascii="Arial Narrow" w:hAnsi="Arial Narrow"/>
          <w:sz w:val="22"/>
          <w:szCs w:val="22"/>
        </w:rPr>
        <w:t>Wykonywane roboty nie mogą spowodować żadnych negatywnych zmian w środowisku naturalnym. Przy wykonywaniu robót zabrania się bezwzględnie wykonywania jakichkolwiek czynności prowadzących do zanieczyszczenia środowiska oraz pozostawienia nieuporządkowanego, zaśmieconego terenu robót.</w:t>
      </w:r>
    </w:p>
    <w:p w14:paraId="0CA923B4" w14:textId="75B88FAB" w:rsidR="00D7739D" w:rsidRPr="00EA174B" w:rsidRDefault="00D7739D" w:rsidP="00D7739D">
      <w:pPr>
        <w:jc w:val="left"/>
        <w:rPr>
          <w:rFonts w:ascii="Arial Narrow" w:hAnsi="Arial Narrow" w:cs="Arial"/>
          <w:sz w:val="22"/>
          <w:szCs w:val="22"/>
        </w:rPr>
      </w:pPr>
      <w:r w:rsidRPr="00EA174B">
        <w:rPr>
          <w:rFonts w:ascii="Arial Narrow" w:hAnsi="Arial Narrow" w:cs="Arial"/>
          <w:sz w:val="22"/>
          <w:szCs w:val="22"/>
        </w:rPr>
        <w:t xml:space="preserve">    </w:t>
      </w:r>
      <w:r w:rsidR="00AF4705" w:rsidRPr="00EA174B">
        <w:rPr>
          <w:rFonts w:ascii="Arial Narrow" w:hAnsi="Arial Narrow" w:cs="Arial"/>
          <w:sz w:val="22"/>
          <w:szCs w:val="22"/>
        </w:rPr>
        <w:t xml:space="preserve">       </w:t>
      </w:r>
      <w:r w:rsidRPr="00EA174B">
        <w:rPr>
          <w:rFonts w:ascii="Arial Narrow" w:hAnsi="Arial Narrow" w:cs="Arial"/>
          <w:sz w:val="22"/>
          <w:szCs w:val="22"/>
        </w:rPr>
        <w:t>Całość inwestycji została zaprojektowana w dostosowaniu do warunków określonych w  decyzji o ustaleniu lokalizacji celu publicznego i warunków wynikających z wymaganych przepisami prawa pozwoleń, uzgodnień i opinii.</w:t>
      </w:r>
    </w:p>
    <w:p w14:paraId="039FDC3D" w14:textId="77777777" w:rsidR="00EA174B" w:rsidRDefault="00AF4705" w:rsidP="005D0371">
      <w:pPr>
        <w:rPr>
          <w:rFonts w:ascii="Arial Narrow" w:hAnsi="Arial Narrow" w:cs="Arial"/>
          <w:sz w:val="22"/>
          <w:szCs w:val="22"/>
        </w:rPr>
      </w:pPr>
      <w:r w:rsidRPr="00EA174B">
        <w:rPr>
          <w:rFonts w:ascii="Arial Narrow" w:hAnsi="Arial Narrow" w:cs="Arial"/>
          <w:sz w:val="22"/>
          <w:szCs w:val="22"/>
        </w:rPr>
        <w:t xml:space="preserve">           </w:t>
      </w:r>
      <w:r w:rsidR="00FC1462" w:rsidRPr="00EA174B">
        <w:rPr>
          <w:rFonts w:ascii="Arial Narrow" w:hAnsi="Arial Narrow" w:cs="Arial"/>
          <w:sz w:val="22"/>
          <w:szCs w:val="22"/>
        </w:rPr>
        <w:t xml:space="preserve">W zagospodarowaniu szczególnie uwzględnione zostały wymagania dotyczące ochrony zieleni i walorów krajobrazowych. Inwestycja  zrealizowana będzie przy zachowaniu zasady oszczędnego korzystania z terenu.  </w:t>
      </w:r>
      <w:r w:rsidR="005D0371" w:rsidRPr="00EA174B">
        <w:rPr>
          <w:rFonts w:ascii="Arial Narrow" w:hAnsi="Arial Narrow" w:cs="Arial"/>
          <w:sz w:val="22"/>
          <w:szCs w:val="22"/>
        </w:rPr>
        <w:t xml:space="preserve">Na terenie </w:t>
      </w:r>
      <w:r w:rsidR="00F12D0F" w:rsidRPr="00EA174B">
        <w:rPr>
          <w:rFonts w:ascii="Arial Narrow" w:hAnsi="Arial Narrow" w:cs="Arial"/>
          <w:sz w:val="22"/>
          <w:szCs w:val="22"/>
        </w:rPr>
        <w:t>inwestycji</w:t>
      </w:r>
      <w:r w:rsidR="00876B20" w:rsidRPr="00EA174B">
        <w:rPr>
          <w:rFonts w:ascii="Arial Narrow" w:hAnsi="Arial Narrow" w:cs="Arial"/>
          <w:sz w:val="22"/>
          <w:szCs w:val="22"/>
        </w:rPr>
        <w:t xml:space="preserve"> </w:t>
      </w:r>
      <w:r w:rsidR="00E8422F" w:rsidRPr="00EA174B">
        <w:rPr>
          <w:rFonts w:ascii="Arial Narrow" w:hAnsi="Arial Narrow" w:cs="Arial"/>
          <w:sz w:val="22"/>
          <w:szCs w:val="22"/>
        </w:rPr>
        <w:t>znajdują się</w:t>
      </w:r>
      <w:r w:rsidR="00C16789" w:rsidRPr="00EA174B">
        <w:rPr>
          <w:rFonts w:ascii="Arial Narrow" w:hAnsi="Arial Narrow" w:cs="Arial"/>
          <w:sz w:val="22"/>
          <w:szCs w:val="22"/>
        </w:rPr>
        <w:t xml:space="preserve"> krzewy</w:t>
      </w:r>
      <w:r w:rsidR="00E8422F" w:rsidRPr="00EA174B">
        <w:rPr>
          <w:rFonts w:ascii="Arial Narrow" w:hAnsi="Arial Narrow" w:cs="Arial"/>
          <w:sz w:val="22"/>
          <w:szCs w:val="22"/>
        </w:rPr>
        <w:t xml:space="preserve"> i drzewa</w:t>
      </w:r>
      <w:r w:rsidR="0086407E" w:rsidRPr="00EA174B">
        <w:rPr>
          <w:rFonts w:ascii="Arial Narrow" w:hAnsi="Arial Narrow" w:cs="Arial"/>
          <w:sz w:val="22"/>
          <w:szCs w:val="22"/>
        </w:rPr>
        <w:t xml:space="preserve"> – nie przewiduje się wycinki krzewów i drzew podczas realizacji inwestycji. </w:t>
      </w:r>
    </w:p>
    <w:p w14:paraId="27C9572F" w14:textId="68864F5F" w:rsidR="00DB2BC8" w:rsidRPr="00EA174B" w:rsidRDefault="00AF4705" w:rsidP="005D0371">
      <w:pPr>
        <w:rPr>
          <w:rFonts w:ascii="Arial Narrow" w:hAnsi="Arial Narrow" w:cs="Arial"/>
          <w:sz w:val="22"/>
          <w:szCs w:val="22"/>
        </w:rPr>
      </w:pPr>
      <w:r w:rsidRPr="00DF51AC">
        <w:rPr>
          <w:rFonts w:ascii="Arial Narrow" w:hAnsi="Arial Narrow" w:cs="Arial"/>
          <w:color w:val="FF0000"/>
          <w:sz w:val="22"/>
          <w:szCs w:val="22"/>
        </w:rPr>
        <w:t xml:space="preserve">    </w:t>
      </w:r>
      <w:r w:rsidR="00055FAE" w:rsidRPr="00EA174B">
        <w:rPr>
          <w:rFonts w:ascii="Arial Narrow" w:hAnsi="Arial Narrow" w:cs="Arial"/>
          <w:sz w:val="22"/>
          <w:szCs w:val="22"/>
        </w:rPr>
        <w:t>Ewentualne kolizje z urządzeniami infrastruktury technicznej</w:t>
      </w:r>
      <w:r w:rsidR="006D439D" w:rsidRPr="00EA174B">
        <w:rPr>
          <w:rFonts w:ascii="Arial Narrow" w:hAnsi="Arial Narrow" w:cs="Arial"/>
          <w:sz w:val="22"/>
          <w:szCs w:val="22"/>
        </w:rPr>
        <w:t xml:space="preserve"> zostaną</w:t>
      </w:r>
      <w:r w:rsidR="00055FAE" w:rsidRPr="00EA174B">
        <w:rPr>
          <w:rFonts w:ascii="Arial Narrow" w:hAnsi="Arial Narrow" w:cs="Arial"/>
          <w:sz w:val="22"/>
          <w:szCs w:val="22"/>
        </w:rPr>
        <w:t xml:space="preserve"> </w:t>
      </w:r>
      <w:r w:rsidR="006D439D" w:rsidRPr="00EA174B">
        <w:rPr>
          <w:rFonts w:ascii="Arial Narrow" w:hAnsi="Arial Narrow" w:cs="Arial"/>
          <w:sz w:val="22"/>
          <w:szCs w:val="22"/>
        </w:rPr>
        <w:t>rozwiązane</w:t>
      </w:r>
      <w:r w:rsidR="00055FAE" w:rsidRPr="00EA174B">
        <w:rPr>
          <w:rFonts w:ascii="Arial Narrow" w:hAnsi="Arial Narrow" w:cs="Arial"/>
          <w:sz w:val="22"/>
          <w:szCs w:val="22"/>
        </w:rPr>
        <w:t xml:space="preserve"> w uzgodnieniu z dysponentami poszczególnych sieci i urządzeń.</w:t>
      </w:r>
    </w:p>
    <w:p w14:paraId="2F47748E" w14:textId="26000F74" w:rsidR="00DB2BC8" w:rsidRPr="00EA174B" w:rsidRDefault="00DB2BC8" w:rsidP="005D0371">
      <w:pPr>
        <w:rPr>
          <w:rFonts w:ascii="Arial Narrow" w:hAnsi="Arial Narrow" w:cs="Arial"/>
          <w:sz w:val="22"/>
          <w:szCs w:val="22"/>
          <w:u w:val="single"/>
        </w:rPr>
      </w:pPr>
      <w:bookmarkStart w:id="11" w:name="_Hlk143094564"/>
      <w:r w:rsidRPr="00EA174B">
        <w:rPr>
          <w:rFonts w:ascii="Arial Narrow" w:hAnsi="Arial Narrow" w:cs="Arial"/>
          <w:sz w:val="22"/>
          <w:szCs w:val="22"/>
          <w:u w:val="single"/>
        </w:rPr>
        <w:t>Wszystkie działania będą ograniczone  do obecn</w:t>
      </w:r>
      <w:r w:rsidR="005346D8" w:rsidRPr="00EA174B">
        <w:rPr>
          <w:rFonts w:ascii="Arial Narrow" w:hAnsi="Arial Narrow" w:cs="Arial"/>
          <w:sz w:val="22"/>
          <w:szCs w:val="22"/>
          <w:u w:val="single"/>
        </w:rPr>
        <w:t>ego</w:t>
      </w:r>
      <w:r w:rsidRPr="00EA174B">
        <w:rPr>
          <w:rFonts w:ascii="Arial Narrow" w:hAnsi="Arial Narrow" w:cs="Arial"/>
          <w:sz w:val="22"/>
          <w:szCs w:val="22"/>
          <w:u w:val="single"/>
        </w:rPr>
        <w:t xml:space="preserve"> terenu oczyszczalni.</w:t>
      </w:r>
    </w:p>
    <w:bookmarkEnd w:id="11"/>
    <w:p w14:paraId="22126A78" w14:textId="7727DC8F" w:rsidR="00C83983" w:rsidRPr="00EA174B" w:rsidRDefault="00C16789" w:rsidP="0042382D">
      <w:pPr>
        <w:pStyle w:val="Akapitzlist"/>
        <w:numPr>
          <w:ilvl w:val="0"/>
          <w:numId w:val="30"/>
        </w:num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EA174B">
        <w:rPr>
          <w:rFonts w:ascii="Arial Narrow" w:hAnsi="Arial Narrow" w:cs="Arial"/>
          <w:b/>
          <w:sz w:val="22"/>
          <w:szCs w:val="22"/>
          <w:u w:val="single"/>
        </w:rPr>
        <w:t>Bilans terenu inwestycji – zestawienie powierzchni</w:t>
      </w:r>
    </w:p>
    <w:p w14:paraId="38CBCF6C" w14:textId="6A6C5869" w:rsidR="000F256F" w:rsidRPr="00992B34" w:rsidRDefault="00C83983" w:rsidP="00C83983">
      <w:pPr>
        <w:tabs>
          <w:tab w:val="num" w:pos="567"/>
        </w:tabs>
        <w:spacing w:after="0" w:line="240" w:lineRule="auto"/>
        <w:ind w:right="141"/>
        <w:jc w:val="left"/>
        <w:rPr>
          <w:rFonts w:ascii="Arial Narrow" w:hAnsi="Arial Narrow" w:cs="Arial"/>
          <w:sz w:val="22"/>
          <w:szCs w:val="22"/>
        </w:rPr>
      </w:pPr>
      <w:r w:rsidRPr="00992B34">
        <w:rPr>
          <w:rFonts w:ascii="Arial Narrow" w:hAnsi="Arial Narrow" w:cs="Arial"/>
          <w:sz w:val="22"/>
          <w:szCs w:val="22"/>
          <w:u w:val="single"/>
        </w:rPr>
        <w:t xml:space="preserve">Bilans terenu inwestycji </w:t>
      </w:r>
      <w:r w:rsidRPr="00992B34">
        <w:rPr>
          <w:rFonts w:ascii="Arial Narrow" w:hAnsi="Arial Narrow" w:cs="Arial"/>
          <w:sz w:val="22"/>
          <w:szCs w:val="22"/>
        </w:rPr>
        <w:t>:</w:t>
      </w:r>
      <w:r w:rsidR="009E0014" w:rsidRPr="00992B34">
        <w:rPr>
          <w:rFonts w:ascii="Arial Narrow" w:eastAsia="Times New Roman" w:hAnsi="Arial Narrow" w:cs="Times New Roman"/>
          <w:bCs/>
          <w:sz w:val="22"/>
          <w:szCs w:val="22"/>
        </w:rPr>
        <w:t xml:space="preserve"> </w:t>
      </w:r>
    </w:p>
    <w:p w14:paraId="425D637C" w14:textId="77777777" w:rsidR="00C83983" w:rsidRPr="00992B34" w:rsidRDefault="00C83983" w:rsidP="00C83983">
      <w:pPr>
        <w:tabs>
          <w:tab w:val="num" w:pos="567"/>
        </w:tabs>
        <w:spacing w:after="0" w:line="240" w:lineRule="auto"/>
        <w:ind w:right="141"/>
        <w:jc w:val="left"/>
        <w:rPr>
          <w:rFonts w:ascii="Arial Narrow" w:hAnsi="Arial Narrow" w:cs="Arial"/>
          <w:sz w:val="22"/>
          <w:szCs w:val="22"/>
        </w:rPr>
      </w:pPr>
    </w:p>
    <w:p w14:paraId="18F12614" w14:textId="07BE7687" w:rsidR="00C83983" w:rsidRPr="00992B34" w:rsidRDefault="00C83983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992B34">
        <w:rPr>
          <w:rFonts w:ascii="Arial Narrow" w:eastAsia="Times New Roman" w:hAnsi="Arial Narrow" w:cs="Times New Roman"/>
          <w:sz w:val="22"/>
          <w:szCs w:val="22"/>
        </w:rPr>
        <w:t xml:space="preserve">powierzchnia terenu inwestycji </w:t>
      </w:r>
      <w:r w:rsidR="009949E4" w:rsidRPr="00992B34">
        <w:rPr>
          <w:rFonts w:ascii="Arial Narrow" w:eastAsia="Times New Roman" w:hAnsi="Arial Narrow" w:cs="Times New Roman"/>
          <w:sz w:val="22"/>
          <w:szCs w:val="22"/>
        </w:rPr>
        <w:t>–</w:t>
      </w:r>
      <w:r w:rsidR="00694656" w:rsidRPr="00992B34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992B34" w:rsidRPr="00992B34">
        <w:rPr>
          <w:rFonts w:ascii="Arial Narrow" w:hAnsi="Arial Narrow"/>
          <w:sz w:val="22"/>
          <w:szCs w:val="22"/>
        </w:rPr>
        <w:t>2999</w:t>
      </w:r>
      <w:r w:rsidR="009949E4" w:rsidRPr="00992B34">
        <w:rPr>
          <w:rFonts w:ascii="Arial Narrow" w:hAnsi="Arial Narrow"/>
          <w:sz w:val="22"/>
          <w:szCs w:val="22"/>
        </w:rPr>
        <w:t>m2</w:t>
      </w:r>
    </w:p>
    <w:p w14:paraId="146790F0" w14:textId="728B5CF8" w:rsidR="00C71B68" w:rsidRPr="00C26F5B" w:rsidRDefault="00C83983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C26F5B">
        <w:rPr>
          <w:rFonts w:ascii="Arial Narrow" w:eastAsia="Times New Roman" w:hAnsi="Arial Narrow" w:cs="Times New Roman"/>
          <w:sz w:val="22"/>
          <w:szCs w:val="22"/>
        </w:rPr>
        <w:t>powierzchni</w:t>
      </w:r>
      <w:r w:rsidR="00B57502" w:rsidRPr="00C26F5B">
        <w:rPr>
          <w:rFonts w:ascii="Arial Narrow" w:eastAsia="Times New Roman" w:hAnsi="Arial Narrow" w:cs="Times New Roman"/>
          <w:sz w:val="22"/>
          <w:szCs w:val="22"/>
        </w:rPr>
        <w:t>a</w:t>
      </w:r>
      <w:r w:rsidRPr="00C26F5B">
        <w:rPr>
          <w:rFonts w:ascii="Arial Narrow" w:eastAsia="Times New Roman" w:hAnsi="Arial Narrow" w:cs="Times New Roman"/>
          <w:sz w:val="22"/>
          <w:szCs w:val="22"/>
        </w:rPr>
        <w:t xml:space="preserve"> zabudowy</w:t>
      </w:r>
      <w:r w:rsidR="002870A1" w:rsidRPr="00C26F5B">
        <w:rPr>
          <w:rFonts w:ascii="Arial Narrow" w:eastAsia="Times New Roman" w:hAnsi="Arial Narrow" w:cs="Times New Roman"/>
          <w:sz w:val="22"/>
          <w:szCs w:val="22"/>
        </w:rPr>
        <w:t xml:space="preserve"> (obiekty istniejące i projektowane)</w:t>
      </w:r>
      <w:r w:rsidRPr="00C26F5B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D4526E" w:rsidRPr="00C26F5B">
        <w:rPr>
          <w:rFonts w:ascii="Arial Narrow" w:eastAsia="Times New Roman" w:hAnsi="Arial Narrow" w:cs="Times New Roman"/>
          <w:sz w:val="22"/>
          <w:szCs w:val="22"/>
        </w:rPr>
        <w:t xml:space="preserve">– </w:t>
      </w:r>
      <w:r w:rsidR="00DE069A" w:rsidRPr="00C26F5B">
        <w:rPr>
          <w:rFonts w:ascii="Arial Narrow" w:eastAsia="Times New Roman" w:hAnsi="Arial Narrow" w:cs="Times New Roman"/>
          <w:sz w:val="22"/>
          <w:szCs w:val="22"/>
        </w:rPr>
        <w:t>2</w:t>
      </w:r>
      <w:r w:rsidR="00B77711">
        <w:rPr>
          <w:rFonts w:ascii="Arial Narrow" w:eastAsia="Times New Roman" w:hAnsi="Arial Narrow" w:cs="Times New Roman"/>
          <w:sz w:val="22"/>
          <w:szCs w:val="22"/>
        </w:rPr>
        <w:t>5</w:t>
      </w:r>
      <w:r w:rsidR="00C26F5B" w:rsidRPr="00C26F5B">
        <w:rPr>
          <w:rFonts w:ascii="Arial Narrow" w:eastAsia="Times New Roman" w:hAnsi="Arial Narrow" w:cs="Times New Roman"/>
          <w:sz w:val="22"/>
          <w:szCs w:val="22"/>
        </w:rPr>
        <w:t>9</w:t>
      </w:r>
      <w:r w:rsidR="00DE069A" w:rsidRPr="00C26F5B">
        <w:rPr>
          <w:rFonts w:ascii="Arial Narrow" w:eastAsia="Times New Roman" w:hAnsi="Arial Narrow" w:cs="Times New Roman"/>
          <w:sz w:val="22"/>
          <w:szCs w:val="22"/>
        </w:rPr>
        <w:t>,</w:t>
      </w:r>
      <w:r w:rsidR="00C26F5B" w:rsidRPr="00C26F5B">
        <w:rPr>
          <w:rFonts w:ascii="Arial Narrow" w:eastAsia="Times New Roman" w:hAnsi="Arial Narrow" w:cs="Times New Roman"/>
          <w:sz w:val="22"/>
          <w:szCs w:val="22"/>
        </w:rPr>
        <w:t>68</w:t>
      </w:r>
      <w:r w:rsidR="00512B70" w:rsidRPr="00C26F5B">
        <w:rPr>
          <w:rFonts w:ascii="Arial Narrow" w:eastAsia="Times New Roman" w:hAnsi="Arial Narrow" w:cs="Times New Roman"/>
          <w:sz w:val="22"/>
          <w:szCs w:val="22"/>
        </w:rPr>
        <w:t>m2</w:t>
      </w:r>
    </w:p>
    <w:p w14:paraId="30F97D50" w14:textId="57AC80F1" w:rsidR="00ED7B5D" w:rsidRPr="001727CC" w:rsidRDefault="008F42AB" w:rsidP="00A7409E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color w:val="FF0000"/>
          <w:sz w:val="22"/>
          <w:szCs w:val="22"/>
        </w:rPr>
      </w:pPr>
      <w:r w:rsidRPr="00C26F5B">
        <w:rPr>
          <w:rFonts w:ascii="Arial Narrow" w:eastAsia="Times New Roman" w:hAnsi="Arial Narrow" w:cs="Times New Roman"/>
          <w:sz w:val="22"/>
          <w:szCs w:val="22"/>
        </w:rPr>
        <w:t>p</w:t>
      </w:r>
      <w:r w:rsidR="00986514" w:rsidRPr="00C26F5B">
        <w:rPr>
          <w:rFonts w:ascii="Arial Narrow" w:eastAsia="Times New Roman" w:hAnsi="Arial Narrow" w:cs="Times New Roman"/>
          <w:sz w:val="22"/>
          <w:szCs w:val="22"/>
        </w:rPr>
        <w:t>owierzchnia</w:t>
      </w:r>
      <w:r w:rsidR="00A7409E" w:rsidRPr="00C26F5B">
        <w:rPr>
          <w:rFonts w:ascii="Arial Narrow" w:eastAsia="Times New Roman" w:hAnsi="Arial Narrow" w:cs="Times New Roman"/>
          <w:sz w:val="22"/>
          <w:szCs w:val="22"/>
        </w:rPr>
        <w:t xml:space="preserve"> zabudowy istniejącego</w:t>
      </w:r>
      <w:r w:rsidR="00986514" w:rsidRPr="00C26F5B">
        <w:rPr>
          <w:rFonts w:ascii="Arial Narrow" w:eastAsia="Times New Roman" w:hAnsi="Arial Narrow" w:cs="Times New Roman"/>
          <w:sz w:val="22"/>
          <w:szCs w:val="22"/>
        </w:rPr>
        <w:t xml:space="preserve"> budynku oczyszczalni</w:t>
      </w:r>
      <w:r w:rsidR="00B77711">
        <w:rPr>
          <w:rFonts w:ascii="Arial Narrow" w:eastAsia="Times New Roman" w:hAnsi="Arial Narrow" w:cs="Times New Roman"/>
          <w:sz w:val="22"/>
          <w:szCs w:val="22"/>
        </w:rPr>
        <w:t xml:space="preserve"> na terenie inwestycji </w:t>
      </w:r>
      <w:r w:rsidR="00986514" w:rsidRPr="00C26F5B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203463" w:rsidRPr="00C26F5B">
        <w:rPr>
          <w:rFonts w:ascii="Arial Narrow" w:eastAsia="Times New Roman" w:hAnsi="Arial Narrow" w:cs="Times New Roman"/>
          <w:sz w:val="22"/>
          <w:szCs w:val="22"/>
        </w:rPr>
        <w:t>–</w:t>
      </w:r>
      <w:r w:rsidR="00986514" w:rsidRPr="00C26F5B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B77711">
        <w:rPr>
          <w:rFonts w:ascii="Arial Narrow" w:eastAsia="Times New Roman" w:hAnsi="Arial Narrow" w:cs="Times New Roman"/>
          <w:sz w:val="22"/>
          <w:szCs w:val="22"/>
        </w:rPr>
        <w:t>183</w:t>
      </w:r>
      <w:r w:rsidR="00187512" w:rsidRPr="00C26F5B">
        <w:rPr>
          <w:rFonts w:ascii="Arial Narrow" w:eastAsia="Times New Roman" w:hAnsi="Arial Narrow" w:cs="Times New Roman"/>
          <w:sz w:val="22"/>
          <w:szCs w:val="22"/>
        </w:rPr>
        <w:t>m2</w:t>
      </w:r>
    </w:p>
    <w:p w14:paraId="1756DACD" w14:textId="1469264C" w:rsidR="00C22274" w:rsidRPr="001727CC" w:rsidRDefault="00C22274" w:rsidP="00A7409E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color w:val="FF0000"/>
          <w:sz w:val="22"/>
          <w:szCs w:val="22"/>
        </w:rPr>
      </w:pPr>
      <w:r w:rsidRPr="005805BD">
        <w:rPr>
          <w:rFonts w:ascii="Arial Narrow" w:eastAsia="Times New Roman" w:hAnsi="Arial Narrow" w:cs="Times New Roman"/>
          <w:sz w:val="22"/>
          <w:szCs w:val="22"/>
        </w:rPr>
        <w:t xml:space="preserve">powierzchnia zabudowy </w:t>
      </w:r>
      <w:r w:rsidR="004D6A6A" w:rsidRPr="005805BD">
        <w:rPr>
          <w:rFonts w:ascii="Arial Narrow" w:eastAsia="Times New Roman" w:hAnsi="Arial Narrow" w:cs="Times New Roman"/>
          <w:sz w:val="22"/>
          <w:szCs w:val="22"/>
        </w:rPr>
        <w:t>projektowan</w:t>
      </w:r>
      <w:r w:rsidR="00ED7B5D" w:rsidRPr="005805BD">
        <w:rPr>
          <w:rFonts w:ascii="Arial Narrow" w:eastAsia="Times New Roman" w:hAnsi="Arial Narrow" w:cs="Times New Roman"/>
          <w:sz w:val="22"/>
          <w:szCs w:val="22"/>
        </w:rPr>
        <w:t>e</w:t>
      </w:r>
      <w:r w:rsidR="00C26F5B" w:rsidRPr="005805BD">
        <w:rPr>
          <w:rFonts w:ascii="Arial Narrow" w:eastAsia="Times New Roman" w:hAnsi="Arial Narrow" w:cs="Times New Roman"/>
          <w:sz w:val="22"/>
          <w:szCs w:val="22"/>
        </w:rPr>
        <w:t>go budynku technicznego</w:t>
      </w:r>
      <w:r w:rsidR="00ED7B5D" w:rsidRPr="005805BD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Pr="005805BD">
        <w:rPr>
          <w:rFonts w:ascii="Arial Narrow" w:eastAsia="Times New Roman" w:hAnsi="Arial Narrow" w:cs="Times New Roman"/>
          <w:sz w:val="22"/>
          <w:szCs w:val="22"/>
        </w:rPr>
        <w:t xml:space="preserve">– </w:t>
      </w:r>
      <w:r w:rsidR="00C26F5B" w:rsidRPr="005805BD">
        <w:rPr>
          <w:rFonts w:ascii="Arial Narrow" w:eastAsia="Times New Roman" w:hAnsi="Arial Narrow" w:cs="Times New Roman"/>
          <w:sz w:val="22"/>
          <w:szCs w:val="22"/>
        </w:rPr>
        <w:t>76</w:t>
      </w:r>
      <w:r w:rsidR="00ED7B5D" w:rsidRPr="005805BD">
        <w:rPr>
          <w:rFonts w:ascii="Arial Narrow" w:eastAsia="Times New Roman" w:hAnsi="Arial Narrow" w:cs="Times New Roman"/>
          <w:sz w:val="22"/>
          <w:szCs w:val="22"/>
        </w:rPr>
        <w:t>,</w:t>
      </w:r>
      <w:r w:rsidR="00C26F5B" w:rsidRPr="005805BD">
        <w:rPr>
          <w:rFonts w:ascii="Arial Narrow" w:eastAsia="Times New Roman" w:hAnsi="Arial Narrow" w:cs="Times New Roman"/>
          <w:sz w:val="22"/>
          <w:szCs w:val="22"/>
        </w:rPr>
        <w:t>68</w:t>
      </w:r>
      <w:r w:rsidRPr="005805BD">
        <w:rPr>
          <w:rFonts w:ascii="Arial Narrow" w:eastAsia="Times New Roman" w:hAnsi="Arial Narrow" w:cs="Times New Roman"/>
          <w:sz w:val="22"/>
          <w:szCs w:val="22"/>
        </w:rPr>
        <w:t>m2</w:t>
      </w:r>
    </w:p>
    <w:p w14:paraId="19BB85BC" w14:textId="77777777" w:rsidR="00E0603E" w:rsidRPr="009F716E" w:rsidRDefault="00E0603E" w:rsidP="00A7409E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</w:p>
    <w:p w14:paraId="54CD412F" w14:textId="339C1B85" w:rsidR="00B011F3" w:rsidRPr="009F716E" w:rsidRDefault="00B011F3" w:rsidP="00B011F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9F716E">
        <w:rPr>
          <w:rFonts w:ascii="Arial Narrow" w:eastAsia="Times New Roman" w:hAnsi="Arial Narrow" w:cs="Times New Roman"/>
          <w:sz w:val="22"/>
          <w:szCs w:val="22"/>
        </w:rPr>
        <w:t>Powierzchnia u</w:t>
      </w:r>
      <w:r w:rsidR="00761C03" w:rsidRPr="009F716E">
        <w:rPr>
          <w:rFonts w:ascii="Arial Narrow" w:eastAsia="Times New Roman" w:hAnsi="Arial Narrow" w:cs="Times New Roman"/>
          <w:sz w:val="22"/>
          <w:szCs w:val="22"/>
        </w:rPr>
        <w:t>t</w:t>
      </w:r>
      <w:r w:rsidRPr="009F716E">
        <w:rPr>
          <w:rFonts w:ascii="Arial Narrow" w:eastAsia="Times New Roman" w:hAnsi="Arial Narrow" w:cs="Times New Roman"/>
          <w:sz w:val="22"/>
          <w:szCs w:val="22"/>
        </w:rPr>
        <w:t xml:space="preserve">wardzona po </w:t>
      </w:r>
      <w:r w:rsidR="00761C03" w:rsidRPr="009F716E">
        <w:rPr>
          <w:rFonts w:ascii="Arial Narrow" w:eastAsia="Times New Roman" w:hAnsi="Arial Narrow" w:cs="Times New Roman"/>
          <w:sz w:val="22"/>
          <w:szCs w:val="22"/>
        </w:rPr>
        <w:t xml:space="preserve">realizacji inwestycji </w:t>
      </w:r>
      <w:r w:rsidR="00E0603E" w:rsidRPr="009F716E">
        <w:rPr>
          <w:rFonts w:ascii="Arial Narrow" w:eastAsia="Times New Roman" w:hAnsi="Arial Narrow" w:cs="Times New Roman"/>
          <w:sz w:val="22"/>
          <w:szCs w:val="22"/>
        </w:rPr>
        <w:t>–</w:t>
      </w:r>
      <w:r w:rsidR="00761C03" w:rsidRPr="009F716E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D477C5">
        <w:rPr>
          <w:rFonts w:ascii="Arial Narrow" w:eastAsia="Times New Roman" w:hAnsi="Arial Narrow" w:cs="Times New Roman"/>
          <w:sz w:val="22"/>
          <w:szCs w:val="22"/>
        </w:rPr>
        <w:t>310</w:t>
      </w:r>
      <w:r w:rsidR="00C7388A" w:rsidRPr="009F716E">
        <w:rPr>
          <w:rFonts w:ascii="Arial Narrow" w:eastAsia="Times New Roman" w:hAnsi="Arial Narrow" w:cs="Times New Roman"/>
          <w:sz w:val="22"/>
          <w:szCs w:val="22"/>
        </w:rPr>
        <w:t>,</w:t>
      </w:r>
      <w:r w:rsidR="00D477C5">
        <w:rPr>
          <w:rFonts w:ascii="Arial Narrow" w:eastAsia="Times New Roman" w:hAnsi="Arial Narrow" w:cs="Times New Roman"/>
          <w:sz w:val="22"/>
          <w:szCs w:val="22"/>
        </w:rPr>
        <w:t>32</w:t>
      </w:r>
      <w:r w:rsidR="00C7388A" w:rsidRPr="009F716E">
        <w:rPr>
          <w:rFonts w:ascii="Arial Narrow" w:eastAsia="Times New Roman" w:hAnsi="Arial Narrow" w:cs="Times New Roman"/>
          <w:sz w:val="22"/>
          <w:szCs w:val="22"/>
        </w:rPr>
        <w:t>m2</w:t>
      </w:r>
    </w:p>
    <w:p w14:paraId="25FB0068" w14:textId="1BE03792" w:rsidR="00B011F3" w:rsidRPr="009F716E" w:rsidRDefault="00761C03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9F716E">
        <w:rPr>
          <w:rFonts w:ascii="Arial Narrow" w:eastAsia="Times New Roman" w:hAnsi="Arial Narrow" w:cs="Times New Roman"/>
          <w:sz w:val="22"/>
          <w:szCs w:val="22"/>
        </w:rPr>
        <w:t>(</w:t>
      </w:r>
      <w:r w:rsidR="00C37E2A" w:rsidRPr="009F716E">
        <w:rPr>
          <w:rFonts w:ascii="Arial Narrow" w:eastAsia="Times New Roman" w:hAnsi="Arial Narrow" w:cs="Times New Roman"/>
          <w:sz w:val="22"/>
          <w:szCs w:val="22"/>
        </w:rPr>
        <w:t xml:space="preserve">powierzchnia utwardzona istniejąca </w:t>
      </w:r>
      <w:r w:rsidR="009F716E" w:rsidRPr="009F716E">
        <w:rPr>
          <w:rFonts w:ascii="Arial Narrow" w:eastAsia="Times New Roman" w:hAnsi="Arial Narrow" w:cs="Times New Roman"/>
          <w:sz w:val="22"/>
          <w:szCs w:val="22"/>
        </w:rPr>
        <w:t xml:space="preserve">gruntowa </w:t>
      </w:r>
      <w:r w:rsidR="00C37E2A" w:rsidRPr="009F716E">
        <w:rPr>
          <w:rFonts w:ascii="Arial Narrow" w:eastAsia="Times New Roman" w:hAnsi="Arial Narrow" w:cs="Times New Roman"/>
          <w:sz w:val="22"/>
          <w:szCs w:val="22"/>
        </w:rPr>
        <w:t xml:space="preserve">– </w:t>
      </w:r>
      <w:r w:rsidR="009F716E" w:rsidRPr="009F716E">
        <w:rPr>
          <w:rFonts w:ascii="Arial Narrow" w:eastAsia="Times New Roman" w:hAnsi="Arial Narrow" w:cs="Times New Roman"/>
          <w:sz w:val="22"/>
          <w:szCs w:val="22"/>
        </w:rPr>
        <w:t>205</w:t>
      </w:r>
      <w:r w:rsidR="00663ED2" w:rsidRPr="009F716E">
        <w:rPr>
          <w:rFonts w:ascii="Arial Narrow" w:eastAsia="Times New Roman" w:hAnsi="Arial Narrow" w:cs="Times New Roman"/>
          <w:sz w:val="22"/>
          <w:szCs w:val="22"/>
        </w:rPr>
        <w:t>,</w:t>
      </w:r>
      <w:r w:rsidR="009F716E" w:rsidRPr="009F716E">
        <w:rPr>
          <w:rFonts w:ascii="Arial Narrow" w:eastAsia="Times New Roman" w:hAnsi="Arial Narrow" w:cs="Times New Roman"/>
          <w:sz w:val="22"/>
          <w:szCs w:val="22"/>
        </w:rPr>
        <w:t>76</w:t>
      </w:r>
      <w:r w:rsidR="00C37E2A" w:rsidRPr="009F716E">
        <w:rPr>
          <w:rFonts w:ascii="Arial Narrow" w:eastAsia="Times New Roman" w:hAnsi="Arial Narrow" w:cs="Times New Roman"/>
          <w:sz w:val="22"/>
          <w:szCs w:val="22"/>
        </w:rPr>
        <w:t>m2</w:t>
      </w:r>
      <w:r w:rsidR="00881F4B" w:rsidRPr="009F716E">
        <w:rPr>
          <w:rFonts w:ascii="Arial Narrow" w:eastAsia="Times New Roman" w:hAnsi="Arial Narrow" w:cs="Times New Roman"/>
          <w:sz w:val="22"/>
          <w:szCs w:val="22"/>
        </w:rPr>
        <w:t xml:space="preserve">  </w:t>
      </w:r>
    </w:p>
    <w:p w14:paraId="03C0A686" w14:textId="515CAD74" w:rsidR="009F716E" w:rsidRPr="009F716E" w:rsidRDefault="009F716E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9F716E">
        <w:rPr>
          <w:rFonts w:ascii="Arial Narrow" w:eastAsia="Times New Roman" w:hAnsi="Arial Narrow" w:cs="Times New Roman"/>
          <w:sz w:val="22"/>
          <w:szCs w:val="22"/>
        </w:rPr>
        <w:t>powierzchnia utwardzona istniejąca z kostki brukowej – 52,34m2</w:t>
      </w:r>
    </w:p>
    <w:p w14:paraId="740E785C" w14:textId="2D310EE7" w:rsidR="00C37E2A" w:rsidRPr="009F716E" w:rsidRDefault="00B011F3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9F716E">
        <w:rPr>
          <w:rFonts w:ascii="Arial Narrow" w:eastAsia="Times New Roman" w:hAnsi="Arial Narrow" w:cs="Times New Roman"/>
          <w:sz w:val="22"/>
          <w:szCs w:val="22"/>
        </w:rPr>
        <w:t xml:space="preserve">powierzchnia utwardzona projektowana </w:t>
      </w:r>
      <w:r w:rsidR="00D0605A" w:rsidRPr="009F716E">
        <w:rPr>
          <w:rFonts w:ascii="Arial Narrow" w:eastAsia="Times New Roman" w:hAnsi="Arial Narrow" w:cs="Times New Roman"/>
          <w:sz w:val="22"/>
          <w:szCs w:val="22"/>
        </w:rPr>
        <w:t>–</w:t>
      </w:r>
      <w:r w:rsidRPr="009F716E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C35C20" w:rsidRPr="009F716E">
        <w:rPr>
          <w:rFonts w:ascii="Arial Narrow" w:eastAsia="Times New Roman" w:hAnsi="Arial Narrow" w:cs="Times New Roman"/>
          <w:sz w:val="22"/>
          <w:szCs w:val="22"/>
        </w:rPr>
        <w:t>52,22</w:t>
      </w:r>
      <w:r w:rsidR="00D0605A" w:rsidRPr="009F716E">
        <w:rPr>
          <w:rFonts w:ascii="Arial Narrow" w:eastAsia="Times New Roman" w:hAnsi="Arial Narrow" w:cs="Times New Roman"/>
          <w:sz w:val="22"/>
          <w:szCs w:val="22"/>
        </w:rPr>
        <w:t>m2</w:t>
      </w:r>
      <w:r w:rsidR="00761C03" w:rsidRPr="009F716E">
        <w:rPr>
          <w:rFonts w:ascii="Arial Narrow" w:eastAsia="Times New Roman" w:hAnsi="Arial Narrow" w:cs="Times New Roman"/>
          <w:sz w:val="22"/>
          <w:szCs w:val="22"/>
        </w:rPr>
        <w:t>)</w:t>
      </w:r>
    </w:p>
    <w:p w14:paraId="1C6BD945" w14:textId="1F35C135" w:rsidR="001A10A1" w:rsidRPr="00EC23E1" w:rsidRDefault="00C83983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sz w:val="22"/>
          <w:szCs w:val="22"/>
        </w:rPr>
      </w:pPr>
      <w:r w:rsidRPr="00EC23E1">
        <w:rPr>
          <w:rFonts w:ascii="Arial Narrow" w:eastAsia="Times New Roman" w:hAnsi="Arial Narrow" w:cs="Times New Roman"/>
          <w:sz w:val="22"/>
          <w:szCs w:val="22"/>
        </w:rPr>
        <w:t>powierzchnia biologicznie czynna</w:t>
      </w:r>
      <w:r w:rsidR="00821504" w:rsidRPr="00EC23E1">
        <w:rPr>
          <w:rFonts w:ascii="Arial Narrow" w:eastAsia="Times New Roman" w:hAnsi="Arial Narrow" w:cs="Times New Roman"/>
          <w:sz w:val="22"/>
          <w:szCs w:val="22"/>
        </w:rPr>
        <w:t xml:space="preserve"> po realizacji inwestycji</w:t>
      </w:r>
      <w:r w:rsidRPr="00EC23E1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D4526E" w:rsidRPr="00EC23E1">
        <w:rPr>
          <w:rFonts w:ascii="Arial Narrow" w:eastAsia="Times New Roman" w:hAnsi="Arial Narrow" w:cs="Times New Roman"/>
          <w:sz w:val="22"/>
          <w:szCs w:val="22"/>
        </w:rPr>
        <w:t>–</w:t>
      </w:r>
      <w:r w:rsidRPr="00EC23E1">
        <w:rPr>
          <w:rFonts w:ascii="Arial Narrow" w:eastAsia="Times New Roman" w:hAnsi="Arial Narrow" w:cs="Times New Roman"/>
          <w:sz w:val="22"/>
          <w:szCs w:val="22"/>
        </w:rPr>
        <w:t xml:space="preserve"> </w:t>
      </w:r>
      <w:r w:rsidR="00EC23E1" w:rsidRPr="00EC23E1">
        <w:rPr>
          <w:rFonts w:ascii="Arial Narrow" w:eastAsia="Times New Roman" w:hAnsi="Arial Narrow" w:cs="Times New Roman"/>
          <w:sz w:val="22"/>
          <w:szCs w:val="22"/>
        </w:rPr>
        <w:t>2429</w:t>
      </w:r>
      <w:r w:rsidR="00514975" w:rsidRPr="00EC23E1">
        <w:rPr>
          <w:rFonts w:ascii="Arial Narrow" w:eastAsia="Times New Roman" w:hAnsi="Arial Narrow" w:cs="Times New Roman"/>
          <w:sz w:val="22"/>
          <w:szCs w:val="22"/>
        </w:rPr>
        <w:t>m2</w:t>
      </w:r>
    </w:p>
    <w:p w14:paraId="4E5F86D2" w14:textId="77777777" w:rsidR="009121B9" w:rsidRPr="001727CC" w:rsidRDefault="009121B9" w:rsidP="00C83983">
      <w:pPr>
        <w:shd w:val="clear" w:color="auto" w:fill="FFFFFF"/>
        <w:spacing w:after="0" w:line="240" w:lineRule="auto"/>
        <w:jc w:val="left"/>
        <w:rPr>
          <w:rFonts w:ascii="Arial Narrow" w:eastAsia="Times New Roman" w:hAnsi="Arial Narrow" w:cs="Times New Roman"/>
          <w:color w:val="FF0000"/>
          <w:sz w:val="22"/>
          <w:szCs w:val="22"/>
        </w:rPr>
      </w:pPr>
    </w:p>
    <w:p w14:paraId="3FD81415" w14:textId="0D5B0528" w:rsidR="008347F8" w:rsidRDefault="00A47373" w:rsidP="00B156E0">
      <w:pPr>
        <w:pStyle w:val="Tekstpodstawowy"/>
        <w:widowControl w:val="0"/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AE1545">
        <w:rPr>
          <w:rFonts w:ascii="Arial Narrow" w:hAnsi="Arial Narrow" w:cs="Arial"/>
          <w:b/>
          <w:bCs/>
          <w:sz w:val="22"/>
          <w:szCs w:val="22"/>
          <w:u w:val="single"/>
        </w:rPr>
        <w:t xml:space="preserve">Sposób dostosowania inwestycji do warunków wynikających z </w:t>
      </w:r>
      <w:r w:rsidR="00F06800">
        <w:rPr>
          <w:rFonts w:ascii="Arial Narrow" w:hAnsi="Arial Narrow" w:cs="Arial"/>
          <w:b/>
          <w:sz w:val="22"/>
          <w:szCs w:val="22"/>
          <w:u w:val="single"/>
        </w:rPr>
        <w:t>miejscowego planu zagospodarowania przestrzennego</w:t>
      </w:r>
      <w:r w:rsidR="008347F8">
        <w:rPr>
          <w:rFonts w:ascii="Arial Narrow" w:hAnsi="Arial Narrow" w:cs="Arial"/>
          <w:b/>
          <w:sz w:val="22"/>
          <w:szCs w:val="22"/>
          <w:u w:val="single"/>
        </w:rPr>
        <w:t>:</w:t>
      </w:r>
    </w:p>
    <w:p w14:paraId="77E18DF2" w14:textId="77777777" w:rsidR="008347F8" w:rsidRPr="008347F8" w:rsidRDefault="008347F8" w:rsidP="00B156E0">
      <w:pPr>
        <w:pStyle w:val="Tekstpodstawowy"/>
        <w:widowControl w:val="0"/>
        <w:tabs>
          <w:tab w:val="left" w:pos="391"/>
          <w:tab w:val="left" w:pos="477"/>
          <w:tab w:val="left" w:pos="542"/>
          <w:tab w:val="left" w:pos="619"/>
        </w:tabs>
        <w:suppressAutoHyphens/>
        <w:spacing w:before="60" w:after="0" w:line="240" w:lineRule="auto"/>
        <w:jc w:val="left"/>
        <w:rPr>
          <w:rFonts w:ascii="Arial Narrow" w:hAnsi="Arial Narrow" w:cs="Arial"/>
          <w:b/>
          <w:sz w:val="22"/>
          <w:szCs w:val="22"/>
          <w:u w:val="single"/>
        </w:rPr>
      </w:pPr>
    </w:p>
    <w:p w14:paraId="4ED71913" w14:textId="77777777" w:rsidR="00981551" w:rsidRDefault="00981551" w:rsidP="00981551">
      <w:pPr>
        <w:spacing w:after="0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8347F8">
        <w:rPr>
          <w:rFonts w:ascii="Arial Narrow" w:hAnsi="Arial Narrow" w:cs="Arial"/>
          <w:sz w:val="22"/>
          <w:szCs w:val="22"/>
        </w:rPr>
        <w:t xml:space="preserve">Zgodnie z miejscowym planem zagospodarowania przestrzennego plan utrzymuje istniejącą oczyszczalnię ścieków w </w:t>
      </w:r>
      <w:r>
        <w:rPr>
          <w:rFonts w:ascii="Arial Narrow" w:hAnsi="Arial Narrow" w:cs="Arial"/>
          <w:sz w:val="22"/>
          <w:szCs w:val="22"/>
        </w:rPr>
        <w:t>Dziekanowicach</w:t>
      </w:r>
      <w:r w:rsidRPr="008347F8">
        <w:rPr>
          <w:rFonts w:ascii="Arial Narrow" w:hAnsi="Arial Narrow" w:cs="Arial"/>
          <w:sz w:val="22"/>
          <w:szCs w:val="22"/>
        </w:rPr>
        <w:t xml:space="preserve"> oznaczoną w miejscowym planie symbolem </w:t>
      </w:r>
      <w:r>
        <w:rPr>
          <w:rFonts w:ascii="Arial Narrow" w:hAnsi="Arial Narrow" w:cs="Arial"/>
          <w:sz w:val="22"/>
          <w:szCs w:val="22"/>
        </w:rPr>
        <w:t xml:space="preserve">IO- teren oczyszczalni ścieków typu BIOVAC </w:t>
      </w:r>
      <w:r w:rsidRPr="008347F8">
        <w:rPr>
          <w:rFonts w:ascii="Arial Narrow" w:hAnsi="Arial Narrow" w:cs="Arial"/>
          <w:sz w:val="22"/>
          <w:szCs w:val="22"/>
        </w:rPr>
        <w:t>– planowana inwestycja zakłada rozbudowę oczyszczalni ścieków</w:t>
      </w:r>
      <w:r>
        <w:rPr>
          <w:rFonts w:ascii="Arial Narrow" w:hAnsi="Arial Narrow" w:cs="Arial"/>
          <w:sz w:val="22"/>
          <w:szCs w:val="22"/>
        </w:rPr>
        <w:t xml:space="preserve"> bez zmiany funkcji oczyszczalni ścieków </w:t>
      </w:r>
      <w:r w:rsidRPr="008347F8">
        <w:rPr>
          <w:rFonts w:ascii="Arial Narrow" w:hAnsi="Arial Narrow" w:cs="Arial"/>
          <w:sz w:val="22"/>
          <w:szCs w:val="22"/>
        </w:rPr>
        <w:t xml:space="preserve">– </w:t>
      </w:r>
      <w:r w:rsidRPr="008347F8">
        <w:rPr>
          <w:rFonts w:ascii="Arial Narrow" w:hAnsi="Arial Narrow" w:cs="Arial"/>
          <w:b/>
          <w:bCs/>
          <w:sz w:val="22"/>
          <w:szCs w:val="22"/>
        </w:rPr>
        <w:t>warunek spełniony.</w:t>
      </w:r>
    </w:p>
    <w:p w14:paraId="2CE9E052" w14:textId="77777777" w:rsidR="00981551" w:rsidRPr="0042366C" w:rsidRDefault="00981551" w:rsidP="00981551">
      <w:pPr>
        <w:spacing w:after="0"/>
        <w:jc w:val="left"/>
        <w:rPr>
          <w:rFonts w:ascii="Arial Narrow" w:hAnsi="Arial Narrow" w:cs="Arial"/>
          <w:color w:val="FF0000"/>
          <w:sz w:val="22"/>
          <w:szCs w:val="22"/>
        </w:rPr>
      </w:pPr>
    </w:p>
    <w:p w14:paraId="234F6B47" w14:textId="77777777" w:rsidR="00981551" w:rsidRDefault="00981551" w:rsidP="00981551">
      <w:pPr>
        <w:spacing w:after="0"/>
        <w:jc w:val="left"/>
        <w:rPr>
          <w:rFonts w:ascii="Arial Narrow" w:hAnsi="Arial Narrow" w:cs="Arial"/>
          <w:sz w:val="22"/>
          <w:szCs w:val="22"/>
        </w:rPr>
      </w:pPr>
      <w:r w:rsidRPr="008347F8">
        <w:rPr>
          <w:rFonts w:ascii="Arial Narrow" w:hAnsi="Arial Narrow" w:cs="Arial"/>
          <w:sz w:val="22"/>
          <w:szCs w:val="22"/>
        </w:rPr>
        <w:t>Zgodnie z miejscowym planem zagospodarowania przestrzennego</w:t>
      </w:r>
      <w:r>
        <w:rPr>
          <w:rFonts w:ascii="Arial Narrow" w:hAnsi="Arial Narrow" w:cs="Arial"/>
          <w:sz w:val="22"/>
          <w:szCs w:val="22"/>
        </w:rPr>
        <w:t xml:space="preserve"> odległość urządzeń uciążliwych od budynków mieszkalnych winna wynosić ponad 50,0m – odległość urządzeń uciążliwych oczyszczalni ścieków od budynków mieszkalnych wynosi 117 m </w:t>
      </w:r>
      <w:r w:rsidRPr="008347F8">
        <w:rPr>
          <w:rFonts w:ascii="Arial Narrow" w:hAnsi="Arial Narrow" w:cs="Arial"/>
          <w:sz w:val="22"/>
          <w:szCs w:val="22"/>
        </w:rPr>
        <w:t xml:space="preserve">– </w:t>
      </w:r>
      <w:r w:rsidRPr="008347F8">
        <w:rPr>
          <w:rFonts w:ascii="Arial Narrow" w:hAnsi="Arial Narrow" w:cs="Arial"/>
          <w:b/>
          <w:bCs/>
          <w:sz w:val="22"/>
          <w:szCs w:val="22"/>
        </w:rPr>
        <w:t>warunek spełniony.</w:t>
      </w:r>
    </w:p>
    <w:p w14:paraId="38D35331" w14:textId="77777777" w:rsidR="00981551" w:rsidRDefault="00981551" w:rsidP="00981551">
      <w:pPr>
        <w:spacing w:after="0"/>
        <w:jc w:val="left"/>
        <w:rPr>
          <w:rFonts w:ascii="Arial Narrow" w:hAnsi="Arial Narrow" w:cs="Arial"/>
          <w:sz w:val="22"/>
          <w:szCs w:val="22"/>
        </w:rPr>
      </w:pPr>
    </w:p>
    <w:p w14:paraId="1E2B54D2" w14:textId="77777777" w:rsidR="00981551" w:rsidRDefault="00981551" w:rsidP="00981551">
      <w:pPr>
        <w:spacing w:after="0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8347F8">
        <w:rPr>
          <w:rFonts w:ascii="Arial Narrow" w:hAnsi="Arial Narrow" w:cs="Arial"/>
          <w:sz w:val="22"/>
          <w:szCs w:val="22"/>
        </w:rPr>
        <w:lastRenderedPageBreak/>
        <w:t>Zgodnie z miejscowym planem zagospodarowania przestrzennego</w:t>
      </w:r>
      <w:r>
        <w:rPr>
          <w:rFonts w:ascii="Arial Narrow" w:hAnsi="Arial Narrow" w:cs="Arial"/>
          <w:sz w:val="22"/>
          <w:szCs w:val="22"/>
        </w:rPr>
        <w:t xml:space="preserve"> po wykonaniu oczyszczalni w toku stałej eksploatacji należy wykonać pomiary faktycznego oddziaływania obiektu – w toku stałej eksploatacji będą wykonane pomiary faktycznego oddziaływania obiektu  </w:t>
      </w:r>
      <w:r w:rsidRPr="008347F8">
        <w:rPr>
          <w:rFonts w:ascii="Arial Narrow" w:hAnsi="Arial Narrow" w:cs="Arial"/>
          <w:sz w:val="22"/>
          <w:szCs w:val="22"/>
        </w:rPr>
        <w:t xml:space="preserve">– </w:t>
      </w:r>
      <w:r w:rsidRPr="008347F8">
        <w:rPr>
          <w:rFonts w:ascii="Arial Narrow" w:hAnsi="Arial Narrow" w:cs="Arial"/>
          <w:b/>
          <w:bCs/>
          <w:sz w:val="22"/>
          <w:szCs w:val="22"/>
        </w:rPr>
        <w:t>warunek spełniony.</w:t>
      </w:r>
    </w:p>
    <w:p w14:paraId="7F61C3D8" w14:textId="77777777" w:rsidR="00981551" w:rsidRDefault="00981551" w:rsidP="00981551">
      <w:pPr>
        <w:spacing w:after="0"/>
        <w:jc w:val="left"/>
        <w:rPr>
          <w:rFonts w:ascii="Arial Narrow" w:hAnsi="Arial Narrow" w:cs="Arial"/>
          <w:b/>
          <w:bCs/>
          <w:sz w:val="22"/>
          <w:szCs w:val="22"/>
        </w:rPr>
      </w:pPr>
    </w:p>
    <w:p w14:paraId="64A32137" w14:textId="77777777" w:rsidR="00981551" w:rsidRDefault="00981551" w:rsidP="00981551">
      <w:pPr>
        <w:spacing w:after="0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8347F8">
        <w:rPr>
          <w:rFonts w:ascii="Arial Narrow" w:hAnsi="Arial Narrow" w:cs="Arial"/>
          <w:sz w:val="22"/>
          <w:szCs w:val="22"/>
        </w:rPr>
        <w:t>Zgodnie z miejscowym planem zagospodarowania przestrzennego</w:t>
      </w:r>
      <w:r>
        <w:rPr>
          <w:rFonts w:ascii="Arial Narrow" w:hAnsi="Arial Narrow" w:cs="Arial"/>
          <w:sz w:val="22"/>
          <w:szCs w:val="22"/>
        </w:rPr>
        <w:t xml:space="preserve"> obszar uciążliwego oddziaływania oczyszczalni ścieków winien znaleźć się w jej granicach – obszar uciążliwego oddziaływania oczyszczalni ścieków znajduje się w granicach terenu inwestycji będącego terenem oczyszczalni ścieków </w:t>
      </w:r>
      <w:r w:rsidRPr="008347F8">
        <w:rPr>
          <w:rFonts w:ascii="Arial Narrow" w:hAnsi="Arial Narrow" w:cs="Arial"/>
          <w:sz w:val="22"/>
          <w:szCs w:val="22"/>
        </w:rPr>
        <w:t xml:space="preserve">– </w:t>
      </w:r>
      <w:r w:rsidRPr="008347F8">
        <w:rPr>
          <w:rFonts w:ascii="Arial Narrow" w:hAnsi="Arial Narrow" w:cs="Arial"/>
          <w:b/>
          <w:bCs/>
          <w:sz w:val="22"/>
          <w:szCs w:val="22"/>
        </w:rPr>
        <w:t>warunek spełniony.</w:t>
      </w:r>
    </w:p>
    <w:p w14:paraId="613E1C9C" w14:textId="77777777" w:rsidR="00981551" w:rsidRPr="00E60660" w:rsidRDefault="00981551" w:rsidP="00981551">
      <w:pPr>
        <w:spacing w:after="0"/>
        <w:jc w:val="left"/>
        <w:rPr>
          <w:rFonts w:ascii="Arial Narrow" w:hAnsi="Arial Narrow" w:cs="Arial"/>
          <w:b/>
          <w:bCs/>
          <w:sz w:val="22"/>
          <w:szCs w:val="22"/>
        </w:rPr>
      </w:pPr>
    </w:p>
    <w:p w14:paraId="26DC8083" w14:textId="77777777" w:rsidR="00981551" w:rsidRPr="00DA7287" w:rsidRDefault="00981551" w:rsidP="00981551">
      <w:pPr>
        <w:spacing w:after="0"/>
        <w:jc w:val="left"/>
        <w:rPr>
          <w:rFonts w:ascii="Arial Narrow" w:hAnsi="Arial Narrow" w:cs="Arial"/>
          <w:color w:val="FF0000"/>
          <w:sz w:val="22"/>
          <w:szCs w:val="22"/>
        </w:rPr>
      </w:pPr>
      <w:r w:rsidRPr="00E60660">
        <w:rPr>
          <w:rFonts w:ascii="Arial Narrow" w:hAnsi="Arial Narrow" w:cs="Arial"/>
          <w:sz w:val="22"/>
          <w:szCs w:val="22"/>
        </w:rPr>
        <w:t xml:space="preserve">Zgodnie z miejscowym planem zagospodarowania przestrzennego w celu ograniczenia zasięgu oddziaływania oczyszczalni otoczyć teren działki pasem zieleni wysokiej zwartej o szerokości 10,0m co wpłynie na lokalne obniżenie prędkości wiatru oraz stworzy naturalny filtr ograniczający rozprzestrzenianie zanieczyszczeń poza teren oczyszczalni. Ponadto wprowadzić zieleń niską krzewy, żywopłoty wewnątrz działki, a szczególnie przy punkcie zlewnym </w:t>
      </w:r>
      <w:r w:rsidRPr="00F201F5">
        <w:rPr>
          <w:rFonts w:ascii="Arial Narrow" w:hAnsi="Arial Narrow" w:cs="Arial"/>
          <w:sz w:val="22"/>
          <w:szCs w:val="22"/>
        </w:rPr>
        <w:t>ścieków oraz placu składowania osadu – projektuje się nasadzenia w formie zieleni wysokiej oraz zieleni niskiej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201F5">
        <w:rPr>
          <w:rFonts w:ascii="Arial Narrow" w:hAnsi="Arial Narrow" w:cs="Arial"/>
          <w:sz w:val="22"/>
          <w:szCs w:val="22"/>
        </w:rPr>
        <w:t xml:space="preserve">– </w:t>
      </w:r>
      <w:r w:rsidRPr="00F201F5">
        <w:rPr>
          <w:rFonts w:ascii="Arial Narrow" w:hAnsi="Arial Narrow" w:cs="Arial"/>
          <w:b/>
          <w:bCs/>
          <w:sz w:val="22"/>
          <w:szCs w:val="22"/>
        </w:rPr>
        <w:t>warunek spełniony.</w:t>
      </w:r>
    </w:p>
    <w:p w14:paraId="5FE7E015" w14:textId="77777777" w:rsidR="0050050A" w:rsidRPr="008347F8" w:rsidRDefault="0050050A" w:rsidP="00B156E0">
      <w:pPr>
        <w:spacing w:after="0"/>
        <w:jc w:val="left"/>
        <w:rPr>
          <w:rFonts w:ascii="Arial Narrow" w:hAnsi="Arial Narrow" w:cs="Arial"/>
          <w:sz w:val="22"/>
          <w:szCs w:val="22"/>
        </w:rPr>
      </w:pPr>
    </w:p>
    <w:p w14:paraId="274B177C" w14:textId="70633654" w:rsidR="00E06446" w:rsidRDefault="00A47373" w:rsidP="00B156E0">
      <w:pPr>
        <w:autoSpaceDE w:val="0"/>
        <w:autoSpaceDN w:val="0"/>
        <w:adjustRightInd w:val="0"/>
        <w:spacing w:after="0"/>
        <w:jc w:val="left"/>
        <w:rPr>
          <w:rFonts w:ascii="Arial Narrow" w:hAnsi="Arial Narrow" w:cs="Arial"/>
          <w:sz w:val="22"/>
          <w:szCs w:val="22"/>
          <w:u w:val="single"/>
        </w:rPr>
      </w:pPr>
      <w:r w:rsidRPr="00AE1545">
        <w:rPr>
          <w:rFonts w:ascii="Arial Narrow" w:hAnsi="Arial Narrow" w:cs="Arial"/>
          <w:sz w:val="22"/>
          <w:szCs w:val="22"/>
          <w:u w:val="single"/>
        </w:rPr>
        <w:t xml:space="preserve">Przedsięwzięcie jest zgodne z ustaleniami </w:t>
      </w:r>
      <w:r w:rsidR="00F06800">
        <w:rPr>
          <w:rFonts w:ascii="Arial Narrow" w:hAnsi="Arial Narrow" w:cs="Arial"/>
          <w:sz w:val="22"/>
          <w:szCs w:val="22"/>
          <w:u w:val="single"/>
        </w:rPr>
        <w:t>miejscowego planu zagospodarowania przestrzennego.</w:t>
      </w:r>
    </w:p>
    <w:p w14:paraId="2928194C" w14:textId="77777777" w:rsidR="00166DF7" w:rsidRPr="00AE1545" w:rsidRDefault="00166DF7" w:rsidP="00B156E0">
      <w:pPr>
        <w:autoSpaceDE w:val="0"/>
        <w:autoSpaceDN w:val="0"/>
        <w:adjustRightInd w:val="0"/>
        <w:spacing w:after="0"/>
        <w:jc w:val="left"/>
        <w:rPr>
          <w:rFonts w:ascii="Arial Narrow" w:hAnsi="Arial Narrow" w:cs="Arial"/>
          <w:sz w:val="22"/>
          <w:szCs w:val="22"/>
          <w:u w:val="single"/>
        </w:rPr>
      </w:pPr>
    </w:p>
    <w:p w14:paraId="06C46867" w14:textId="3EAC139D" w:rsidR="002923CD" w:rsidRPr="00415237" w:rsidRDefault="002923CD" w:rsidP="00B156E0">
      <w:pPr>
        <w:autoSpaceDE w:val="0"/>
        <w:autoSpaceDN w:val="0"/>
        <w:adjustRightInd w:val="0"/>
        <w:spacing w:after="0"/>
        <w:jc w:val="left"/>
        <w:rPr>
          <w:rFonts w:ascii="Arial Narrow" w:hAnsi="Arial Narrow" w:cs="Arial"/>
          <w:bCs/>
          <w:sz w:val="22"/>
          <w:szCs w:val="22"/>
          <w:u w:val="single"/>
        </w:rPr>
      </w:pPr>
      <w:r w:rsidRPr="00415237">
        <w:rPr>
          <w:rFonts w:ascii="Arial Narrow" w:hAnsi="Arial Narrow" w:cs="Arial"/>
          <w:bCs/>
          <w:sz w:val="22"/>
          <w:szCs w:val="22"/>
          <w:u w:val="single"/>
        </w:rPr>
        <w:t xml:space="preserve">Przedsięwzięcie jest zgodne </w:t>
      </w:r>
      <w:r w:rsidR="0023306D" w:rsidRPr="00415237">
        <w:rPr>
          <w:rFonts w:ascii="Arial Narrow" w:hAnsi="Arial Narrow" w:cs="Arial"/>
          <w:bCs/>
          <w:sz w:val="22"/>
          <w:szCs w:val="22"/>
          <w:u w:val="single"/>
        </w:rPr>
        <w:t xml:space="preserve">i nie narusza ustaleń obowiązującej </w:t>
      </w:r>
      <w:r w:rsidRPr="00415237">
        <w:rPr>
          <w:rFonts w:ascii="Arial Narrow" w:hAnsi="Arial Narrow" w:cs="Arial"/>
          <w:bCs/>
          <w:sz w:val="22"/>
          <w:szCs w:val="22"/>
          <w:u w:val="single"/>
        </w:rPr>
        <w:t xml:space="preserve">decyzji o pozwoleniu wodnoprawnym </w:t>
      </w:r>
      <w:r w:rsidR="0074574F" w:rsidRPr="00415237">
        <w:rPr>
          <w:rFonts w:ascii="Arial Narrow" w:hAnsi="Arial Narrow" w:cs="Arial"/>
          <w:bCs/>
          <w:sz w:val="22"/>
          <w:szCs w:val="22"/>
          <w:u w:val="single"/>
        </w:rPr>
        <w:t>.</w:t>
      </w:r>
    </w:p>
    <w:p w14:paraId="57BE38BA" w14:textId="77777777" w:rsidR="00592275" w:rsidRPr="00DF51AC" w:rsidRDefault="00592275" w:rsidP="00C83983">
      <w:pPr>
        <w:tabs>
          <w:tab w:val="num" w:pos="567"/>
        </w:tabs>
        <w:spacing w:after="0" w:line="240" w:lineRule="auto"/>
        <w:ind w:right="141"/>
        <w:jc w:val="left"/>
        <w:rPr>
          <w:rFonts w:ascii="Arial Narrow" w:hAnsi="Arial Narrow" w:cs="Arial"/>
          <w:color w:val="FF0000"/>
          <w:sz w:val="22"/>
          <w:szCs w:val="22"/>
        </w:rPr>
      </w:pPr>
    </w:p>
    <w:p w14:paraId="731174F2" w14:textId="16DCFED1" w:rsidR="00421FC3" w:rsidRPr="00AE1545" w:rsidRDefault="0032290F" w:rsidP="00421FC3">
      <w:pPr>
        <w:pStyle w:val="Akapitzlist"/>
        <w:numPr>
          <w:ilvl w:val="0"/>
          <w:numId w:val="30"/>
        </w:num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AE1545">
        <w:rPr>
          <w:rFonts w:ascii="Arial Narrow" w:hAnsi="Arial Narrow" w:cs="Arial"/>
          <w:b/>
          <w:sz w:val="22"/>
          <w:szCs w:val="22"/>
          <w:u w:val="single"/>
        </w:rPr>
        <w:t>Ochrona prawna terenu</w:t>
      </w:r>
    </w:p>
    <w:p w14:paraId="49B60810" w14:textId="77777777" w:rsidR="00E23597" w:rsidRDefault="00E13839" w:rsidP="0032290F">
      <w:pPr>
        <w:spacing w:after="0"/>
        <w:rPr>
          <w:rFonts w:ascii="Arial Narrow" w:hAnsi="Arial Narrow"/>
          <w:sz w:val="22"/>
          <w:szCs w:val="22"/>
        </w:rPr>
      </w:pPr>
      <w:r w:rsidRPr="00B81D3F">
        <w:rPr>
          <w:rFonts w:ascii="Arial Narrow" w:hAnsi="Arial Narrow"/>
          <w:sz w:val="22"/>
          <w:szCs w:val="22"/>
        </w:rPr>
        <w:t>Teren inwestycji położony jest na obszarze Lednickiego Parku Krajobrazowego.</w:t>
      </w:r>
    </w:p>
    <w:p w14:paraId="5110CB4B" w14:textId="60C9E513" w:rsidR="00CB6302" w:rsidRPr="00E23597" w:rsidRDefault="00E23597" w:rsidP="0032290F">
      <w:pPr>
        <w:spacing w:after="0"/>
        <w:rPr>
          <w:rFonts w:ascii="Arial Narrow" w:hAnsi="Arial Narrow" w:cs="Arial"/>
          <w:sz w:val="22"/>
          <w:szCs w:val="22"/>
        </w:rPr>
      </w:pPr>
      <w:r w:rsidRPr="00E23597">
        <w:rPr>
          <w:rFonts w:ascii="Arial Narrow" w:hAnsi="Arial Narrow"/>
          <w:sz w:val="22"/>
          <w:szCs w:val="22"/>
        </w:rPr>
        <w:t>Teren inwestycji</w:t>
      </w:r>
      <w:r w:rsidRPr="00E23597">
        <w:rPr>
          <w:rFonts w:ascii="Arial Narrow" w:hAnsi="Arial Narrow"/>
          <w:sz w:val="22"/>
          <w:szCs w:val="22"/>
        </w:rPr>
        <w:t xml:space="preserve"> </w:t>
      </w:r>
      <w:r w:rsidRPr="00A81620">
        <w:rPr>
          <w:rFonts w:ascii="Arial Narrow" w:hAnsi="Arial Narrow"/>
          <w:sz w:val="22"/>
          <w:szCs w:val="22"/>
        </w:rPr>
        <w:t>zlokalizowan</w:t>
      </w:r>
      <w:r w:rsidRPr="00A81620">
        <w:rPr>
          <w:rFonts w:ascii="Arial Narrow" w:hAnsi="Arial Narrow"/>
          <w:sz w:val="22"/>
          <w:szCs w:val="22"/>
        </w:rPr>
        <w:t>y</w:t>
      </w:r>
      <w:r w:rsidRPr="00A81620">
        <w:rPr>
          <w:rFonts w:ascii="Arial Narrow" w:hAnsi="Arial Narrow"/>
          <w:sz w:val="22"/>
          <w:szCs w:val="22"/>
        </w:rPr>
        <w:t xml:space="preserve"> w obszarze wpisanym do rejestru zabytków, w obrębie otoczenia zabytku - Wyspy Ostrów Lednicki</w:t>
      </w:r>
      <w:r w:rsidR="00A81620" w:rsidRPr="00A81620">
        <w:rPr>
          <w:rFonts w:ascii="Arial Narrow" w:hAnsi="Arial Narrow"/>
          <w:sz w:val="22"/>
          <w:szCs w:val="22"/>
        </w:rPr>
        <w:t xml:space="preserve"> oraz na obszarze </w:t>
      </w:r>
      <w:r w:rsidR="00A81620" w:rsidRPr="00A81620">
        <w:rPr>
          <w:rFonts w:ascii="Arial Narrow" w:hAnsi="Arial Narrow"/>
          <w:sz w:val="22"/>
          <w:szCs w:val="22"/>
        </w:rPr>
        <w:t xml:space="preserve"> wokół obiektu Dyrekcji Muzeum Pierwszych Piastów</w:t>
      </w:r>
      <w:r w:rsidR="004F7946">
        <w:rPr>
          <w:rFonts w:ascii="Arial Narrow" w:hAnsi="Arial Narrow"/>
          <w:sz w:val="22"/>
          <w:szCs w:val="22"/>
        </w:rPr>
        <w:t xml:space="preserve"> oraz parku krajobrazowego</w:t>
      </w:r>
      <w:r w:rsidR="00A81620">
        <w:rPr>
          <w:rFonts w:ascii="Arial Narrow" w:hAnsi="Arial Narrow"/>
          <w:sz w:val="22"/>
          <w:szCs w:val="22"/>
        </w:rPr>
        <w:t>.</w:t>
      </w:r>
    </w:p>
    <w:p w14:paraId="76F0B10A" w14:textId="17A5DCB5" w:rsidR="008B5462" w:rsidRPr="00B81D3F" w:rsidRDefault="008B5462" w:rsidP="0032290F">
      <w:pPr>
        <w:spacing w:after="0"/>
        <w:rPr>
          <w:rFonts w:ascii="Arial Narrow" w:hAnsi="Arial Narrow" w:cs="Arial"/>
          <w:sz w:val="22"/>
          <w:szCs w:val="22"/>
        </w:rPr>
      </w:pPr>
      <w:r w:rsidRPr="00B81D3F">
        <w:rPr>
          <w:rFonts w:ascii="Arial Narrow" w:hAnsi="Arial Narrow" w:cs="Arial"/>
          <w:sz w:val="22"/>
          <w:szCs w:val="22"/>
        </w:rPr>
        <w:t>Teren inwestycji nie jest położony w strefie ochronnej ujęcia wód.</w:t>
      </w:r>
    </w:p>
    <w:p w14:paraId="74DCC91F" w14:textId="77777777" w:rsidR="006B6D5A" w:rsidRPr="00B81D3F" w:rsidRDefault="008B5462" w:rsidP="003B1454">
      <w:pPr>
        <w:spacing w:after="0"/>
        <w:rPr>
          <w:rFonts w:ascii="Arial Narrow" w:hAnsi="Arial Narrow" w:cs="Arial"/>
          <w:sz w:val="22"/>
          <w:szCs w:val="22"/>
        </w:rPr>
      </w:pPr>
      <w:r w:rsidRPr="00B81D3F">
        <w:rPr>
          <w:rFonts w:ascii="Arial Narrow" w:hAnsi="Arial Narrow" w:cs="Arial"/>
          <w:sz w:val="22"/>
          <w:szCs w:val="22"/>
        </w:rPr>
        <w:t>Teren inwestycji nie jest położony w granicach obszarów narażonych na niebezpieczeństwo powodzi.</w:t>
      </w:r>
    </w:p>
    <w:p w14:paraId="2639BD45" w14:textId="066BE92B" w:rsidR="00465D56" w:rsidRPr="00B81D3F" w:rsidRDefault="00465D56" w:rsidP="003B1454">
      <w:pPr>
        <w:spacing w:after="0"/>
        <w:rPr>
          <w:rFonts w:ascii="Arial Narrow" w:hAnsi="Arial Narrow" w:cs="Arial"/>
          <w:sz w:val="22"/>
          <w:szCs w:val="22"/>
        </w:rPr>
      </w:pPr>
      <w:r w:rsidRPr="00B81D3F">
        <w:rPr>
          <w:rFonts w:ascii="Arial Narrow" w:hAnsi="Arial Narrow" w:cs="Arial"/>
          <w:sz w:val="22"/>
          <w:szCs w:val="22"/>
        </w:rPr>
        <w:t>Teren inwestycji nie podlega przepisom o ochronie gruntów rolnych i leśnych w zakresie zmiany przeznaczenia gruntów rolnych i leśnych na cele nierolnicze i nieleśne</w:t>
      </w:r>
      <w:r w:rsidR="000045E3" w:rsidRPr="00B81D3F">
        <w:rPr>
          <w:rFonts w:ascii="Arial Narrow" w:hAnsi="Arial Narrow" w:cs="Arial"/>
          <w:sz w:val="22"/>
          <w:szCs w:val="22"/>
        </w:rPr>
        <w:t xml:space="preserve"> i nie jest wymagana zgoda na zmianę przeznaczenia gruntów rolnych na cele nierolnicze i nieleśne.</w:t>
      </w:r>
    </w:p>
    <w:p w14:paraId="227EF0F7" w14:textId="0E2CA09D" w:rsidR="006D1FED" w:rsidRDefault="006D1FED" w:rsidP="006D1FED">
      <w:pPr>
        <w:spacing w:after="0"/>
        <w:rPr>
          <w:rFonts w:ascii="Arial Narrow" w:hAnsi="Arial Narrow" w:cs="Arial"/>
          <w:sz w:val="22"/>
          <w:szCs w:val="22"/>
        </w:rPr>
      </w:pPr>
      <w:r w:rsidRPr="00B81D3F">
        <w:rPr>
          <w:rFonts w:ascii="Arial Narrow" w:hAnsi="Arial Narrow" w:cs="Arial"/>
          <w:sz w:val="22"/>
          <w:szCs w:val="22"/>
        </w:rPr>
        <w:t>Ponadto teren inwestycji nie podlega innym formom ochrony prawnej.</w:t>
      </w:r>
    </w:p>
    <w:p w14:paraId="1848B477" w14:textId="77777777" w:rsidR="00ED3983" w:rsidRPr="00DF51AC" w:rsidRDefault="00ED3983" w:rsidP="003B1454">
      <w:pPr>
        <w:spacing w:after="0"/>
        <w:rPr>
          <w:rFonts w:ascii="Arial Narrow" w:hAnsi="Arial Narrow" w:cs="Arial"/>
          <w:color w:val="FF0000"/>
          <w:sz w:val="22"/>
          <w:szCs w:val="22"/>
        </w:rPr>
      </w:pPr>
    </w:p>
    <w:p w14:paraId="7A1AB17D" w14:textId="77777777" w:rsidR="0032290F" w:rsidRPr="00AE1545" w:rsidRDefault="00E93E8A" w:rsidP="00E93E8A">
      <w:p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AE1545">
        <w:rPr>
          <w:rFonts w:ascii="Arial Narrow" w:hAnsi="Arial Narrow" w:cs="Arial"/>
          <w:b/>
          <w:sz w:val="22"/>
          <w:szCs w:val="22"/>
          <w:u w:val="single"/>
        </w:rPr>
        <w:t>7.0</w:t>
      </w:r>
      <w:r w:rsidR="0032290F" w:rsidRPr="00AE1545">
        <w:rPr>
          <w:rFonts w:ascii="Arial Narrow" w:hAnsi="Arial Narrow" w:cs="Arial"/>
          <w:b/>
          <w:sz w:val="22"/>
          <w:szCs w:val="22"/>
          <w:u w:val="single"/>
        </w:rPr>
        <w:t xml:space="preserve"> Ochrona w zakresie dziedzictwa kulturowego i zabytków oraz dóbr kultury</w:t>
      </w:r>
    </w:p>
    <w:p w14:paraId="6D54A3F4" w14:textId="04EE9107" w:rsidR="0050050A" w:rsidRDefault="003850FD" w:rsidP="00EA1B70">
      <w:pPr>
        <w:spacing w:line="240" w:lineRule="auto"/>
        <w:rPr>
          <w:rFonts w:ascii="Arial Narrow" w:hAnsi="Arial Narrow" w:cs="Arial"/>
          <w:sz w:val="22"/>
          <w:szCs w:val="22"/>
        </w:rPr>
      </w:pPr>
      <w:r w:rsidRPr="0050050A">
        <w:rPr>
          <w:rFonts w:ascii="Arial Narrow" w:hAnsi="Arial Narrow" w:cs="Arial"/>
          <w:sz w:val="22"/>
          <w:szCs w:val="22"/>
        </w:rPr>
        <w:t xml:space="preserve">  </w:t>
      </w:r>
      <w:r w:rsidR="0032290F" w:rsidRPr="0050050A">
        <w:rPr>
          <w:rFonts w:ascii="Arial Narrow" w:hAnsi="Arial Narrow" w:cs="Arial"/>
          <w:sz w:val="22"/>
          <w:szCs w:val="22"/>
        </w:rPr>
        <w:t>Teren inwestycji podlega ochronie prawnej w aspekcie dziedzictwa kulturowego i ochrony zabytków.</w:t>
      </w:r>
      <w:r w:rsidR="0050050A" w:rsidRPr="0050050A">
        <w:rPr>
          <w:rFonts w:ascii="Arial Narrow" w:hAnsi="Arial Narrow" w:cs="Arial"/>
          <w:sz w:val="22"/>
          <w:szCs w:val="22"/>
        </w:rPr>
        <w:t xml:space="preserve"> </w:t>
      </w:r>
      <w:r w:rsidR="0050050A" w:rsidRPr="0050050A">
        <w:rPr>
          <w:rFonts w:ascii="Arial Narrow" w:hAnsi="Arial Narrow"/>
          <w:sz w:val="22"/>
          <w:szCs w:val="22"/>
        </w:rPr>
        <w:t>Istniejąca oczyszczalnia ścieków oraz planowane przedsięwzięcie inwestycyjne rozbudowy oczyszczalni ścieków w zakresie budowy instalacji do odwadniania osadów ściekowych położone są w obrębie otoczenia zabytku – Wyspy Ostrów Lednicki, uznanej za Pomnik Historii, stanowiący krajobraz kulturowy, wpisany do rejestru zabytków, zgodnie z Decyzją Wielkopolskiego Wojewódzkiego Konserwatora Zabytków w sprawie wpisania dobra kultury do rejestru zabytków Nr 18/Wlkp./C z dnia 10 listopada 2006 roku. Wykonywanie robót budowlanych w otoczeniu zabytku wpisanego do rejestru zabytków wymaga uzyskania pozwolenia Wielkopolskiego Wojewódzkiego Konserwatora Zabytków zgodnie z ustawą o ochronie zabytków i opiece nad zabytkami. Obiektem o charakterze zabytkowym nie wpisanym do rejestru zabytków jest budynek „zabytkowy dom młynarza” graniczący z budynkiem oczyszczalni ścieków od strony zachodniej. Projektowany budynek techniczny nie jest zlokalizowany w bezpośrednim sąsiedztwie przedmiotowego budynku.</w:t>
      </w:r>
    </w:p>
    <w:p w14:paraId="0E51ECAA" w14:textId="3702466D" w:rsidR="004C45DC" w:rsidRPr="00AE1545" w:rsidRDefault="0032290F" w:rsidP="00EA1B70">
      <w:pPr>
        <w:spacing w:line="240" w:lineRule="auto"/>
        <w:rPr>
          <w:sz w:val="22"/>
          <w:szCs w:val="22"/>
        </w:rPr>
      </w:pPr>
      <w:r w:rsidRPr="00AE1545">
        <w:rPr>
          <w:rFonts w:ascii="Arial Narrow" w:hAnsi="Arial Narrow" w:cs="Arial"/>
          <w:sz w:val="22"/>
          <w:szCs w:val="22"/>
        </w:rPr>
        <w:t xml:space="preserve"> Planowana inwestycja nie stoi w sprzeczności ani nie narusza postanowień w zakresie ochrony dziedzictwa kulturowego i zabytków oraz dóbr kultury współczesnej.</w:t>
      </w:r>
      <w:r w:rsidR="00F61AA2" w:rsidRPr="00AE1545">
        <w:rPr>
          <w:rFonts w:ascii="Arial Narrow" w:hAnsi="Arial Narrow" w:cs="Arial"/>
          <w:sz w:val="22"/>
          <w:szCs w:val="22"/>
        </w:rPr>
        <w:t xml:space="preserve"> </w:t>
      </w:r>
    </w:p>
    <w:p w14:paraId="6D1813B3" w14:textId="12C32678" w:rsidR="0032290F" w:rsidRPr="00AE1545" w:rsidRDefault="00EA1B70" w:rsidP="0032290F">
      <w:pPr>
        <w:rPr>
          <w:rFonts w:ascii="Arial Narrow" w:hAnsi="Arial Narrow" w:cs="Arial"/>
          <w:sz w:val="22"/>
          <w:szCs w:val="22"/>
        </w:rPr>
      </w:pPr>
      <w:r w:rsidRPr="00AE1545">
        <w:rPr>
          <w:rFonts w:ascii="Arial Narrow" w:hAnsi="Arial Narrow" w:cs="Arial"/>
          <w:sz w:val="22"/>
          <w:szCs w:val="22"/>
        </w:rPr>
        <w:t xml:space="preserve">   </w:t>
      </w:r>
      <w:r w:rsidR="00F61AA2" w:rsidRPr="00AE1545">
        <w:rPr>
          <w:rFonts w:ascii="Arial Narrow" w:hAnsi="Arial Narrow" w:cs="Arial"/>
          <w:sz w:val="22"/>
          <w:szCs w:val="22"/>
        </w:rPr>
        <w:t xml:space="preserve">W przypadku odkrycia, w trakcie prac ziemnych, przedmiotów zabytkowych oraz obiektów nieruchomych i nawarstwień kulturowych podlegających ochronie prawnej należy wstrzymując prace ziemne powiadomić o tym fakcie </w:t>
      </w:r>
      <w:r w:rsidR="00766C8B" w:rsidRPr="00AE1545">
        <w:rPr>
          <w:rFonts w:ascii="Arial Narrow" w:hAnsi="Arial Narrow" w:cs="Arial"/>
          <w:sz w:val="22"/>
          <w:szCs w:val="22"/>
        </w:rPr>
        <w:t xml:space="preserve">właściwego miejscowo </w:t>
      </w:r>
      <w:r w:rsidR="00F61AA2" w:rsidRPr="00AE1545">
        <w:rPr>
          <w:rFonts w:ascii="Arial Narrow" w:hAnsi="Arial Narrow" w:cs="Arial"/>
          <w:sz w:val="22"/>
          <w:szCs w:val="22"/>
        </w:rPr>
        <w:t>Wojewódzkiego Konserwatora Zabytków lub Wójta Gminy.</w:t>
      </w:r>
    </w:p>
    <w:p w14:paraId="4FB8ADA4" w14:textId="77777777" w:rsidR="0032290F" w:rsidRPr="00AE1545" w:rsidRDefault="0032290F" w:rsidP="00BA31E9">
      <w:pPr>
        <w:pStyle w:val="Akapitzlist"/>
        <w:numPr>
          <w:ilvl w:val="0"/>
          <w:numId w:val="33"/>
        </w:num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AE1545">
        <w:rPr>
          <w:rFonts w:ascii="Arial Narrow" w:hAnsi="Arial Narrow" w:cs="Arial"/>
          <w:b/>
          <w:sz w:val="22"/>
          <w:szCs w:val="22"/>
          <w:u w:val="single"/>
        </w:rPr>
        <w:lastRenderedPageBreak/>
        <w:t>Ochrona obiektów budowlanych na terenach górniczych</w:t>
      </w:r>
    </w:p>
    <w:p w14:paraId="7AEA50E7" w14:textId="77777777" w:rsidR="0032290F" w:rsidRPr="00AE1545" w:rsidRDefault="003850FD" w:rsidP="0032290F">
      <w:pPr>
        <w:rPr>
          <w:rFonts w:ascii="Arial Narrow" w:hAnsi="Arial Narrow" w:cs="Arial"/>
          <w:sz w:val="22"/>
          <w:szCs w:val="22"/>
        </w:rPr>
      </w:pPr>
      <w:r w:rsidRPr="00AE1545">
        <w:rPr>
          <w:rFonts w:ascii="Arial Narrow" w:hAnsi="Arial Narrow" w:cs="Arial"/>
          <w:sz w:val="22"/>
          <w:szCs w:val="22"/>
        </w:rPr>
        <w:t xml:space="preserve">    </w:t>
      </w:r>
      <w:r w:rsidR="0032290F" w:rsidRPr="00AE1545">
        <w:rPr>
          <w:rFonts w:ascii="Arial Narrow" w:hAnsi="Arial Narrow" w:cs="Arial"/>
          <w:sz w:val="22"/>
          <w:szCs w:val="22"/>
        </w:rPr>
        <w:t>Teren inwestycji znajduje się poza zasięgiem ustanowionych terenów górniczych.</w:t>
      </w:r>
    </w:p>
    <w:p w14:paraId="0A2EB671" w14:textId="77777777" w:rsidR="00C32192" w:rsidRPr="00457A3B" w:rsidRDefault="00C32192" w:rsidP="00BA31E9">
      <w:pPr>
        <w:pStyle w:val="Akapitzlist"/>
        <w:numPr>
          <w:ilvl w:val="0"/>
          <w:numId w:val="33"/>
        </w:num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457A3B">
        <w:rPr>
          <w:rFonts w:ascii="Arial Narrow" w:hAnsi="Arial Narrow" w:cs="Arial"/>
          <w:b/>
          <w:sz w:val="22"/>
          <w:szCs w:val="22"/>
          <w:u w:val="single"/>
        </w:rPr>
        <w:t>Informacja o istniejących i przewidywanych zagrożeniach dla środowiska oraz higieny i zdrowia użytkowników projektowanych obiektów i ich otoczenia</w:t>
      </w:r>
    </w:p>
    <w:p w14:paraId="5C701459" w14:textId="7B840363" w:rsidR="00EE7617" w:rsidRPr="00535A10" w:rsidRDefault="00C761A1" w:rsidP="009D214E">
      <w:pPr>
        <w:jc w:val="left"/>
        <w:rPr>
          <w:rFonts w:ascii="Arial Narrow" w:hAnsi="Arial Narrow" w:cs="Arial"/>
          <w:sz w:val="22"/>
          <w:szCs w:val="22"/>
        </w:rPr>
      </w:pPr>
      <w:r w:rsidRPr="00535A10">
        <w:rPr>
          <w:rFonts w:ascii="Arial Narrow" w:hAnsi="Arial Narrow" w:cs="Arial"/>
          <w:sz w:val="22"/>
          <w:szCs w:val="22"/>
        </w:rPr>
        <w:t xml:space="preserve">     </w:t>
      </w:r>
      <w:r w:rsidR="00983DAE" w:rsidRPr="00535A10">
        <w:rPr>
          <w:rFonts w:ascii="Arial Narrow" w:hAnsi="Arial Narrow" w:cs="Arial"/>
          <w:sz w:val="22"/>
          <w:szCs w:val="22"/>
        </w:rPr>
        <w:t>P</w:t>
      </w:r>
      <w:r w:rsidR="00055FAE" w:rsidRPr="00535A10">
        <w:rPr>
          <w:rFonts w:ascii="Arial Narrow" w:hAnsi="Arial Narrow" w:cs="Arial"/>
          <w:sz w:val="22"/>
          <w:szCs w:val="22"/>
        </w:rPr>
        <w:t>rzedmiotowe zamierzenie inwestycyjne w aktualnym stanie pra</w:t>
      </w:r>
      <w:r w:rsidR="00766C8B" w:rsidRPr="00535A10">
        <w:rPr>
          <w:rFonts w:ascii="Arial Narrow" w:hAnsi="Arial Narrow" w:cs="Arial"/>
          <w:sz w:val="22"/>
          <w:szCs w:val="22"/>
        </w:rPr>
        <w:t xml:space="preserve">wnym </w:t>
      </w:r>
      <w:r w:rsidR="00055FAE" w:rsidRPr="00535A10">
        <w:rPr>
          <w:rFonts w:ascii="Arial Narrow" w:hAnsi="Arial Narrow" w:cs="Arial"/>
          <w:sz w:val="22"/>
          <w:szCs w:val="22"/>
        </w:rPr>
        <w:t>kwalifikuje się do przedsięwzięć mogących potencjalnie znacząco oddziaływać na środowisko</w:t>
      </w:r>
      <w:r w:rsidR="000B5B2B" w:rsidRPr="00535A10">
        <w:rPr>
          <w:rFonts w:ascii="Arial Narrow" w:hAnsi="Arial Narrow" w:cs="Arial"/>
          <w:sz w:val="22"/>
          <w:szCs w:val="22"/>
        </w:rPr>
        <w:t xml:space="preserve"> zgodnie z §3 ust. 1 pkt. 79 Rozporządzenia Rady Ministrów z dnia 10 września 2019r. w sprawie przedsięwzięć mogących znacząco oddziaływać na środowisko.</w:t>
      </w:r>
    </w:p>
    <w:p w14:paraId="434F747E" w14:textId="618F64FB" w:rsidR="000B5B2B" w:rsidRDefault="009101CE" w:rsidP="00535A10">
      <w:pPr>
        <w:autoSpaceDE w:val="0"/>
        <w:autoSpaceDN w:val="0"/>
        <w:adjustRightInd w:val="0"/>
        <w:spacing w:after="0"/>
        <w:jc w:val="left"/>
        <w:rPr>
          <w:rFonts w:ascii="Arial Narrow" w:hAnsi="Arial Narrow" w:cs="Arial"/>
          <w:bCs/>
          <w:sz w:val="22"/>
          <w:szCs w:val="22"/>
          <w:u w:val="single"/>
        </w:rPr>
      </w:pPr>
      <w:r w:rsidRPr="00535A10">
        <w:rPr>
          <w:rFonts w:ascii="Arial Narrow" w:hAnsi="Arial Narrow" w:cs="Arial"/>
          <w:sz w:val="22"/>
          <w:szCs w:val="22"/>
        </w:rPr>
        <w:t xml:space="preserve">     </w:t>
      </w:r>
      <w:r w:rsidR="000B5B2B" w:rsidRPr="00535A10">
        <w:rPr>
          <w:rFonts w:ascii="Arial Narrow" w:hAnsi="Arial Narrow" w:cs="Arial"/>
          <w:sz w:val="22"/>
          <w:szCs w:val="22"/>
        </w:rPr>
        <w:t xml:space="preserve">Przewidywane zagrożenia dla środowiska oraz higieny i zdrowia zostały rozstrzygnięte w wydanej dla </w:t>
      </w:r>
      <w:r w:rsidR="00415237" w:rsidRPr="00535A10">
        <w:rPr>
          <w:rFonts w:ascii="Arial Narrow" w:hAnsi="Arial Narrow" w:cs="Arial"/>
          <w:sz w:val="22"/>
          <w:szCs w:val="22"/>
        </w:rPr>
        <w:t xml:space="preserve">oczyszczalni ścieków </w:t>
      </w:r>
      <w:r w:rsidR="0029602D" w:rsidRPr="00535A10">
        <w:rPr>
          <w:rFonts w:ascii="Arial Narrow" w:hAnsi="Arial Narrow" w:cs="Arial"/>
          <w:sz w:val="22"/>
          <w:szCs w:val="22"/>
        </w:rPr>
        <w:t xml:space="preserve"> </w:t>
      </w:r>
      <w:r w:rsidR="003802D5" w:rsidRPr="00535A10">
        <w:rPr>
          <w:rFonts w:ascii="Arial Narrow" w:hAnsi="Arial Narrow" w:cs="Arial"/>
          <w:sz w:val="22"/>
          <w:szCs w:val="22"/>
        </w:rPr>
        <w:t xml:space="preserve">decyzji o środowiskowych uwarunkowaniach zgody na realizację przedsięwzięcia bez przeprowadzenia </w:t>
      </w:r>
      <w:r w:rsidR="0029602D" w:rsidRPr="00535A10">
        <w:rPr>
          <w:rFonts w:ascii="Arial Narrow" w:hAnsi="Arial Narrow" w:cs="Arial"/>
          <w:sz w:val="22"/>
          <w:szCs w:val="22"/>
        </w:rPr>
        <w:t xml:space="preserve">oceny </w:t>
      </w:r>
      <w:r w:rsidR="003802D5" w:rsidRPr="00535A10">
        <w:rPr>
          <w:rFonts w:ascii="Arial Narrow" w:hAnsi="Arial Narrow" w:cs="Arial"/>
          <w:sz w:val="22"/>
          <w:szCs w:val="22"/>
        </w:rPr>
        <w:t xml:space="preserve">oddziaływania przedsięwzięcia na środowisko </w:t>
      </w:r>
      <w:r w:rsidR="001C490F" w:rsidRPr="00535A10">
        <w:rPr>
          <w:rFonts w:ascii="Arial Narrow" w:hAnsi="Arial Narrow" w:cs="Arial"/>
          <w:sz w:val="22"/>
          <w:szCs w:val="22"/>
        </w:rPr>
        <w:t xml:space="preserve">stwierdzającej brak potrzeby przeprowadzenia oceny oddziaływania  przedsięwzięcia na środowisko </w:t>
      </w:r>
      <w:r w:rsidR="000B5B2B" w:rsidRPr="00535A10">
        <w:rPr>
          <w:rFonts w:ascii="Arial Narrow" w:hAnsi="Arial Narrow" w:cs="Arial"/>
          <w:sz w:val="22"/>
          <w:szCs w:val="22"/>
        </w:rPr>
        <w:t>.</w:t>
      </w:r>
      <w:r w:rsidR="001D7443" w:rsidRPr="00535A10">
        <w:rPr>
          <w:rFonts w:ascii="Arial Narrow" w:hAnsi="Arial Narrow" w:cs="Arial"/>
          <w:sz w:val="22"/>
          <w:szCs w:val="22"/>
        </w:rPr>
        <w:t xml:space="preserve"> Inwestycja nie wpływa na powyższe ustalenia </w:t>
      </w:r>
      <w:r w:rsidR="00632B83" w:rsidRPr="00535A10">
        <w:rPr>
          <w:rFonts w:ascii="Arial Narrow" w:hAnsi="Arial Narrow" w:cs="Arial"/>
          <w:sz w:val="22"/>
          <w:szCs w:val="22"/>
        </w:rPr>
        <w:t>na tym terenie i ze względu na małą skalę nie narusza</w:t>
      </w:r>
      <w:r w:rsidR="001D7443" w:rsidRPr="00535A10">
        <w:rPr>
          <w:rFonts w:ascii="Arial Narrow" w:hAnsi="Arial Narrow" w:cs="Arial"/>
          <w:sz w:val="22"/>
          <w:szCs w:val="22"/>
        </w:rPr>
        <w:t xml:space="preserve"> </w:t>
      </w:r>
      <w:r w:rsidR="001D7443" w:rsidRPr="00535A10">
        <w:rPr>
          <w:rFonts w:ascii="Arial Narrow" w:hAnsi="Arial Narrow" w:cs="Arial"/>
          <w:bCs/>
          <w:sz w:val="22"/>
          <w:szCs w:val="22"/>
        </w:rPr>
        <w:t>ustaleń obowiązującej  decyzji o środowiskowych uwarunkowaniach.</w:t>
      </w:r>
    </w:p>
    <w:p w14:paraId="5521CF71" w14:textId="77777777" w:rsidR="00535A10" w:rsidRPr="00535A10" w:rsidRDefault="00535A10" w:rsidP="00535A10">
      <w:pPr>
        <w:autoSpaceDE w:val="0"/>
        <w:autoSpaceDN w:val="0"/>
        <w:adjustRightInd w:val="0"/>
        <w:spacing w:after="0"/>
        <w:jc w:val="left"/>
        <w:rPr>
          <w:rFonts w:ascii="Arial Narrow" w:hAnsi="Arial Narrow" w:cs="Arial"/>
          <w:bCs/>
          <w:sz w:val="22"/>
          <w:szCs w:val="22"/>
          <w:u w:val="single"/>
        </w:rPr>
      </w:pPr>
    </w:p>
    <w:p w14:paraId="5A34F15F" w14:textId="2D460519" w:rsidR="00C32192" w:rsidRPr="00010BD6" w:rsidRDefault="009101CE" w:rsidP="00BA31E9">
      <w:pPr>
        <w:pStyle w:val="Akapitzlist"/>
        <w:numPr>
          <w:ilvl w:val="0"/>
          <w:numId w:val="33"/>
        </w:num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010BD6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C32192" w:rsidRPr="00010BD6">
        <w:rPr>
          <w:rFonts w:ascii="Arial Narrow" w:hAnsi="Arial Narrow" w:cs="Arial"/>
          <w:b/>
          <w:sz w:val="22"/>
          <w:szCs w:val="22"/>
          <w:u w:val="single"/>
        </w:rPr>
        <w:t xml:space="preserve">Informacja o obszarze oddziaływania obiektu  </w:t>
      </w:r>
    </w:p>
    <w:p w14:paraId="14EA66C0" w14:textId="2478BEED" w:rsidR="0002341C" w:rsidRPr="00791AE3" w:rsidRDefault="00863F82" w:rsidP="002D57C3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  <w:r w:rsidRPr="00092F4C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="0010171B" w:rsidRPr="00092F4C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="00017897" w:rsidRPr="00791AE3">
        <w:rPr>
          <w:rFonts w:ascii="Arial Narrow" w:hAnsi="Arial Narrow" w:cs="Arial"/>
          <w:sz w:val="22"/>
          <w:szCs w:val="22"/>
        </w:rPr>
        <w:t>Teren inwestycji stanowi</w:t>
      </w:r>
      <w:r w:rsidR="00386D74" w:rsidRPr="00791AE3">
        <w:rPr>
          <w:rFonts w:ascii="Arial Narrow" w:hAnsi="Arial Narrow" w:cs="Arial"/>
          <w:sz w:val="22"/>
          <w:szCs w:val="22"/>
        </w:rPr>
        <w:t xml:space="preserve"> </w:t>
      </w:r>
      <w:r w:rsidR="00E5219C">
        <w:rPr>
          <w:rFonts w:ascii="Arial Narrow" w:hAnsi="Arial Narrow" w:cs="Arial"/>
          <w:sz w:val="22"/>
          <w:szCs w:val="22"/>
        </w:rPr>
        <w:t>działka nr ewid. 37/13</w:t>
      </w:r>
      <w:r w:rsidR="0004522E">
        <w:rPr>
          <w:rFonts w:ascii="Arial Narrow" w:hAnsi="Arial Narrow" w:cs="Arial Narrow"/>
          <w:sz w:val="22"/>
          <w:szCs w:val="22"/>
        </w:rPr>
        <w:t xml:space="preserve"> </w:t>
      </w:r>
      <w:r w:rsidR="00A34012" w:rsidRPr="00791AE3">
        <w:rPr>
          <w:rFonts w:ascii="Arial Narrow" w:hAnsi="Arial Narrow" w:cs="Arial Narrow"/>
          <w:sz w:val="22"/>
          <w:szCs w:val="22"/>
        </w:rPr>
        <w:t>obręb 00</w:t>
      </w:r>
      <w:r w:rsidR="00E5219C">
        <w:rPr>
          <w:rFonts w:ascii="Arial Narrow" w:hAnsi="Arial Narrow" w:cs="Arial Narrow"/>
          <w:sz w:val="22"/>
          <w:szCs w:val="22"/>
        </w:rPr>
        <w:t>02</w:t>
      </w:r>
      <w:r w:rsidR="00A34012" w:rsidRPr="00791AE3">
        <w:rPr>
          <w:rFonts w:ascii="Arial Narrow" w:hAnsi="Arial Narrow" w:cs="Arial Narrow"/>
          <w:sz w:val="22"/>
          <w:szCs w:val="22"/>
        </w:rPr>
        <w:t xml:space="preserve"> </w:t>
      </w:r>
      <w:r w:rsidR="00E5219C">
        <w:rPr>
          <w:rFonts w:ascii="Arial Narrow" w:hAnsi="Arial Narrow" w:cs="Arial Narrow"/>
          <w:sz w:val="22"/>
          <w:szCs w:val="22"/>
        </w:rPr>
        <w:t>Dziekanowice</w:t>
      </w:r>
      <w:r w:rsidR="00A34012" w:rsidRPr="00791AE3">
        <w:rPr>
          <w:rFonts w:ascii="Arial Narrow" w:hAnsi="Arial Narrow" w:cs="Arial Narrow"/>
          <w:sz w:val="22"/>
          <w:szCs w:val="22"/>
        </w:rPr>
        <w:t xml:space="preserve">, gmina </w:t>
      </w:r>
      <w:r w:rsidR="00E5219C">
        <w:rPr>
          <w:rFonts w:ascii="Arial Narrow" w:hAnsi="Arial Narrow" w:cs="Arial Narrow"/>
          <w:sz w:val="22"/>
          <w:szCs w:val="22"/>
        </w:rPr>
        <w:t>Łubowo</w:t>
      </w:r>
      <w:r w:rsidR="00A34012" w:rsidRPr="00791AE3">
        <w:rPr>
          <w:rFonts w:ascii="Arial Narrow" w:hAnsi="Arial Narrow" w:cs="Arial Narrow"/>
          <w:sz w:val="22"/>
          <w:szCs w:val="22"/>
        </w:rPr>
        <w:t xml:space="preserve">, powiat </w:t>
      </w:r>
      <w:r w:rsidR="006D2FBF">
        <w:rPr>
          <w:rFonts w:ascii="Arial Narrow" w:hAnsi="Arial Narrow" w:cs="Arial Narrow"/>
          <w:sz w:val="22"/>
          <w:szCs w:val="22"/>
        </w:rPr>
        <w:t>gnieźnieński</w:t>
      </w:r>
      <w:r w:rsidR="00A34012" w:rsidRPr="00791AE3">
        <w:rPr>
          <w:rFonts w:ascii="Arial Narrow" w:hAnsi="Arial Narrow" w:cs="Arial Narrow"/>
          <w:sz w:val="22"/>
          <w:szCs w:val="22"/>
        </w:rPr>
        <w:t xml:space="preserve">, województwo </w:t>
      </w:r>
      <w:r w:rsidR="006D2FBF">
        <w:rPr>
          <w:rFonts w:ascii="Arial Narrow" w:hAnsi="Arial Narrow" w:cs="Arial Narrow"/>
          <w:sz w:val="22"/>
          <w:szCs w:val="22"/>
        </w:rPr>
        <w:t>wielkopolskie.</w:t>
      </w:r>
    </w:p>
    <w:p w14:paraId="065409B9" w14:textId="77777777" w:rsidR="001A10A1" w:rsidRPr="00092F4C" w:rsidRDefault="001A10A1" w:rsidP="00017897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color w:val="FF0000"/>
          <w:sz w:val="22"/>
          <w:szCs w:val="22"/>
        </w:rPr>
      </w:pPr>
    </w:p>
    <w:p w14:paraId="195AA9BF" w14:textId="77777777" w:rsidR="00941B52" w:rsidRPr="00E10142" w:rsidRDefault="00941B52" w:rsidP="00941B52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E10142">
        <w:rPr>
          <w:rFonts w:ascii="Arial Narrow" w:hAnsi="Arial Narrow"/>
          <w:sz w:val="22"/>
          <w:szCs w:val="22"/>
        </w:rPr>
        <w:t xml:space="preserve">      Teren inwestycji graniczy od północy</w:t>
      </w:r>
      <w:r>
        <w:rPr>
          <w:rFonts w:ascii="Arial Narrow" w:hAnsi="Arial Narrow"/>
          <w:sz w:val="22"/>
          <w:szCs w:val="22"/>
        </w:rPr>
        <w:t xml:space="preserve"> z działkami nr ewid. 37/12 i 37/14</w:t>
      </w:r>
      <w:r w:rsidRPr="00E10142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od wschodu i południa  z działką nr ewid.</w:t>
      </w:r>
      <w:r w:rsidRPr="00E1014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37/14 </w:t>
      </w:r>
      <w:r w:rsidRPr="00E10142">
        <w:rPr>
          <w:rFonts w:ascii="Arial Narrow" w:hAnsi="Arial Narrow"/>
          <w:sz w:val="22"/>
          <w:szCs w:val="22"/>
        </w:rPr>
        <w:t xml:space="preserve"> i </w:t>
      </w:r>
      <w:r>
        <w:rPr>
          <w:rFonts w:ascii="Arial Narrow" w:hAnsi="Arial Narrow"/>
          <w:sz w:val="22"/>
          <w:szCs w:val="22"/>
        </w:rPr>
        <w:t>od za</w:t>
      </w:r>
      <w:r w:rsidRPr="00E10142">
        <w:rPr>
          <w:rFonts w:ascii="Arial Narrow" w:hAnsi="Arial Narrow"/>
          <w:sz w:val="22"/>
          <w:szCs w:val="22"/>
        </w:rPr>
        <w:t xml:space="preserve">chodu z </w:t>
      </w:r>
      <w:r>
        <w:rPr>
          <w:rFonts w:ascii="Arial Narrow" w:hAnsi="Arial Narrow"/>
          <w:sz w:val="22"/>
          <w:szCs w:val="22"/>
        </w:rPr>
        <w:t xml:space="preserve">działką </w:t>
      </w:r>
      <w:r w:rsidRPr="00E10142">
        <w:rPr>
          <w:rFonts w:ascii="Arial Narrow" w:hAnsi="Arial Narrow"/>
          <w:sz w:val="22"/>
          <w:szCs w:val="22"/>
        </w:rPr>
        <w:t xml:space="preserve"> nr ewid. </w:t>
      </w:r>
      <w:r>
        <w:rPr>
          <w:rFonts w:ascii="Arial Narrow" w:hAnsi="Arial Narrow"/>
          <w:sz w:val="22"/>
          <w:szCs w:val="22"/>
        </w:rPr>
        <w:t>185.</w:t>
      </w:r>
    </w:p>
    <w:p w14:paraId="4D1D37A7" w14:textId="77777777" w:rsidR="001A10A1" w:rsidRPr="00010BD6" w:rsidRDefault="001A10A1" w:rsidP="001A10A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</w:p>
    <w:p w14:paraId="3C1C9D0F" w14:textId="5168656C" w:rsidR="006B02DE" w:rsidRPr="00C6103C" w:rsidRDefault="00832326" w:rsidP="00C32192">
      <w:pPr>
        <w:spacing w:after="120"/>
        <w:rPr>
          <w:rFonts w:ascii="Arial Narrow" w:hAnsi="Arial Narrow" w:cs="Arial"/>
          <w:sz w:val="22"/>
          <w:szCs w:val="22"/>
        </w:rPr>
      </w:pPr>
      <w:r w:rsidRPr="00C6103C">
        <w:rPr>
          <w:rFonts w:ascii="Arial Narrow" w:hAnsi="Arial Narrow" w:cs="Arial"/>
          <w:b/>
          <w:bCs/>
          <w:sz w:val="22"/>
          <w:szCs w:val="22"/>
        </w:rPr>
        <w:t>Obszar oddziaływania mieści się w całości na trenie inwe</w:t>
      </w:r>
      <w:r w:rsidR="004D38D0" w:rsidRPr="00C6103C">
        <w:rPr>
          <w:rFonts w:ascii="Arial Narrow" w:hAnsi="Arial Narrow" w:cs="Arial"/>
          <w:b/>
          <w:bCs/>
          <w:sz w:val="22"/>
          <w:szCs w:val="22"/>
        </w:rPr>
        <w:t>stycji</w:t>
      </w:r>
      <w:r w:rsidR="00F6115F">
        <w:rPr>
          <w:rFonts w:ascii="Arial Narrow" w:hAnsi="Arial Narrow" w:cs="Arial"/>
          <w:b/>
          <w:bCs/>
          <w:sz w:val="22"/>
          <w:szCs w:val="22"/>
        </w:rPr>
        <w:t xml:space="preserve"> – działki nr ewid. 37/13</w:t>
      </w:r>
      <w:r w:rsidR="00017897" w:rsidRPr="00C6103C">
        <w:rPr>
          <w:rFonts w:ascii="Arial Narrow" w:hAnsi="Arial Narrow" w:cs="Arial"/>
          <w:b/>
          <w:bCs/>
          <w:sz w:val="22"/>
          <w:szCs w:val="22"/>
        </w:rPr>
        <w:t>.</w:t>
      </w:r>
    </w:p>
    <w:p w14:paraId="30C2103B" w14:textId="77777777" w:rsidR="00C32192" w:rsidRPr="00654DD5" w:rsidRDefault="00C32192" w:rsidP="00C32192">
      <w:pPr>
        <w:spacing w:after="12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Na podstawie:</w:t>
      </w:r>
    </w:p>
    <w:p w14:paraId="1FF581B9" w14:textId="7C0AD971" w:rsidR="00C32192" w:rsidRPr="00654DD5" w:rsidRDefault="00C32192" w:rsidP="00C32192">
      <w:pPr>
        <w:spacing w:after="12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Rozporządzenia M</w:t>
      </w:r>
      <w:r w:rsidR="007F0BF7" w:rsidRPr="00654DD5">
        <w:rPr>
          <w:rFonts w:ascii="Arial Narrow" w:hAnsi="Arial Narrow" w:cs="Arial"/>
          <w:sz w:val="22"/>
          <w:szCs w:val="22"/>
        </w:rPr>
        <w:t>inistra Infrastruktury z dnia 12 kwietnia 200</w:t>
      </w:r>
      <w:r w:rsidRPr="00654DD5">
        <w:rPr>
          <w:rFonts w:ascii="Arial Narrow" w:hAnsi="Arial Narrow" w:cs="Arial"/>
          <w:sz w:val="22"/>
          <w:szCs w:val="22"/>
        </w:rPr>
        <w:t xml:space="preserve">2r. w sprawie warunków technicznych, jakim powinny odpowiadać budynki i ich usytuowanie </w:t>
      </w:r>
      <w:r w:rsidR="002A3209" w:rsidRPr="00654DD5">
        <w:rPr>
          <w:rFonts w:ascii="Arial Narrow" w:hAnsi="Arial Narrow" w:cs="Arial"/>
          <w:sz w:val="22"/>
          <w:szCs w:val="22"/>
        </w:rPr>
        <w:t>Dz. U. 202</w:t>
      </w:r>
      <w:r w:rsidR="00F6115F">
        <w:rPr>
          <w:rFonts w:ascii="Arial Narrow" w:hAnsi="Arial Narrow" w:cs="Arial"/>
          <w:sz w:val="22"/>
          <w:szCs w:val="22"/>
        </w:rPr>
        <w:t>4</w:t>
      </w:r>
      <w:r w:rsidR="002A3209" w:rsidRPr="00654DD5">
        <w:rPr>
          <w:rFonts w:ascii="Arial Narrow" w:hAnsi="Arial Narrow" w:cs="Arial"/>
          <w:sz w:val="22"/>
          <w:szCs w:val="22"/>
        </w:rPr>
        <w:t xml:space="preserve"> poz. </w:t>
      </w:r>
      <w:r w:rsidR="00F6115F">
        <w:rPr>
          <w:rFonts w:ascii="Arial Narrow" w:hAnsi="Arial Narrow" w:cs="Arial"/>
          <w:sz w:val="22"/>
          <w:szCs w:val="22"/>
        </w:rPr>
        <w:t>726</w:t>
      </w:r>
      <w:r w:rsidRPr="00654DD5">
        <w:rPr>
          <w:rFonts w:ascii="Arial Narrow" w:hAnsi="Arial Narrow" w:cs="Arial"/>
          <w:sz w:val="22"/>
          <w:szCs w:val="22"/>
        </w:rPr>
        <w:t>:</w:t>
      </w:r>
    </w:p>
    <w:p w14:paraId="287E6B54" w14:textId="5176AB43" w:rsidR="007D75DB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 xml:space="preserve">Dział II, Rozdział 1, §12 – odległość </w:t>
      </w:r>
      <w:r w:rsidR="008C19DA" w:rsidRPr="00654DD5">
        <w:rPr>
          <w:rFonts w:ascii="Arial Narrow" w:hAnsi="Arial Narrow" w:cs="Arial"/>
          <w:sz w:val="22"/>
          <w:szCs w:val="22"/>
        </w:rPr>
        <w:t xml:space="preserve">minimalna </w:t>
      </w:r>
      <w:r w:rsidRPr="00654DD5">
        <w:rPr>
          <w:rFonts w:ascii="Arial Narrow" w:hAnsi="Arial Narrow" w:cs="Arial"/>
          <w:sz w:val="22"/>
          <w:szCs w:val="22"/>
        </w:rPr>
        <w:t xml:space="preserve">od granic działki stanowiącej teren inwestycji </w:t>
      </w:r>
      <w:r w:rsidR="003720C4" w:rsidRPr="00654DD5">
        <w:rPr>
          <w:rFonts w:ascii="Arial Narrow" w:hAnsi="Arial Narrow" w:cs="Arial"/>
          <w:sz w:val="22"/>
          <w:szCs w:val="22"/>
        </w:rPr>
        <w:t>–</w:t>
      </w:r>
      <w:r w:rsidR="00832326" w:rsidRPr="00654DD5">
        <w:rPr>
          <w:rFonts w:ascii="Arial Narrow" w:hAnsi="Arial Narrow" w:cs="Arial"/>
          <w:sz w:val="22"/>
          <w:szCs w:val="22"/>
        </w:rPr>
        <w:t xml:space="preserve"> </w:t>
      </w:r>
      <w:r w:rsidR="002A3209" w:rsidRPr="00654DD5">
        <w:rPr>
          <w:rFonts w:ascii="Arial Narrow" w:hAnsi="Arial Narrow" w:cs="Arial"/>
          <w:sz w:val="22"/>
          <w:szCs w:val="22"/>
        </w:rPr>
        <w:t xml:space="preserve">projektowane </w:t>
      </w:r>
      <w:r w:rsidR="00DA5F09" w:rsidRPr="00654DD5">
        <w:rPr>
          <w:rFonts w:ascii="Arial Narrow" w:hAnsi="Arial Narrow" w:cs="Arial"/>
          <w:sz w:val="22"/>
          <w:szCs w:val="22"/>
        </w:rPr>
        <w:t xml:space="preserve">obiekty </w:t>
      </w:r>
      <w:r w:rsidR="00983DAE" w:rsidRPr="00654DD5">
        <w:rPr>
          <w:rFonts w:ascii="Arial Narrow" w:hAnsi="Arial Narrow" w:cs="Arial"/>
          <w:sz w:val="22"/>
          <w:szCs w:val="22"/>
        </w:rPr>
        <w:t>oczyszczalni ścieków znajduj</w:t>
      </w:r>
      <w:r w:rsidR="00694656" w:rsidRPr="00654DD5">
        <w:rPr>
          <w:rFonts w:ascii="Arial Narrow" w:hAnsi="Arial Narrow" w:cs="Arial"/>
          <w:sz w:val="22"/>
          <w:szCs w:val="22"/>
        </w:rPr>
        <w:t>ą</w:t>
      </w:r>
      <w:r w:rsidR="000325D8" w:rsidRPr="00654DD5">
        <w:rPr>
          <w:rFonts w:ascii="Arial Narrow" w:hAnsi="Arial Narrow" w:cs="Arial"/>
          <w:sz w:val="22"/>
          <w:szCs w:val="22"/>
        </w:rPr>
        <w:t xml:space="preserve"> się w 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wymaganych prawnie odległościach </w:t>
      </w:r>
      <w:r w:rsidR="00AF1912" w:rsidRPr="00654DD5">
        <w:rPr>
          <w:rFonts w:ascii="Arial Narrow" w:hAnsi="Arial Narrow" w:cs="Arial"/>
          <w:sz w:val="22"/>
          <w:szCs w:val="22"/>
        </w:rPr>
        <w:t xml:space="preserve">– obiekty </w:t>
      </w:r>
      <w:r w:rsidR="00683AC0" w:rsidRPr="00654DD5">
        <w:rPr>
          <w:rFonts w:ascii="Arial Narrow" w:hAnsi="Arial Narrow" w:cs="Arial"/>
          <w:sz w:val="22"/>
          <w:szCs w:val="22"/>
        </w:rPr>
        <w:t xml:space="preserve">oczyszczalni ścieków </w:t>
      </w:r>
      <w:r w:rsidR="00AF1912" w:rsidRPr="00654DD5">
        <w:rPr>
          <w:rFonts w:ascii="Arial Narrow" w:hAnsi="Arial Narrow" w:cs="Arial"/>
          <w:sz w:val="22"/>
          <w:szCs w:val="22"/>
        </w:rPr>
        <w:t>nie wpływają swoim usytuowaniem na sąsiednie działki i budynki,</w:t>
      </w:r>
    </w:p>
    <w:p w14:paraId="14E8362F" w14:textId="4F29F00E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Dział II, Rozdział 1, §13 – przesłanianie pomieszczeń przeznaczonych na pobyt ludzi i umożliwienie naturalnego</w:t>
      </w:r>
      <w:r w:rsidR="003720C4" w:rsidRPr="00654DD5">
        <w:rPr>
          <w:rFonts w:ascii="Arial Narrow" w:hAnsi="Arial Narrow" w:cs="Arial"/>
          <w:sz w:val="22"/>
          <w:szCs w:val="22"/>
        </w:rPr>
        <w:t xml:space="preserve"> oświetlenie pomieszczeń </w:t>
      </w:r>
      <w:r w:rsidRPr="00654DD5">
        <w:rPr>
          <w:rFonts w:ascii="Arial Narrow" w:hAnsi="Arial Narrow" w:cs="Arial"/>
          <w:sz w:val="22"/>
          <w:szCs w:val="22"/>
        </w:rPr>
        <w:t>-</w:t>
      </w:r>
      <w:r w:rsidR="003720C4" w:rsidRPr="00654DD5">
        <w:rPr>
          <w:rFonts w:ascii="Arial Narrow" w:hAnsi="Arial Narrow" w:cs="Arial"/>
          <w:sz w:val="22"/>
          <w:szCs w:val="22"/>
        </w:rPr>
        <w:t xml:space="preserve"> </w:t>
      </w:r>
      <w:r w:rsidR="002A3209" w:rsidRPr="00654DD5">
        <w:rPr>
          <w:rFonts w:ascii="Arial Narrow" w:hAnsi="Arial Narrow" w:cs="Arial"/>
          <w:sz w:val="22"/>
          <w:szCs w:val="22"/>
        </w:rPr>
        <w:t>projektowan</w:t>
      </w:r>
      <w:r w:rsidR="00941B52">
        <w:rPr>
          <w:rFonts w:ascii="Arial Narrow" w:hAnsi="Arial Narrow" w:cs="Arial"/>
          <w:sz w:val="22"/>
          <w:szCs w:val="22"/>
        </w:rPr>
        <w:t>y</w:t>
      </w:r>
      <w:r w:rsidRPr="00654DD5">
        <w:rPr>
          <w:rFonts w:ascii="Arial Narrow" w:hAnsi="Arial Narrow" w:cs="Arial"/>
          <w:sz w:val="22"/>
          <w:szCs w:val="22"/>
        </w:rPr>
        <w:t xml:space="preserve"> obiekt nie</w:t>
      </w:r>
      <w:r w:rsidR="006B02DE" w:rsidRPr="00654DD5">
        <w:rPr>
          <w:rFonts w:ascii="Arial Narrow" w:hAnsi="Arial Narrow" w:cs="Arial"/>
          <w:sz w:val="22"/>
          <w:szCs w:val="22"/>
        </w:rPr>
        <w:t xml:space="preserve"> wpływa</w:t>
      </w:r>
      <w:r w:rsidRPr="00654DD5">
        <w:rPr>
          <w:rFonts w:ascii="Arial Narrow" w:hAnsi="Arial Narrow" w:cs="Arial"/>
          <w:sz w:val="22"/>
          <w:szCs w:val="22"/>
        </w:rPr>
        <w:t xml:space="preserve"> swoim usytuowaniem na sąsiednie budynki </w:t>
      </w:r>
      <w:r w:rsidR="006B02DE" w:rsidRPr="00654DD5">
        <w:rPr>
          <w:rFonts w:ascii="Arial Narrow" w:hAnsi="Arial Narrow" w:cs="Arial"/>
          <w:sz w:val="22"/>
          <w:szCs w:val="22"/>
        </w:rPr>
        <w:t>w zakresie</w:t>
      </w:r>
      <w:r w:rsidR="003720C4" w:rsidRPr="00654DD5">
        <w:rPr>
          <w:rFonts w:ascii="Arial Narrow" w:hAnsi="Arial Narrow" w:cs="Arial"/>
          <w:sz w:val="22"/>
          <w:szCs w:val="22"/>
        </w:rPr>
        <w:t xml:space="preserve"> przesłaniania</w:t>
      </w:r>
      <w:r w:rsidR="00B96BD4" w:rsidRPr="00654DD5">
        <w:rPr>
          <w:rFonts w:ascii="Arial Narrow" w:hAnsi="Arial Narrow" w:cs="Arial"/>
          <w:sz w:val="22"/>
          <w:szCs w:val="22"/>
        </w:rPr>
        <w:t xml:space="preserve"> i ograniczenia dopływu naturalnego oświetlenia; </w:t>
      </w:r>
    </w:p>
    <w:p w14:paraId="2B73532F" w14:textId="61BFBF50" w:rsidR="00C32192" w:rsidRPr="00654DD5" w:rsidRDefault="00C32192" w:rsidP="00CF51D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  <w:r w:rsidRPr="00654DD5">
        <w:rPr>
          <w:rFonts w:ascii="Arial Narrow" w:hAnsi="Arial Narrow" w:cs="Arial"/>
          <w:sz w:val="22"/>
          <w:szCs w:val="22"/>
        </w:rPr>
        <w:t xml:space="preserve">Dział II, Rozdział 3, §19 – stanowiska postojowe </w:t>
      </w:r>
      <w:r w:rsidR="003720C4" w:rsidRPr="00654DD5">
        <w:rPr>
          <w:rFonts w:ascii="Arial Narrow" w:hAnsi="Arial Narrow" w:cs="Arial"/>
          <w:sz w:val="22"/>
          <w:szCs w:val="22"/>
        </w:rPr>
        <w:t>–</w:t>
      </w:r>
      <w:r w:rsidR="00B54331" w:rsidRPr="00654DD5">
        <w:rPr>
          <w:rFonts w:ascii="Arial Narrow" w:hAnsi="Arial Narrow" w:cs="Arial"/>
          <w:sz w:val="22"/>
          <w:szCs w:val="22"/>
        </w:rPr>
        <w:t xml:space="preserve"> parkowanie 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zostanie zrealizowane </w:t>
      </w:r>
      <w:r w:rsidR="00B54331" w:rsidRPr="00654DD5">
        <w:rPr>
          <w:rFonts w:ascii="Arial Narrow" w:hAnsi="Arial Narrow" w:cs="Arial"/>
          <w:sz w:val="22"/>
          <w:szCs w:val="22"/>
        </w:rPr>
        <w:t>w obręb</w:t>
      </w:r>
      <w:r w:rsidR="0012583F" w:rsidRPr="00654DD5">
        <w:rPr>
          <w:rFonts w:ascii="Arial Narrow" w:hAnsi="Arial Narrow" w:cs="Arial"/>
          <w:sz w:val="22"/>
          <w:szCs w:val="22"/>
        </w:rPr>
        <w:t>i</w:t>
      </w:r>
      <w:r w:rsidR="00D90AFA" w:rsidRPr="00654DD5">
        <w:rPr>
          <w:rFonts w:ascii="Arial Narrow" w:hAnsi="Arial Narrow" w:cs="Arial"/>
          <w:sz w:val="22"/>
          <w:szCs w:val="22"/>
        </w:rPr>
        <w:t>e terenu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inwestycji </w:t>
      </w:r>
      <w:r w:rsidR="000325D8" w:rsidRPr="00654DD5">
        <w:rPr>
          <w:rFonts w:ascii="Arial Narrow" w:hAnsi="Arial Narrow" w:cs="Arial"/>
          <w:sz w:val="22"/>
          <w:szCs w:val="22"/>
        </w:rPr>
        <w:t>–</w:t>
      </w:r>
      <w:r w:rsidR="006B6D5A" w:rsidRPr="00654DD5">
        <w:rPr>
          <w:rFonts w:ascii="Arial Narrow" w:hAnsi="Arial Narrow" w:cs="Arial"/>
          <w:sz w:val="22"/>
          <w:szCs w:val="22"/>
        </w:rPr>
        <w:t xml:space="preserve">istniejące </w:t>
      </w:r>
      <w:r w:rsidR="002A3209" w:rsidRPr="00654DD5">
        <w:rPr>
          <w:rFonts w:ascii="Arial Narrow" w:hAnsi="Arial Narrow" w:cs="Arial"/>
          <w:sz w:val="22"/>
          <w:szCs w:val="22"/>
        </w:rPr>
        <w:t>miejsca parkingowe dla samochodów osobowych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</w:t>
      </w:r>
      <w:r w:rsidR="00AF1912" w:rsidRPr="00654DD5">
        <w:rPr>
          <w:rFonts w:ascii="Arial Narrow" w:hAnsi="Arial Narrow" w:cs="Arial"/>
          <w:sz w:val="22"/>
          <w:szCs w:val="22"/>
        </w:rPr>
        <w:t xml:space="preserve"> nie będą miały</w:t>
      </w:r>
      <w:r w:rsidR="006B02DE" w:rsidRPr="00654DD5">
        <w:rPr>
          <w:rFonts w:ascii="Arial Narrow" w:hAnsi="Arial Narrow" w:cs="Arial"/>
          <w:sz w:val="22"/>
          <w:szCs w:val="22"/>
        </w:rPr>
        <w:t xml:space="preserve"> wpływu swoim usytuowaniem na nieruchomości sąsiednie,</w:t>
      </w:r>
    </w:p>
    <w:p w14:paraId="024B0F10" w14:textId="0BEE59CB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 xml:space="preserve">Dział II, Rozdział 4, §23 – miejsce gromadzenia odpadów stałych </w:t>
      </w:r>
      <w:r w:rsidR="00B54331" w:rsidRPr="00654DD5">
        <w:rPr>
          <w:rFonts w:ascii="Arial Narrow" w:hAnsi="Arial Narrow" w:cs="Arial"/>
          <w:sz w:val="22"/>
          <w:szCs w:val="22"/>
        </w:rPr>
        <w:t xml:space="preserve">na </w:t>
      </w:r>
      <w:r w:rsidR="002A3209" w:rsidRPr="00654DD5">
        <w:rPr>
          <w:rFonts w:ascii="Arial Narrow" w:hAnsi="Arial Narrow" w:cs="Arial"/>
          <w:sz w:val="22"/>
          <w:szCs w:val="22"/>
        </w:rPr>
        <w:t>terenie inwestycji</w:t>
      </w:r>
      <w:r w:rsidR="0074071E" w:rsidRPr="00654DD5">
        <w:rPr>
          <w:rFonts w:ascii="Arial Narrow" w:hAnsi="Arial Narrow" w:cs="Arial"/>
          <w:sz w:val="22"/>
          <w:szCs w:val="22"/>
        </w:rPr>
        <w:t xml:space="preserve"> </w:t>
      </w:r>
      <w:r w:rsidR="001D1258" w:rsidRPr="00654DD5">
        <w:rPr>
          <w:rFonts w:ascii="Arial Narrow" w:hAnsi="Arial Narrow" w:cs="Arial"/>
          <w:sz w:val="22"/>
          <w:szCs w:val="22"/>
        </w:rPr>
        <w:t>–</w:t>
      </w:r>
      <w:r w:rsidR="00B54331" w:rsidRPr="00654DD5">
        <w:rPr>
          <w:rFonts w:ascii="Arial Narrow" w:hAnsi="Arial Narrow" w:cs="Arial"/>
          <w:sz w:val="22"/>
          <w:szCs w:val="22"/>
        </w:rPr>
        <w:t xml:space="preserve"> </w:t>
      </w:r>
      <w:r w:rsidR="001D1258" w:rsidRPr="00654DD5">
        <w:rPr>
          <w:rFonts w:ascii="Arial Narrow" w:hAnsi="Arial Narrow" w:cs="Arial"/>
          <w:sz w:val="22"/>
          <w:szCs w:val="22"/>
        </w:rPr>
        <w:t xml:space="preserve">istniejące miejsce </w:t>
      </w:r>
      <w:r w:rsidRPr="00654DD5">
        <w:rPr>
          <w:rFonts w:ascii="Arial Narrow" w:hAnsi="Arial Narrow" w:cs="Arial"/>
          <w:sz w:val="22"/>
          <w:szCs w:val="22"/>
        </w:rPr>
        <w:t>nie będzie miało wpływu swoim usytuowaniem na nieruchomości sąsiednie,</w:t>
      </w:r>
    </w:p>
    <w:p w14:paraId="148D9C40" w14:textId="7777777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</w:t>
      </w:r>
      <w:r w:rsidR="00CF51DD" w:rsidRPr="00654DD5">
        <w:rPr>
          <w:rFonts w:ascii="Arial Narrow" w:hAnsi="Arial Narrow" w:cs="Arial"/>
          <w:sz w:val="22"/>
          <w:szCs w:val="22"/>
        </w:rPr>
        <w:t>ł II, Rozdział 6, §31 studnie – nie dotyczy</w:t>
      </w:r>
      <w:r w:rsidRPr="00654DD5">
        <w:rPr>
          <w:rFonts w:ascii="Arial Narrow" w:hAnsi="Arial Narrow" w:cs="Arial"/>
          <w:sz w:val="22"/>
          <w:szCs w:val="22"/>
        </w:rPr>
        <w:t xml:space="preserve"> </w:t>
      </w:r>
    </w:p>
    <w:p w14:paraId="17B00903" w14:textId="47C56A8D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 xml:space="preserve">Dział II, Rozdział 7, §36 zbiorniki bezodpływowe na nieczystości ciekłe </w:t>
      </w:r>
      <w:r w:rsidR="006B02DE" w:rsidRPr="00654DD5">
        <w:rPr>
          <w:rFonts w:ascii="Arial Narrow" w:hAnsi="Arial Narrow" w:cs="Arial"/>
          <w:sz w:val="22"/>
          <w:szCs w:val="22"/>
        </w:rPr>
        <w:t>–</w:t>
      </w:r>
      <w:r w:rsidR="00135B29">
        <w:rPr>
          <w:rFonts w:ascii="Arial Narrow" w:hAnsi="Arial Narrow" w:cs="Arial"/>
          <w:sz w:val="22"/>
          <w:szCs w:val="22"/>
        </w:rPr>
        <w:t xml:space="preserve"> bez zmian</w:t>
      </w:r>
      <w:r w:rsidR="00F6610C">
        <w:rPr>
          <w:rFonts w:ascii="Arial Narrow" w:hAnsi="Arial Narrow" w:cs="Arial"/>
          <w:sz w:val="22"/>
          <w:szCs w:val="22"/>
        </w:rPr>
        <w:t xml:space="preserve"> </w:t>
      </w:r>
      <w:r w:rsidR="00135B29">
        <w:rPr>
          <w:rFonts w:ascii="Arial Narrow" w:hAnsi="Arial Narrow" w:cs="Arial"/>
          <w:sz w:val="22"/>
          <w:szCs w:val="22"/>
        </w:rPr>
        <w:t xml:space="preserve">- </w:t>
      </w:r>
      <w:r w:rsidR="0003375C" w:rsidRPr="00654DD5">
        <w:rPr>
          <w:rFonts w:ascii="Arial Narrow" w:hAnsi="Arial Narrow" w:cs="Arial"/>
          <w:sz w:val="22"/>
          <w:szCs w:val="22"/>
        </w:rPr>
        <w:t>nie będ</w:t>
      </w:r>
      <w:r w:rsidR="001D1258" w:rsidRPr="00654DD5">
        <w:rPr>
          <w:rFonts w:ascii="Arial Narrow" w:hAnsi="Arial Narrow" w:cs="Arial"/>
          <w:sz w:val="22"/>
          <w:szCs w:val="22"/>
        </w:rPr>
        <w:t>ą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miał</w:t>
      </w:r>
      <w:r w:rsidR="001D1258" w:rsidRPr="00654DD5">
        <w:rPr>
          <w:rFonts w:ascii="Arial Narrow" w:hAnsi="Arial Narrow" w:cs="Arial"/>
          <w:sz w:val="22"/>
          <w:szCs w:val="22"/>
        </w:rPr>
        <w:t>y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wpływu swoim usytuowaniem na nieruchomości sąsiednie,</w:t>
      </w:r>
    </w:p>
    <w:p w14:paraId="575686B0" w14:textId="7777777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Dział II, Rozdział 7, §37 przydomowe oczyszczalnie ścieków – nie dotyczy</w:t>
      </w:r>
    </w:p>
    <w:p w14:paraId="2D79FC88" w14:textId="7777777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Dział II, Rozdział 8, §40 place zabaw i miejsca rekreacyjne – nie dotyczy</w:t>
      </w:r>
    </w:p>
    <w:p w14:paraId="3BD9CB24" w14:textId="1CDEFE1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Dział III, Rozdział 2, §60 oświetlenie i nasłonecznienie –</w:t>
      </w:r>
      <w:r w:rsidR="0091219B" w:rsidRPr="00654DD5">
        <w:rPr>
          <w:rFonts w:ascii="Arial Narrow" w:hAnsi="Arial Narrow" w:cs="Arial"/>
          <w:sz w:val="22"/>
          <w:szCs w:val="22"/>
        </w:rPr>
        <w:t xml:space="preserve"> </w:t>
      </w:r>
      <w:r w:rsidR="0003375C" w:rsidRPr="00654DD5">
        <w:rPr>
          <w:rFonts w:ascii="Arial Narrow" w:hAnsi="Arial Narrow" w:cs="Arial"/>
          <w:sz w:val="22"/>
          <w:szCs w:val="22"/>
        </w:rPr>
        <w:t>projektowan</w:t>
      </w:r>
      <w:r w:rsidR="00CA367F">
        <w:rPr>
          <w:rFonts w:ascii="Arial Narrow" w:hAnsi="Arial Narrow" w:cs="Arial"/>
          <w:sz w:val="22"/>
          <w:szCs w:val="22"/>
        </w:rPr>
        <w:t>y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</w:t>
      </w:r>
      <w:r w:rsidRPr="00654DD5">
        <w:rPr>
          <w:rFonts w:ascii="Arial Narrow" w:hAnsi="Arial Narrow" w:cs="Arial"/>
          <w:sz w:val="22"/>
          <w:szCs w:val="22"/>
        </w:rPr>
        <w:t>obiekt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nie będ</w:t>
      </w:r>
      <w:r w:rsidR="00CA367F">
        <w:rPr>
          <w:rFonts w:ascii="Arial Narrow" w:hAnsi="Arial Narrow" w:cs="Arial"/>
          <w:sz w:val="22"/>
          <w:szCs w:val="22"/>
        </w:rPr>
        <w:t>zie</w:t>
      </w:r>
      <w:r w:rsidRPr="00654DD5">
        <w:rPr>
          <w:rFonts w:ascii="Arial Narrow" w:hAnsi="Arial Narrow" w:cs="Arial"/>
          <w:sz w:val="22"/>
          <w:szCs w:val="22"/>
        </w:rPr>
        <w:t xml:space="preserve"> miał wpływu swoim usytuowaniem na s</w:t>
      </w:r>
      <w:r w:rsidR="00D936D4" w:rsidRPr="00654DD5">
        <w:rPr>
          <w:rFonts w:ascii="Arial Narrow" w:hAnsi="Arial Narrow" w:cs="Arial"/>
          <w:sz w:val="22"/>
          <w:szCs w:val="22"/>
        </w:rPr>
        <w:t>ąsiednie budynki</w:t>
      </w:r>
      <w:r w:rsidR="006B02DE" w:rsidRPr="00654DD5">
        <w:rPr>
          <w:rFonts w:ascii="Arial Narrow" w:hAnsi="Arial Narrow" w:cs="Arial"/>
          <w:sz w:val="22"/>
          <w:szCs w:val="22"/>
        </w:rPr>
        <w:t xml:space="preserve"> w zakresie oświetlenia i nasłonecznienia</w:t>
      </w:r>
      <w:r w:rsidR="00D936D4" w:rsidRPr="00654DD5">
        <w:rPr>
          <w:rFonts w:ascii="Arial Narrow" w:hAnsi="Arial Narrow" w:cs="Arial"/>
          <w:sz w:val="22"/>
          <w:szCs w:val="22"/>
        </w:rPr>
        <w:t>;</w:t>
      </w:r>
    </w:p>
    <w:p w14:paraId="2D5306D6" w14:textId="7777777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Dział IV, Rozdział 7, §179 zbiorniki gazu płynnego – nie dotyczy</w:t>
      </w:r>
    </w:p>
    <w:p w14:paraId="653A02A7" w14:textId="6AA2A5CD" w:rsidR="00C761A1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lastRenderedPageBreak/>
        <w:t>Dział VI, Rozdział 7, §271-273 –</w:t>
      </w:r>
      <w:r w:rsidR="00D90AFA" w:rsidRPr="00654DD5">
        <w:rPr>
          <w:rFonts w:ascii="Arial Narrow" w:hAnsi="Arial Narrow" w:cs="Arial"/>
          <w:sz w:val="22"/>
          <w:szCs w:val="22"/>
        </w:rPr>
        <w:t xml:space="preserve"> 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projektowane </w:t>
      </w:r>
      <w:r w:rsidR="00856317" w:rsidRPr="00654DD5">
        <w:rPr>
          <w:rFonts w:ascii="Arial Narrow" w:hAnsi="Arial Narrow" w:cs="Arial"/>
          <w:sz w:val="22"/>
          <w:szCs w:val="22"/>
        </w:rPr>
        <w:t xml:space="preserve">obiekty </w:t>
      </w:r>
      <w:r w:rsidR="00182DD3" w:rsidRPr="00654DD5">
        <w:rPr>
          <w:rFonts w:ascii="Arial Narrow" w:hAnsi="Arial Narrow" w:cs="Arial"/>
          <w:sz w:val="22"/>
          <w:szCs w:val="22"/>
        </w:rPr>
        <w:t>oczyszczalni</w:t>
      </w:r>
      <w:r w:rsidR="0091219B" w:rsidRPr="00654DD5">
        <w:rPr>
          <w:rFonts w:ascii="Arial Narrow" w:hAnsi="Arial Narrow" w:cs="Arial"/>
          <w:sz w:val="22"/>
          <w:szCs w:val="22"/>
        </w:rPr>
        <w:t xml:space="preserve"> </w:t>
      </w:r>
      <w:r w:rsidR="0003375C" w:rsidRPr="00654DD5">
        <w:rPr>
          <w:rFonts w:ascii="Arial Narrow" w:hAnsi="Arial Narrow" w:cs="Arial"/>
          <w:sz w:val="22"/>
          <w:szCs w:val="22"/>
        </w:rPr>
        <w:t>zlokalizowane</w:t>
      </w:r>
      <w:r w:rsidR="00182DD3" w:rsidRPr="00654DD5">
        <w:rPr>
          <w:rFonts w:ascii="Arial Narrow" w:hAnsi="Arial Narrow" w:cs="Arial"/>
          <w:sz w:val="22"/>
          <w:szCs w:val="22"/>
        </w:rPr>
        <w:t xml:space="preserve"> w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 wymaganych prawnie</w:t>
      </w:r>
      <w:r w:rsidR="00182DD3" w:rsidRPr="00654DD5">
        <w:rPr>
          <w:rFonts w:ascii="Arial Narrow" w:hAnsi="Arial Narrow" w:cs="Arial"/>
          <w:sz w:val="22"/>
          <w:szCs w:val="22"/>
        </w:rPr>
        <w:t xml:space="preserve"> odległości</w:t>
      </w:r>
      <w:r w:rsidR="0003375C" w:rsidRPr="00654DD5">
        <w:rPr>
          <w:rFonts w:ascii="Arial Narrow" w:hAnsi="Arial Narrow" w:cs="Arial"/>
          <w:sz w:val="22"/>
          <w:szCs w:val="22"/>
        </w:rPr>
        <w:t>ach od granic</w:t>
      </w:r>
      <w:r w:rsidR="00C00FBE" w:rsidRPr="00654DD5">
        <w:rPr>
          <w:rFonts w:ascii="Arial Narrow" w:hAnsi="Arial Narrow" w:cs="Arial"/>
          <w:sz w:val="22"/>
          <w:szCs w:val="22"/>
        </w:rPr>
        <w:t xml:space="preserve"> </w:t>
      </w:r>
      <w:r w:rsidR="0003375C" w:rsidRPr="00654DD5">
        <w:rPr>
          <w:rFonts w:ascii="Arial Narrow" w:hAnsi="Arial Narrow" w:cs="Arial"/>
          <w:sz w:val="22"/>
          <w:szCs w:val="22"/>
        </w:rPr>
        <w:t xml:space="preserve">, </w:t>
      </w:r>
    </w:p>
    <w:p w14:paraId="08180E87" w14:textId="22257C4B" w:rsidR="00640B18" w:rsidRPr="00654DD5" w:rsidRDefault="00640B18" w:rsidP="00640B18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Ustawy o drogach publicznych z dnia 21 marca 1985r. Dz. U. 202</w:t>
      </w:r>
      <w:r>
        <w:rPr>
          <w:rFonts w:ascii="Arial Narrow" w:hAnsi="Arial Narrow" w:cs="Arial"/>
          <w:sz w:val="22"/>
          <w:szCs w:val="22"/>
        </w:rPr>
        <w:t>4</w:t>
      </w:r>
      <w:r w:rsidRPr="00654DD5">
        <w:rPr>
          <w:rFonts w:ascii="Arial Narrow" w:hAnsi="Arial Narrow" w:cs="Arial"/>
          <w:sz w:val="22"/>
          <w:szCs w:val="22"/>
        </w:rPr>
        <w:t xml:space="preserve"> poz. </w:t>
      </w:r>
      <w:r>
        <w:rPr>
          <w:rFonts w:ascii="Arial Narrow" w:hAnsi="Arial Narrow" w:cs="Arial"/>
          <w:sz w:val="22"/>
          <w:szCs w:val="22"/>
        </w:rPr>
        <w:t>320</w:t>
      </w:r>
      <w:r w:rsidRPr="00654DD5">
        <w:rPr>
          <w:rFonts w:ascii="Arial Narrow" w:hAnsi="Arial Narrow" w:cs="Arial"/>
          <w:sz w:val="22"/>
          <w:szCs w:val="22"/>
        </w:rPr>
        <w:t xml:space="preserve"> </w:t>
      </w:r>
      <w:r w:rsidR="00BA0EA3">
        <w:rPr>
          <w:rFonts w:ascii="Arial Narrow" w:hAnsi="Arial Narrow" w:cs="Arial"/>
          <w:sz w:val="22"/>
          <w:szCs w:val="22"/>
        </w:rPr>
        <w:t>ze zm</w:t>
      </w:r>
      <w:r>
        <w:rPr>
          <w:rFonts w:ascii="Arial Narrow" w:hAnsi="Arial Narrow" w:cs="Arial"/>
          <w:sz w:val="22"/>
          <w:szCs w:val="22"/>
        </w:rPr>
        <w:t>.</w:t>
      </w:r>
      <w:r w:rsidRPr="00654DD5">
        <w:rPr>
          <w:rFonts w:ascii="Arial Narrow" w:hAnsi="Arial Narrow" w:cs="Arial"/>
          <w:sz w:val="22"/>
          <w:szCs w:val="22"/>
        </w:rPr>
        <w:t>:</w:t>
      </w:r>
    </w:p>
    <w:p w14:paraId="64561151" w14:textId="4A07EE5D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 xml:space="preserve">art. 35, 38, 39, 43 – odległości obiektów budowlanych od krawędzi jezdni </w:t>
      </w:r>
      <w:r w:rsidR="008C760C" w:rsidRPr="00654DD5">
        <w:rPr>
          <w:rFonts w:ascii="Arial Narrow" w:hAnsi="Arial Narrow" w:cs="Arial"/>
          <w:sz w:val="22"/>
          <w:szCs w:val="22"/>
        </w:rPr>
        <w:t xml:space="preserve">– </w:t>
      </w:r>
      <w:r w:rsidR="0003375C" w:rsidRPr="00654DD5">
        <w:rPr>
          <w:rFonts w:ascii="Arial Narrow" w:hAnsi="Arial Narrow" w:cs="Arial"/>
          <w:sz w:val="22"/>
          <w:szCs w:val="22"/>
        </w:rPr>
        <w:t>obiekty oczyszczalni</w:t>
      </w:r>
      <w:r w:rsidR="008C760C" w:rsidRPr="00654DD5">
        <w:rPr>
          <w:rFonts w:ascii="Arial Narrow" w:hAnsi="Arial Narrow" w:cs="Arial"/>
          <w:sz w:val="22"/>
          <w:szCs w:val="22"/>
        </w:rPr>
        <w:t xml:space="preserve"> spełniają wymagania w tym zak</w:t>
      </w:r>
      <w:r w:rsidR="00383DFF" w:rsidRPr="00654DD5">
        <w:rPr>
          <w:rFonts w:ascii="Arial Narrow" w:hAnsi="Arial Narrow" w:cs="Arial"/>
          <w:sz w:val="22"/>
          <w:szCs w:val="22"/>
        </w:rPr>
        <w:t>r</w:t>
      </w:r>
      <w:r w:rsidR="008C760C" w:rsidRPr="00654DD5">
        <w:rPr>
          <w:rFonts w:ascii="Arial Narrow" w:hAnsi="Arial Narrow" w:cs="Arial"/>
          <w:sz w:val="22"/>
          <w:szCs w:val="22"/>
        </w:rPr>
        <w:t>esie;</w:t>
      </w:r>
    </w:p>
    <w:p w14:paraId="54E3458A" w14:textId="3580B360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Ustawy Prawo ochrony środowiska z dnia 27 kwie</w:t>
      </w:r>
      <w:r w:rsidR="00C62DEC" w:rsidRPr="00654DD5">
        <w:rPr>
          <w:rFonts w:ascii="Arial Narrow" w:hAnsi="Arial Narrow" w:cs="Arial"/>
          <w:sz w:val="22"/>
          <w:szCs w:val="22"/>
        </w:rPr>
        <w:t>tnia 2001r. Dz. U. 202</w:t>
      </w:r>
      <w:r w:rsidR="0018580F">
        <w:rPr>
          <w:rFonts w:ascii="Arial Narrow" w:hAnsi="Arial Narrow" w:cs="Arial"/>
          <w:sz w:val="22"/>
          <w:szCs w:val="22"/>
        </w:rPr>
        <w:t>4</w:t>
      </w:r>
      <w:r w:rsidR="00C62DEC" w:rsidRPr="00654DD5">
        <w:rPr>
          <w:rFonts w:ascii="Arial Narrow" w:hAnsi="Arial Narrow" w:cs="Arial"/>
          <w:sz w:val="22"/>
          <w:szCs w:val="22"/>
        </w:rPr>
        <w:t xml:space="preserve"> poz. </w:t>
      </w:r>
      <w:r w:rsidR="0018580F">
        <w:rPr>
          <w:rFonts w:ascii="Arial Narrow" w:hAnsi="Arial Narrow" w:cs="Arial"/>
          <w:sz w:val="22"/>
          <w:szCs w:val="22"/>
        </w:rPr>
        <w:t>54</w:t>
      </w:r>
      <w:r w:rsidR="007B6510" w:rsidRPr="00654DD5">
        <w:rPr>
          <w:rFonts w:ascii="Arial Narrow" w:hAnsi="Arial Narrow" w:cs="Arial"/>
          <w:sz w:val="22"/>
          <w:szCs w:val="22"/>
        </w:rPr>
        <w:t xml:space="preserve"> t.j.</w:t>
      </w:r>
      <w:r w:rsidRPr="00654DD5">
        <w:rPr>
          <w:rFonts w:ascii="Arial Narrow" w:hAnsi="Arial Narrow" w:cs="Arial"/>
          <w:sz w:val="22"/>
          <w:szCs w:val="22"/>
        </w:rPr>
        <w:t>:</w:t>
      </w:r>
    </w:p>
    <w:p w14:paraId="2DEF954D" w14:textId="77777777" w:rsidR="00C32192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art. 135 – obszary ograniczonego użytkowania – nie dotyczy</w:t>
      </w:r>
    </w:p>
    <w:p w14:paraId="4BE6A2E1" w14:textId="2C3EF51C" w:rsidR="0018580F" w:rsidRDefault="0018580F" w:rsidP="0018580F">
      <w:pPr>
        <w:spacing w:after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Ustawy o ochronie zabytków i opiece nad zabytkami z dnia 23 lipca 2003r. </w:t>
      </w:r>
      <w:r w:rsidR="00723B38" w:rsidRPr="00654DD5">
        <w:rPr>
          <w:rFonts w:ascii="Arial Narrow" w:hAnsi="Arial Narrow" w:cs="Arial"/>
          <w:sz w:val="22"/>
          <w:szCs w:val="22"/>
        </w:rPr>
        <w:t>. Dz. U. 202</w:t>
      </w:r>
      <w:r w:rsidR="004F767D">
        <w:rPr>
          <w:rFonts w:ascii="Arial Narrow" w:hAnsi="Arial Narrow" w:cs="Arial"/>
          <w:sz w:val="22"/>
          <w:szCs w:val="22"/>
        </w:rPr>
        <w:t>4</w:t>
      </w:r>
      <w:r w:rsidR="00723B38" w:rsidRPr="00654DD5">
        <w:rPr>
          <w:rFonts w:ascii="Arial Narrow" w:hAnsi="Arial Narrow" w:cs="Arial"/>
          <w:sz w:val="22"/>
          <w:szCs w:val="22"/>
        </w:rPr>
        <w:t xml:space="preserve"> poz. </w:t>
      </w:r>
      <w:r w:rsidR="004F767D">
        <w:rPr>
          <w:rFonts w:ascii="Arial Narrow" w:hAnsi="Arial Narrow" w:cs="Arial"/>
          <w:sz w:val="22"/>
          <w:szCs w:val="22"/>
        </w:rPr>
        <w:t>1292</w:t>
      </w:r>
      <w:r>
        <w:rPr>
          <w:rFonts w:ascii="Arial Narrow" w:hAnsi="Arial Narrow" w:cs="Arial"/>
          <w:sz w:val="22"/>
          <w:szCs w:val="22"/>
        </w:rPr>
        <w:t xml:space="preserve">: art. 17, 18 </w:t>
      </w:r>
      <w:r w:rsidRPr="00537BFE">
        <w:rPr>
          <w:rFonts w:ascii="Arial Narrow" w:hAnsi="Arial Narrow" w:cs="Arial"/>
          <w:sz w:val="22"/>
          <w:szCs w:val="22"/>
        </w:rPr>
        <w:t xml:space="preserve">– ograniczenia zabudowy w otoczeniu zabytków – </w:t>
      </w:r>
      <w:r w:rsidR="00537BFE" w:rsidRPr="00537BFE">
        <w:rPr>
          <w:rFonts w:ascii="Arial Narrow" w:hAnsi="Arial Narrow"/>
          <w:sz w:val="22"/>
          <w:szCs w:val="22"/>
        </w:rPr>
        <w:t xml:space="preserve">Teren </w:t>
      </w:r>
      <w:r w:rsidR="00537BFE" w:rsidRPr="00E23597">
        <w:rPr>
          <w:rFonts w:ascii="Arial Narrow" w:hAnsi="Arial Narrow"/>
          <w:sz w:val="22"/>
          <w:szCs w:val="22"/>
        </w:rPr>
        <w:t xml:space="preserve">inwestycji </w:t>
      </w:r>
      <w:r w:rsidR="00537BFE" w:rsidRPr="00A81620">
        <w:rPr>
          <w:rFonts w:ascii="Arial Narrow" w:hAnsi="Arial Narrow"/>
          <w:sz w:val="22"/>
          <w:szCs w:val="22"/>
        </w:rPr>
        <w:t>zlokalizowany w obszarze wpisanym do rejestru zabytków</w:t>
      </w:r>
      <w:r w:rsidR="004F767D">
        <w:rPr>
          <w:rFonts w:ascii="Arial Narrow" w:hAnsi="Arial Narrow"/>
          <w:sz w:val="22"/>
          <w:szCs w:val="22"/>
        </w:rPr>
        <w:t>.</w:t>
      </w:r>
    </w:p>
    <w:p w14:paraId="2E3038BD" w14:textId="7EAB83B3" w:rsidR="00CF51DD" w:rsidRPr="00654DD5" w:rsidRDefault="00C32192" w:rsidP="00C32192">
      <w:pPr>
        <w:spacing w:after="0"/>
        <w:rPr>
          <w:rFonts w:ascii="Arial Narrow" w:hAnsi="Arial Narrow" w:cs="Arial"/>
          <w:sz w:val="22"/>
          <w:szCs w:val="22"/>
        </w:rPr>
      </w:pPr>
      <w:r w:rsidRPr="00654DD5">
        <w:rPr>
          <w:rFonts w:ascii="Arial Narrow" w:hAnsi="Arial Narrow" w:cs="Arial"/>
          <w:sz w:val="22"/>
          <w:szCs w:val="22"/>
        </w:rPr>
        <w:t>Rozporządzenia Ministra Środowiska w sprawie dopuszczalnych poziomów hałasu w środowisku z dni</w:t>
      </w:r>
      <w:r w:rsidR="00C62DEC" w:rsidRPr="00654DD5">
        <w:rPr>
          <w:rFonts w:ascii="Arial Narrow" w:hAnsi="Arial Narrow" w:cs="Arial"/>
          <w:sz w:val="22"/>
          <w:szCs w:val="22"/>
        </w:rPr>
        <w:t>a 14 czerwca 2007r. Dz. U. 2014 poz.</w:t>
      </w:r>
      <w:r w:rsidRPr="00654DD5">
        <w:rPr>
          <w:rFonts w:ascii="Arial Narrow" w:hAnsi="Arial Narrow" w:cs="Arial"/>
          <w:sz w:val="22"/>
          <w:szCs w:val="22"/>
        </w:rPr>
        <w:t xml:space="preserve">112 – </w:t>
      </w:r>
      <w:r w:rsidR="006B02DE" w:rsidRPr="00654DD5">
        <w:rPr>
          <w:rFonts w:ascii="Arial Narrow" w:hAnsi="Arial Narrow" w:cs="Arial"/>
          <w:sz w:val="22"/>
          <w:szCs w:val="22"/>
        </w:rPr>
        <w:t>inwestycja spełnia wymagania</w:t>
      </w:r>
      <w:r w:rsidR="00DA37C2" w:rsidRPr="00654DD5">
        <w:rPr>
          <w:rFonts w:ascii="Arial Narrow" w:hAnsi="Arial Narrow" w:cs="Arial"/>
          <w:sz w:val="22"/>
          <w:szCs w:val="22"/>
        </w:rPr>
        <w:t>.</w:t>
      </w:r>
    </w:p>
    <w:p w14:paraId="49CD0E68" w14:textId="04D516B7" w:rsidR="00D11CBA" w:rsidRPr="00654DD5" w:rsidRDefault="00383DFF" w:rsidP="00D807DB">
      <w:pPr>
        <w:pStyle w:val="StylTekstpodstawowyTimesNewRomanPierwszywiersz125cm"/>
        <w:ind w:firstLine="0"/>
        <w:rPr>
          <w:rFonts w:ascii="Arial Narrow" w:hAnsi="Arial Narrow"/>
          <w:color w:val="auto"/>
          <w:sz w:val="22"/>
          <w:szCs w:val="22"/>
        </w:rPr>
      </w:pPr>
      <w:r w:rsidRPr="00654DD5">
        <w:rPr>
          <w:rFonts w:ascii="Arial Narrow" w:hAnsi="Arial Narrow" w:cs="Arial"/>
          <w:color w:val="auto"/>
          <w:sz w:val="22"/>
          <w:szCs w:val="22"/>
        </w:rPr>
        <w:t xml:space="preserve">   </w:t>
      </w:r>
      <w:r w:rsidR="00863F82" w:rsidRPr="00654DD5">
        <w:rPr>
          <w:rFonts w:ascii="Arial Narrow" w:hAnsi="Arial Narrow" w:cs="Arial"/>
          <w:color w:val="auto"/>
          <w:sz w:val="22"/>
          <w:szCs w:val="22"/>
        </w:rPr>
        <w:t xml:space="preserve">  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 xml:space="preserve">Niezależnie od powyższego inwestycja została zaprojektowana w sposób niepowodujący ograniczeń </w:t>
      </w:r>
      <w:r w:rsidR="00FF19B3" w:rsidRPr="00654DD5">
        <w:rPr>
          <w:rFonts w:ascii="Arial Narrow" w:hAnsi="Arial Narrow" w:cs="Arial"/>
          <w:color w:val="auto"/>
          <w:sz w:val="22"/>
          <w:szCs w:val="22"/>
        </w:rPr>
        <w:t xml:space="preserve">praw osób trzecich 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>w dostępie do drogi publicznej, możliwości korzystania z wody,</w:t>
      </w:r>
      <w:r w:rsidR="00AE795F" w:rsidRPr="00654DD5">
        <w:rPr>
          <w:rFonts w:ascii="Arial Narrow" w:hAnsi="Arial Narrow" w:cs="Arial"/>
          <w:color w:val="auto"/>
          <w:sz w:val="22"/>
          <w:szCs w:val="22"/>
        </w:rPr>
        <w:t xml:space="preserve"> 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 xml:space="preserve"> kanalizacji, energii elektrycznej</w:t>
      </w:r>
      <w:r w:rsidR="008C760C" w:rsidRPr="00654DD5">
        <w:rPr>
          <w:rFonts w:ascii="Arial Narrow" w:hAnsi="Arial Narrow" w:cs="Arial"/>
          <w:color w:val="auto"/>
          <w:sz w:val="22"/>
          <w:szCs w:val="22"/>
        </w:rPr>
        <w:t>, gazowej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 xml:space="preserve"> i cieplnej, środków łączności, nie ograniczający dostępu światła dziennego do pomieszczeń przeznaczonych na pobyt ludzi oraz zapewniający ochronę przed uciążliwościami powodowanymi przez hałas, wibracje, zakłócenia elektryczne,</w:t>
      </w:r>
      <w:r w:rsidR="008B5462" w:rsidRPr="00654DD5">
        <w:rPr>
          <w:rFonts w:ascii="Arial Narrow" w:hAnsi="Arial Narrow" w:cs="Arial"/>
          <w:color w:val="auto"/>
          <w:sz w:val="22"/>
          <w:szCs w:val="22"/>
        </w:rPr>
        <w:t xml:space="preserve"> promieniowanie,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 xml:space="preserve"> a także zanieczyszczenia powietrza, wody i gleby. </w:t>
      </w:r>
      <w:r w:rsidR="00FF19B3" w:rsidRPr="00654DD5">
        <w:rPr>
          <w:rFonts w:ascii="Arial Narrow" w:hAnsi="Arial Narrow" w:cs="Arial"/>
          <w:color w:val="auto"/>
          <w:sz w:val="22"/>
          <w:szCs w:val="22"/>
        </w:rPr>
        <w:t xml:space="preserve">Inwestyja nie spowoduje ograniczeń </w:t>
      </w:r>
      <w:r w:rsidR="00D807DB" w:rsidRPr="00654DD5">
        <w:rPr>
          <w:rFonts w:ascii="Arial Narrow" w:hAnsi="Arial Narrow" w:cs="Arial"/>
          <w:color w:val="auto"/>
          <w:sz w:val="22"/>
          <w:szCs w:val="22"/>
        </w:rPr>
        <w:t xml:space="preserve">możliwości zagospodarowania i użytkowania terenów sąsiednich. </w:t>
      </w:r>
      <w:r w:rsidR="00C32192" w:rsidRPr="00654DD5">
        <w:rPr>
          <w:rFonts w:ascii="Arial Narrow" w:hAnsi="Arial Narrow" w:cs="Arial"/>
          <w:color w:val="auto"/>
          <w:sz w:val="22"/>
          <w:szCs w:val="22"/>
        </w:rPr>
        <w:t>Nie spowoduje zakłócenia ciągów kom</w:t>
      </w:r>
      <w:r w:rsidR="00850814" w:rsidRPr="00654DD5">
        <w:rPr>
          <w:rFonts w:ascii="Arial Narrow" w:hAnsi="Arial Narrow" w:cs="Arial"/>
          <w:color w:val="auto"/>
          <w:sz w:val="22"/>
          <w:szCs w:val="22"/>
        </w:rPr>
        <w:t xml:space="preserve">inowych istniejących budynków. </w:t>
      </w:r>
      <w:r w:rsidR="00AF1912" w:rsidRPr="00654DD5">
        <w:rPr>
          <w:rFonts w:ascii="Arial Narrow" w:hAnsi="Arial Narrow"/>
          <w:color w:val="auto"/>
          <w:sz w:val="22"/>
          <w:szCs w:val="22"/>
        </w:rPr>
        <w:t xml:space="preserve">W </w:t>
      </w:r>
      <w:r w:rsidR="00747F74" w:rsidRPr="00654DD5">
        <w:rPr>
          <w:rFonts w:ascii="Arial Narrow" w:hAnsi="Arial Narrow"/>
          <w:color w:val="auto"/>
          <w:sz w:val="22"/>
          <w:szCs w:val="22"/>
        </w:rPr>
        <w:t>oczyszczalni ścieków zastosowano szereg rozwiązań ograniczających jej uciążliwość dla terenów przyległych, oczyszczalnia nie będzie wywierać</w:t>
      </w:r>
      <w:r w:rsidR="00AC79F9" w:rsidRPr="00654DD5">
        <w:rPr>
          <w:rFonts w:ascii="Arial Narrow" w:hAnsi="Arial Narrow"/>
          <w:color w:val="auto"/>
          <w:sz w:val="22"/>
          <w:szCs w:val="22"/>
        </w:rPr>
        <w:t>,</w:t>
      </w:r>
      <w:r w:rsidR="00747F74" w:rsidRPr="00654DD5">
        <w:rPr>
          <w:rFonts w:ascii="Arial Narrow" w:hAnsi="Arial Narrow"/>
          <w:color w:val="auto"/>
          <w:sz w:val="22"/>
          <w:szCs w:val="22"/>
        </w:rPr>
        <w:t xml:space="preserve"> po z</w:t>
      </w:r>
      <w:r w:rsidR="00AC79F9" w:rsidRPr="00654DD5">
        <w:rPr>
          <w:rFonts w:ascii="Arial Narrow" w:hAnsi="Arial Narrow"/>
          <w:color w:val="auto"/>
          <w:sz w:val="22"/>
          <w:szCs w:val="22"/>
        </w:rPr>
        <w:t>akończeniu inwestycji</w:t>
      </w:r>
      <w:r w:rsidR="00C54F89" w:rsidRPr="00654DD5">
        <w:rPr>
          <w:rFonts w:ascii="Arial Narrow" w:hAnsi="Arial Narrow"/>
          <w:color w:val="auto"/>
          <w:sz w:val="22"/>
          <w:szCs w:val="22"/>
        </w:rPr>
        <w:t>,</w:t>
      </w:r>
      <w:r w:rsidR="00AC79F9" w:rsidRPr="00654DD5">
        <w:rPr>
          <w:rFonts w:ascii="Arial Narrow" w:hAnsi="Arial Narrow"/>
          <w:color w:val="auto"/>
          <w:sz w:val="22"/>
          <w:szCs w:val="22"/>
        </w:rPr>
        <w:t xml:space="preserve"> trwałego,</w:t>
      </w:r>
      <w:r w:rsidR="00747F74" w:rsidRPr="00654DD5">
        <w:rPr>
          <w:rFonts w:ascii="Arial Narrow" w:hAnsi="Arial Narrow"/>
          <w:color w:val="auto"/>
          <w:sz w:val="22"/>
          <w:szCs w:val="22"/>
        </w:rPr>
        <w:t xml:space="preserve"> negatywnego wpływu na środowisko przyrodnicze.</w:t>
      </w:r>
    </w:p>
    <w:p w14:paraId="71E791D9" w14:textId="77777777" w:rsidR="00D11CBA" w:rsidRPr="00DF51AC" w:rsidRDefault="00D11CBA" w:rsidP="00747F74">
      <w:pPr>
        <w:pStyle w:val="StylTekstpodstawowyTimesNewRomanPierwszywiersz125cm"/>
        <w:rPr>
          <w:color w:val="FF0000"/>
          <w:sz w:val="21"/>
          <w:szCs w:val="21"/>
        </w:rPr>
      </w:pPr>
    </w:p>
    <w:p w14:paraId="2F2EA11C" w14:textId="46AF9BC5" w:rsidR="00C32192" w:rsidRPr="0089386D" w:rsidRDefault="009F29C3" w:rsidP="00850814">
      <w:pPr>
        <w:rPr>
          <w:rFonts w:ascii="Arial Narrow" w:hAnsi="Arial Narrow" w:cs="Arial"/>
          <w:b/>
          <w:sz w:val="22"/>
          <w:szCs w:val="22"/>
          <w:u w:val="single"/>
        </w:rPr>
      </w:pPr>
      <w:r w:rsidRPr="0089386D">
        <w:rPr>
          <w:rFonts w:ascii="Arial Narrow" w:hAnsi="Arial Narrow" w:cs="Arial"/>
          <w:b/>
          <w:sz w:val="22"/>
          <w:szCs w:val="22"/>
          <w:u w:val="single"/>
        </w:rPr>
        <w:t>11</w:t>
      </w:r>
      <w:r w:rsidR="00C32192" w:rsidRPr="0089386D">
        <w:rPr>
          <w:rFonts w:ascii="Arial Narrow" w:hAnsi="Arial Narrow" w:cs="Arial"/>
          <w:b/>
          <w:sz w:val="22"/>
          <w:szCs w:val="22"/>
          <w:u w:val="single"/>
        </w:rPr>
        <w:t>.0.</w:t>
      </w:r>
      <w:r w:rsidR="00C32192" w:rsidRPr="0089386D">
        <w:rPr>
          <w:rFonts w:ascii="Arial Narrow" w:hAnsi="Arial Narrow" w:cs="Arial"/>
          <w:b/>
          <w:sz w:val="22"/>
          <w:szCs w:val="22"/>
          <w:u w:val="single"/>
        </w:rPr>
        <w:tab/>
        <w:t>Dane dotyczące warunków ochrony przeciwpożarowej</w:t>
      </w:r>
    </w:p>
    <w:p w14:paraId="2AE780FF" w14:textId="77777777" w:rsidR="00C32192" w:rsidRPr="0089386D" w:rsidRDefault="00C32192" w:rsidP="00AF3F2F">
      <w:pPr>
        <w:spacing w:after="0"/>
        <w:rPr>
          <w:rFonts w:ascii="Arial Narrow" w:hAnsi="Arial Narrow" w:cs="Arial"/>
          <w:sz w:val="22"/>
          <w:szCs w:val="22"/>
        </w:rPr>
      </w:pPr>
      <w:r w:rsidRPr="0089386D">
        <w:rPr>
          <w:rFonts w:ascii="Arial Narrow" w:hAnsi="Arial Narrow" w:cs="Arial"/>
          <w:sz w:val="22"/>
          <w:szCs w:val="22"/>
        </w:rPr>
        <w:t>Przeciwpożarowe zaopatrzenie wodne:</w:t>
      </w:r>
    </w:p>
    <w:p w14:paraId="0E4C779A" w14:textId="77777777" w:rsidR="00C32192" w:rsidRPr="0089386D" w:rsidRDefault="00C32192" w:rsidP="00AF3F2F">
      <w:pPr>
        <w:spacing w:after="0"/>
        <w:rPr>
          <w:rFonts w:ascii="Arial Narrow" w:hAnsi="Arial Narrow" w:cs="Arial"/>
          <w:sz w:val="22"/>
          <w:szCs w:val="22"/>
          <w:u w:val="single"/>
        </w:rPr>
      </w:pPr>
      <w:r w:rsidRPr="0089386D">
        <w:rPr>
          <w:rFonts w:ascii="Arial Narrow" w:hAnsi="Arial Narrow" w:cs="Arial"/>
          <w:sz w:val="22"/>
          <w:szCs w:val="22"/>
          <w:u w:val="single"/>
        </w:rPr>
        <w:t>Hydranty zewnętrzne</w:t>
      </w:r>
    </w:p>
    <w:p w14:paraId="4050BAF7" w14:textId="27AB2ACC" w:rsidR="00863F82" w:rsidRPr="0089386D" w:rsidRDefault="00E85483" w:rsidP="00AF3F2F">
      <w:pPr>
        <w:spacing w:after="0" w:line="240" w:lineRule="auto"/>
        <w:rPr>
          <w:rFonts w:ascii="Arial Narrow" w:hAnsi="Arial Narrow" w:cs="Arial"/>
          <w:sz w:val="22"/>
          <w:szCs w:val="22"/>
        </w:rPr>
      </w:pPr>
      <w:bookmarkStart w:id="12" w:name="_Hlk155956116"/>
      <w:r w:rsidRPr="0089386D">
        <w:rPr>
          <w:rFonts w:ascii="Arial Narrow" w:hAnsi="Arial Narrow" w:cs="Arial"/>
          <w:sz w:val="22"/>
          <w:szCs w:val="22"/>
        </w:rPr>
        <w:t xml:space="preserve">Hydranty zewnętrzne - Dla </w:t>
      </w:r>
      <w:r w:rsidR="00232280" w:rsidRPr="0089386D">
        <w:rPr>
          <w:rFonts w:ascii="Arial Narrow" w:hAnsi="Arial Narrow" w:cs="Arial"/>
          <w:sz w:val="22"/>
          <w:szCs w:val="22"/>
        </w:rPr>
        <w:t>oczyszczalni ścieków</w:t>
      </w:r>
      <w:r w:rsidRPr="0089386D">
        <w:rPr>
          <w:rFonts w:ascii="Arial Narrow" w:hAnsi="Arial Narrow" w:cs="Arial"/>
          <w:sz w:val="22"/>
          <w:szCs w:val="22"/>
        </w:rPr>
        <w:t xml:space="preserve"> wymagane jest zaopatrzenie wodne do zewnętr</w:t>
      </w:r>
      <w:r w:rsidR="00CF51DD" w:rsidRPr="0089386D">
        <w:rPr>
          <w:rFonts w:ascii="Arial Narrow" w:hAnsi="Arial Narrow" w:cs="Arial"/>
          <w:sz w:val="22"/>
          <w:szCs w:val="22"/>
        </w:rPr>
        <w:t>znego gaszenia pożaru w ilości 1</w:t>
      </w:r>
      <w:r w:rsidRPr="0089386D">
        <w:rPr>
          <w:rFonts w:ascii="Arial Narrow" w:hAnsi="Arial Narrow" w:cs="Arial"/>
          <w:sz w:val="22"/>
          <w:szCs w:val="22"/>
        </w:rPr>
        <w:t xml:space="preserve">0 dm3/s, z co najmniej </w:t>
      </w:r>
      <w:r w:rsidR="00F414FE" w:rsidRPr="0089386D">
        <w:rPr>
          <w:rFonts w:ascii="Arial Narrow" w:hAnsi="Arial Narrow" w:cs="Arial"/>
          <w:sz w:val="22"/>
          <w:szCs w:val="22"/>
        </w:rPr>
        <w:t>jednego</w:t>
      </w:r>
      <w:r w:rsidR="007013E5" w:rsidRPr="0089386D">
        <w:rPr>
          <w:rFonts w:ascii="Arial Narrow" w:hAnsi="Arial Narrow" w:cs="Arial"/>
          <w:sz w:val="22"/>
          <w:szCs w:val="22"/>
        </w:rPr>
        <w:t xml:space="preserve"> hydrantu </w:t>
      </w:r>
      <w:r w:rsidRPr="0089386D">
        <w:rPr>
          <w:rFonts w:ascii="Arial Narrow" w:hAnsi="Arial Narrow" w:cs="Arial"/>
          <w:sz w:val="22"/>
          <w:szCs w:val="22"/>
        </w:rPr>
        <w:t>Ø80. Zaopatrzenie wodne do zewnętrznego gaszenia pożaru zrealizować w</w:t>
      </w:r>
      <w:r w:rsidR="001864B7" w:rsidRPr="0089386D">
        <w:rPr>
          <w:rFonts w:ascii="Arial Narrow" w:hAnsi="Arial Narrow" w:cs="Arial"/>
          <w:sz w:val="22"/>
          <w:szCs w:val="22"/>
        </w:rPr>
        <w:t xml:space="preserve"> oparciu o</w:t>
      </w:r>
      <w:r w:rsidR="002A26E6" w:rsidRPr="0089386D">
        <w:rPr>
          <w:rFonts w:ascii="Arial Narrow" w:hAnsi="Arial Narrow" w:cs="Arial"/>
          <w:sz w:val="22"/>
          <w:szCs w:val="22"/>
        </w:rPr>
        <w:t xml:space="preserve"> istniejący</w:t>
      </w:r>
      <w:r w:rsidR="00494B6A" w:rsidRPr="0089386D">
        <w:rPr>
          <w:rFonts w:ascii="Arial Narrow" w:hAnsi="Arial Narrow" w:cs="Arial"/>
          <w:sz w:val="22"/>
          <w:szCs w:val="22"/>
        </w:rPr>
        <w:t xml:space="preserve"> hydrant usytuowany</w:t>
      </w:r>
      <w:r w:rsidR="001864B7" w:rsidRPr="0089386D">
        <w:rPr>
          <w:rFonts w:ascii="Arial Narrow" w:hAnsi="Arial Narrow" w:cs="Arial"/>
          <w:sz w:val="22"/>
          <w:szCs w:val="22"/>
        </w:rPr>
        <w:t xml:space="preserve"> zgodnie z wymaganiami</w:t>
      </w:r>
      <w:r w:rsidR="002A26E6" w:rsidRPr="0089386D">
        <w:rPr>
          <w:rFonts w:ascii="Arial Narrow" w:hAnsi="Arial Narrow" w:cs="Arial"/>
          <w:sz w:val="22"/>
          <w:szCs w:val="22"/>
        </w:rPr>
        <w:t xml:space="preserve"> na terenie inwestycji</w:t>
      </w:r>
      <w:r w:rsidR="001864B7" w:rsidRPr="0089386D">
        <w:rPr>
          <w:rFonts w:ascii="Arial Narrow" w:hAnsi="Arial Narrow" w:cs="Arial"/>
          <w:sz w:val="22"/>
          <w:szCs w:val="22"/>
        </w:rPr>
        <w:t>.</w:t>
      </w:r>
      <w:r w:rsidR="00F442CA">
        <w:rPr>
          <w:rFonts w:ascii="Arial Narrow" w:hAnsi="Arial Narrow" w:cs="Arial"/>
          <w:sz w:val="22"/>
          <w:szCs w:val="22"/>
        </w:rPr>
        <w:t xml:space="preserve"> Na terenie inwestycji znajduj</w:t>
      </w:r>
      <w:r w:rsidR="00B15656">
        <w:rPr>
          <w:rFonts w:ascii="Arial Narrow" w:hAnsi="Arial Narrow" w:cs="Arial"/>
          <w:sz w:val="22"/>
          <w:szCs w:val="22"/>
        </w:rPr>
        <w:t>e</w:t>
      </w:r>
      <w:r w:rsidR="00F442CA">
        <w:rPr>
          <w:rFonts w:ascii="Arial Narrow" w:hAnsi="Arial Narrow" w:cs="Arial"/>
          <w:sz w:val="22"/>
          <w:szCs w:val="22"/>
        </w:rPr>
        <w:t xml:space="preserve"> hydran</w:t>
      </w:r>
      <w:r w:rsidR="00B15656">
        <w:rPr>
          <w:rFonts w:ascii="Arial Narrow" w:hAnsi="Arial Narrow" w:cs="Arial"/>
          <w:sz w:val="22"/>
          <w:szCs w:val="22"/>
        </w:rPr>
        <w:t>t</w:t>
      </w:r>
      <w:r w:rsidR="00F442CA">
        <w:rPr>
          <w:rFonts w:ascii="Arial Narrow" w:hAnsi="Arial Narrow" w:cs="Arial"/>
          <w:sz w:val="22"/>
          <w:szCs w:val="22"/>
        </w:rPr>
        <w:t xml:space="preserve"> naziemn</w:t>
      </w:r>
      <w:r w:rsidR="00B15656">
        <w:rPr>
          <w:rFonts w:ascii="Arial Narrow" w:hAnsi="Arial Narrow" w:cs="Arial"/>
          <w:sz w:val="22"/>
          <w:szCs w:val="22"/>
        </w:rPr>
        <w:t xml:space="preserve">y </w:t>
      </w:r>
      <w:r w:rsidR="007B5EB7" w:rsidRPr="0089386D">
        <w:rPr>
          <w:rFonts w:ascii="Arial Narrow" w:hAnsi="Arial Narrow" w:cs="Arial"/>
          <w:sz w:val="22"/>
          <w:szCs w:val="22"/>
        </w:rPr>
        <w:t xml:space="preserve">zlokalizowany </w:t>
      </w:r>
      <w:r w:rsidR="0060219D" w:rsidRPr="0089386D">
        <w:rPr>
          <w:rFonts w:ascii="Arial Narrow" w:hAnsi="Arial Narrow" w:cs="Arial"/>
          <w:sz w:val="22"/>
          <w:szCs w:val="22"/>
        </w:rPr>
        <w:t>w odległośc</w:t>
      </w:r>
      <w:r w:rsidR="005441E9" w:rsidRPr="0089386D">
        <w:rPr>
          <w:rFonts w:ascii="Arial Narrow" w:hAnsi="Arial Narrow" w:cs="Arial"/>
          <w:sz w:val="22"/>
          <w:szCs w:val="22"/>
        </w:rPr>
        <w:t xml:space="preserve">i </w:t>
      </w:r>
      <w:r w:rsidR="00FF7442">
        <w:rPr>
          <w:rFonts w:ascii="Arial Narrow" w:hAnsi="Arial Narrow" w:cs="Arial"/>
          <w:sz w:val="22"/>
          <w:szCs w:val="22"/>
        </w:rPr>
        <w:t>1</w:t>
      </w:r>
      <w:r w:rsidR="00370815">
        <w:rPr>
          <w:rFonts w:ascii="Arial Narrow" w:hAnsi="Arial Narrow" w:cs="Arial"/>
          <w:sz w:val="22"/>
          <w:szCs w:val="22"/>
        </w:rPr>
        <w:t>1,02</w:t>
      </w:r>
      <w:r w:rsidR="00A16AE5" w:rsidRPr="0089386D">
        <w:rPr>
          <w:rFonts w:ascii="Arial Narrow" w:hAnsi="Arial Narrow" w:cs="Arial"/>
          <w:sz w:val="22"/>
          <w:szCs w:val="22"/>
        </w:rPr>
        <w:t xml:space="preserve"> </w:t>
      </w:r>
      <w:r w:rsidR="00C959AB" w:rsidRPr="0089386D">
        <w:rPr>
          <w:rFonts w:ascii="Arial Narrow" w:hAnsi="Arial Narrow" w:cs="Arial"/>
          <w:sz w:val="22"/>
          <w:szCs w:val="22"/>
        </w:rPr>
        <w:t xml:space="preserve">m </w:t>
      </w:r>
      <w:r w:rsidR="00A16AE5" w:rsidRPr="0089386D">
        <w:rPr>
          <w:rFonts w:ascii="Arial Narrow" w:hAnsi="Arial Narrow" w:cs="Arial"/>
          <w:sz w:val="22"/>
          <w:szCs w:val="22"/>
        </w:rPr>
        <w:t xml:space="preserve">od budynku </w:t>
      </w:r>
      <w:r w:rsidR="00370815">
        <w:rPr>
          <w:rFonts w:ascii="Arial Narrow" w:hAnsi="Arial Narrow" w:cs="Arial"/>
          <w:sz w:val="22"/>
          <w:szCs w:val="22"/>
        </w:rPr>
        <w:t>technicznego.</w:t>
      </w:r>
    </w:p>
    <w:bookmarkEnd w:id="12"/>
    <w:p w14:paraId="78F8F3C2" w14:textId="77777777" w:rsidR="00AF3F2F" w:rsidRPr="0089386D" w:rsidRDefault="00C32192" w:rsidP="00AF3F2F">
      <w:pPr>
        <w:spacing w:after="0"/>
        <w:rPr>
          <w:rFonts w:ascii="Arial Narrow" w:hAnsi="Arial Narrow" w:cs="Arial"/>
          <w:sz w:val="22"/>
          <w:szCs w:val="22"/>
          <w:u w:val="single"/>
        </w:rPr>
      </w:pPr>
      <w:r w:rsidRPr="0089386D">
        <w:rPr>
          <w:rFonts w:ascii="Arial Narrow" w:hAnsi="Arial Narrow" w:cs="Arial"/>
          <w:sz w:val="22"/>
          <w:szCs w:val="22"/>
          <w:u w:val="single"/>
        </w:rPr>
        <w:t xml:space="preserve">Drogi pożarowe </w:t>
      </w:r>
    </w:p>
    <w:p w14:paraId="399B189E" w14:textId="620F9B40" w:rsidR="00CC328E" w:rsidRDefault="00713299" w:rsidP="00AF3F2F">
      <w:pPr>
        <w:spacing w:after="0"/>
        <w:rPr>
          <w:rFonts w:ascii="Arial Narrow" w:hAnsi="Arial Narrow" w:cs="Arial"/>
          <w:sz w:val="22"/>
          <w:szCs w:val="22"/>
        </w:rPr>
      </w:pPr>
      <w:r w:rsidRPr="0089386D">
        <w:rPr>
          <w:rFonts w:ascii="Arial Narrow" w:hAnsi="Arial Narrow" w:cs="Arial"/>
          <w:sz w:val="22"/>
          <w:szCs w:val="22"/>
        </w:rPr>
        <w:t>Projektowana inwestycja</w:t>
      </w:r>
      <w:r w:rsidR="00F414FE" w:rsidRPr="0089386D">
        <w:rPr>
          <w:rFonts w:ascii="Arial Narrow" w:hAnsi="Arial Narrow" w:cs="Arial"/>
          <w:sz w:val="22"/>
          <w:szCs w:val="22"/>
        </w:rPr>
        <w:t xml:space="preserve"> nie wymaga </w:t>
      </w:r>
      <w:r w:rsidR="00C00FBE" w:rsidRPr="0089386D">
        <w:rPr>
          <w:rFonts w:ascii="Arial Narrow" w:hAnsi="Arial Narrow" w:cs="Arial"/>
          <w:sz w:val="22"/>
          <w:szCs w:val="22"/>
        </w:rPr>
        <w:t>zapewnienia</w:t>
      </w:r>
      <w:r w:rsidR="00F414FE" w:rsidRPr="0089386D">
        <w:rPr>
          <w:rFonts w:ascii="Arial Narrow" w:hAnsi="Arial Narrow" w:cs="Arial"/>
          <w:sz w:val="22"/>
          <w:szCs w:val="22"/>
        </w:rPr>
        <w:t xml:space="preserve"> drogi pożarowej. </w:t>
      </w:r>
      <w:bookmarkStart w:id="13" w:name="_Hlk155471244"/>
      <w:r w:rsidR="00BD4361" w:rsidRPr="0089386D">
        <w:rPr>
          <w:rFonts w:ascii="Arial Narrow" w:hAnsi="Arial Narrow" w:cs="Arial"/>
          <w:sz w:val="22"/>
          <w:szCs w:val="22"/>
        </w:rPr>
        <w:t xml:space="preserve">Obsługa </w:t>
      </w:r>
      <w:r w:rsidR="0003375C" w:rsidRPr="0089386D">
        <w:rPr>
          <w:rFonts w:ascii="Arial Narrow" w:hAnsi="Arial Narrow" w:cs="Arial"/>
          <w:sz w:val="22"/>
          <w:szCs w:val="22"/>
        </w:rPr>
        <w:t>terenu oczyszczalni</w:t>
      </w:r>
      <w:r w:rsidR="00BD4361" w:rsidRPr="0089386D">
        <w:rPr>
          <w:rFonts w:ascii="Arial Narrow" w:hAnsi="Arial Narrow" w:cs="Arial"/>
          <w:sz w:val="22"/>
          <w:szCs w:val="22"/>
        </w:rPr>
        <w:t xml:space="preserve"> w zakresie zapewnienia </w:t>
      </w:r>
      <w:r w:rsidR="00F414FE" w:rsidRPr="0089386D">
        <w:rPr>
          <w:rFonts w:ascii="Arial Narrow" w:hAnsi="Arial Narrow" w:cs="Arial"/>
          <w:sz w:val="22"/>
          <w:szCs w:val="22"/>
        </w:rPr>
        <w:t xml:space="preserve">dojazdu umożliwiającego ochronę </w:t>
      </w:r>
      <w:r w:rsidR="006A140F" w:rsidRPr="0089386D">
        <w:rPr>
          <w:rFonts w:ascii="Arial Narrow" w:hAnsi="Arial Narrow" w:cs="Arial"/>
          <w:sz w:val="22"/>
          <w:szCs w:val="22"/>
        </w:rPr>
        <w:t>przeciw</w:t>
      </w:r>
      <w:r w:rsidR="00F414FE" w:rsidRPr="0089386D">
        <w:rPr>
          <w:rFonts w:ascii="Arial Narrow" w:hAnsi="Arial Narrow" w:cs="Arial"/>
          <w:sz w:val="22"/>
          <w:szCs w:val="22"/>
        </w:rPr>
        <w:t>pożarową</w:t>
      </w:r>
      <w:r w:rsidR="00BD4361" w:rsidRPr="0089386D">
        <w:rPr>
          <w:rFonts w:ascii="Arial Narrow" w:hAnsi="Arial Narrow" w:cs="Arial"/>
          <w:sz w:val="22"/>
          <w:szCs w:val="22"/>
        </w:rPr>
        <w:t xml:space="preserve"> bę</w:t>
      </w:r>
      <w:r w:rsidR="00F414FE" w:rsidRPr="0089386D">
        <w:rPr>
          <w:rFonts w:ascii="Arial Narrow" w:hAnsi="Arial Narrow" w:cs="Arial"/>
          <w:sz w:val="22"/>
          <w:szCs w:val="22"/>
        </w:rPr>
        <w:t xml:space="preserve">dzie odbywała się </w:t>
      </w:r>
      <w:r w:rsidR="00FF7442">
        <w:rPr>
          <w:rFonts w:ascii="Arial Narrow" w:hAnsi="Arial Narrow" w:cs="Arial"/>
          <w:sz w:val="22"/>
          <w:szCs w:val="22"/>
        </w:rPr>
        <w:t>na dotychczasowych zasadach</w:t>
      </w:r>
      <w:r w:rsidR="00DA0E3B">
        <w:rPr>
          <w:rFonts w:ascii="Arial Narrow" w:hAnsi="Arial Narrow" w:cs="Arial"/>
          <w:sz w:val="22"/>
          <w:szCs w:val="22"/>
        </w:rPr>
        <w:t>.</w:t>
      </w:r>
    </w:p>
    <w:bookmarkEnd w:id="13"/>
    <w:p w14:paraId="4E0F52F6" w14:textId="77777777" w:rsidR="00CF3905" w:rsidRDefault="00CF3905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3CEE8421" w14:textId="617C7079" w:rsidR="00CF3905" w:rsidRDefault="00CF3905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DF3B10A" w14:textId="08DBB9BB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0710064" w14:textId="3A28E4C7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DDD8839" w14:textId="46BFDC0E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969EDC3" w14:textId="7FD32229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61D2744E" w14:textId="61C4C673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54FE1C1E" w14:textId="33898BC8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3EC44C2D" w14:textId="0BAB2FFF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15CEE5A" w14:textId="2530CCB0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5C29352E" w14:textId="33EA1D39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376FE2AF" w14:textId="5A581848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00A871A7" w14:textId="591CD1EF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1AE957E" w14:textId="61A9D5A4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B75F0BC" w14:textId="06A13551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1870FCE" w14:textId="6576588E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08303035" w14:textId="3BB614F4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534EBB37" w14:textId="0E712060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24F3ABDD" w14:textId="3314FE79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77342D8" w14:textId="2BD83EF9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21F49C84" w14:textId="4025476C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131E168" w14:textId="21A1578E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5A8B754" w14:textId="748DFC10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060BD6E5" w14:textId="0F3FC405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1C4FA978" w14:textId="3725162B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24D04497" w14:textId="64E42DF1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20C375A2" w14:textId="05847DBB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46D8130D" w14:textId="6A5FA253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1E34ABA" w14:textId="37B6B616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7742ED9" w14:textId="3F363843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1E193EE1" w14:textId="498DFDBA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23FC9E8A" w14:textId="77777777" w:rsidR="00886B1B" w:rsidRDefault="00886B1B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5716618B" w14:textId="77777777" w:rsidR="00CF3905" w:rsidRDefault="00CF3905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718FE43D" w14:textId="77777777" w:rsidR="005441E9" w:rsidRPr="002866F7" w:rsidRDefault="005441E9" w:rsidP="00AF3F2F">
      <w:pPr>
        <w:spacing w:after="0"/>
        <w:rPr>
          <w:rFonts w:ascii="Arial Narrow" w:hAnsi="Arial Narrow" w:cs="Arial"/>
          <w:sz w:val="22"/>
          <w:szCs w:val="22"/>
        </w:rPr>
      </w:pPr>
    </w:p>
    <w:p w14:paraId="1CA48917" w14:textId="77777777" w:rsidR="00E15E2E" w:rsidRDefault="00E15E2E" w:rsidP="00E15E2E">
      <w:pPr>
        <w:rPr>
          <w:rFonts w:ascii="Arial Narrow" w:hAnsi="Arial Narrow" w:cs="Arial"/>
          <w:b/>
        </w:rPr>
      </w:pPr>
      <w:r w:rsidRPr="00054D99">
        <w:rPr>
          <w:rFonts w:ascii="Arial Narrow" w:hAnsi="Arial Narrow" w:cs="Arial"/>
          <w:b/>
        </w:rPr>
        <w:t>AUTORZY OPRACOWANIA:</w:t>
      </w:r>
    </w:p>
    <w:p w14:paraId="6F2BF0BF" w14:textId="4713E96A" w:rsidR="00AF1C55" w:rsidRPr="00E15E2E" w:rsidRDefault="00AA4C39" w:rsidP="00751AA5">
      <w:pPr>
        <w:spacing w:after="0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Branża architektoniczna</w:t>
      </w:r>
      <w:r w:rsidR="00AF1C55" w:rsidRPr="00E15E2E">
        <w:rPr>
          <w:rFonts w:ascii="Arial Narrow" w:hAnsi="Arial Narrow" w:cs="Arial"/>
          <w:sz w:val="22"/>
          <w:szCs w:val="22"/>
          <w:u w:val="single"/>
        </w:rPr>
        <w:t>:</w:t>
      </w:r>
    </w:p>
    <w:p w14:paraId="30E3E5A7" w14:textId="3765F362" w:rsidR="0047058F" w:rsidRDefault="0047058F" w:rsidP="0047058F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  <w:r w:rsidRPr="00AF1C55">
        <w:rPr>
          <w:rFonts w:ascii="Arial Narrow" w:hAnsi="Arial Narrow" w:cs="Arial"/>
          <w:sz w:val="22"/>
          <w:szCs w:val="22"/>
        </w:rPr>
        <w:t xml:space="preserve">Projektant: mgr inż. arch. </w:t>
      </w:r>
      <w:r w:rsidR="001628CC">
        <w:rPr>
          <w:rFonts w:ascii="Arial Narrow" w:hAnsi="Arial Narrow" w:cs="Arial"/>
          <w:sz w:val="22"/>
          <w:szCs w:val="22"/>
        </w:rPr>
        <w:t>Izabela Kułagowska</w:t>
      </w:r>
      <w:r>
        <w:rPr>
          <w:rFonts w:ascii="Arial Narrow" w:hAnsi="Arial Narrow" w:cs="Arial"/>
          <w:sz w:val="22"/>
          <w:szCs w:val="22"/>
        </w:rPr>
        <w:t xml:space="preserve">  </w:t>
      </w:r>
      <w:r w:rsidR="001628CC" w:rsidRPr="00BA3500">
        <w:rPr>
          <w:rFonts w:ascii="Arial Narrow" w:hAnsi="Arial Narrow" w:cs="Arial"/>
          <w:sz w:val="22"/>
          <w:szCs w:val="22"/>
        </w:rPr>
        <w:t>upr. SW-17/2005</w:t>
      </w:r>
    </w:p>
    <w:p w14:paraId="6AAE566E" w14:textId="77777777" w:rsidR="007F0BF7" w:rsidRPr="0023306D" w:rsidRDefault="007F0BF7" w:rsidP="00751AA5">
      <w:pPr>
        <w:spacing w:after="0"/>
        <w:rPr>
          <w:rFonts w:ascii="Arial Narrow" w:hAnsi="Arial Narrow" w:cs="Arial"/>
          <w:sz w:val="22"/>
          <w:szCs w:val="22"/>
        </w:rPr>
      </w:pPr>
    </w:p>
    <w:p w14:paraId="62751AFA" w14:textId="77777777" w:rsidR="005845E2" w:rsidRPr="0023306D" w:rsidRDefault="005845E2" w:rsidP="005845E2">
      <w:pPr>
        <w:spacing w:after="0"/>
        <w:rPr>
          <w:rFonts w:ascii="Arial Narrow" w:eastAsia="Calibri" w:hAnsi="Arial Narrow" w:cs="Arial"/>
          <w:sz w:val="22"/>
          <w:szCs w:val="22"/>
          <w:u w:val="single"/>
        </w:rPr>
      </w:pPr>
      <w:r w:rsidRPr="0023306D">
        <w:rPr>
          <w:rFonts w:ascii="Arial Narrow" w:eastAsia="Calibri" w:hAnsi="Arial Narrow" w:cs="Arial"/>
          <w:sz w:val="22"/>
          <w:szCs w:val="22"/>
          <w:u w:val="single"/>
        </w:rPr>
        <w:t>Branża sanitarna (technologia):</w:t>
      </w:r>
    </w:p>
    <w:p w14:paraId="4198D8EA" w14:textId="1FC658A9" w:rsidR="005845E2" w:rsidRPr="0023306D" w:rsidRDefault="005845E2" w:rsidP="005845E2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Times New Roman"/>
          <w:sz w:val="22"/>
          <w:szCs w:val="22"/>
        </w:rPr>
      </w:pPr>
      <w:r w:rsidRPr="0023306D">
        <w:rPr>
          <w:rFonts w:ascii="Arial Narrow" w:hAnsi="Arial Narrow" w:cs="Times New Roman"/>
          <w:sz w:val="22"/>
          <w:szCs w:val="22"/>
        </w:rPr>
        <w:t>Projektant: mgr inż. Tomasz Religa  upr.bud.Nr:PDK/0009/POOS/07</w:t>
      </w:r>
    </w:p>
    <w:p w14:paraId="17440218" w14:textId="77777777" w:rsidR="005845E2" w:rsidRPr="0023306D" w:rsidRDefault="005845E2" w:rsidP="005845E2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Times New Roman"/>
          <w:sz w:val="22"/>
          <w:szCs w:val="22"/>
        </w:rPr>
      </w:pPr>
    </w:p>
    <w:p w14:paraId="5F9DD9A6" w14:textId="035824A5" w:rsidR="00A50B8C" w:rsidRPr="0023306D" w:rsidRDefault="00AA4C39" w:rsidP="00751AA5">
      <w:pPr>
        <w:spacing w:after="0"/>
        <w:rPr>
          <w:rFonts w:ascii="Arial Narrow" w:hAnsi="Arial Narrow" w:cs="Arial"/>
          <w:sz w:val="22"/>
          <w:szCs w:val="22"/>
          <w:u w:val="single"/>
        </w:rPr>
      </w:pPr>
      <w:r w:rsidRPr="0023306D">
        <w:rPr>
          <w:rFonts w:ascii="Arial Narrow" w:hAnsi="Arial Narrow" w:cs="Arial"/>
          <w:sz w:val="22"/>
          <w:szCs w:val="22"/>
          <w:u w:val="single"/>
        </w:rPr>
        <w:t>Branża sanitarna</w:t>
      </w:r>
      <w:r w:rsidR="00E15E2E" w:rsidRPr="0023306D">
        <w:rPr>
          <w:rFonts w:ascii="Arial Narrow" w:hAnsi="Arial Narrow" w:cs="Arial"/>
          <w:sz w:val="22"/>
          <w:szCs w:val="22"/>
          <w:u w:val="single"/>
        </w:rPr>
        <w:t>:</w:t>
      </w:r>
    </w:p>
    <w:p w14:paraId="0D412A6E" w14:textId="035597EC" w:rsidR="0047058F" w:rsidRPr="0023306D" w:rsidRDefault="0047058F" w:rsidP="0047058F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Times New Roman"/>
          <w:sz w:val="22"/>
          <w:szCs w:val="22"/>
        </w:rPr>
      </w:pPr>
      <w:r w:rsidRPr="0023306D">
        <w:rPr>
          <w:rFonts w:ascii="Arial Narrow" w:hAnsi="Arial Narrow" w:cs="Arial"/>
          <w:sz w:val="22"/>
          <w:szCs w:val="22"/>
        </w:rPr>
        <w:t xml:space="preserve">Projektant: </w:t>
      </w:r>
      <w:r w:rsidRPr="0023306D">
        <w:rPr>
          <w:rFonts w:ascii="Arial Narrow" w:eastAsia="Calibri" w:hAnsi="Arial Narrow" w:cs="Arial"/>
          <w:sz w:val="22"/>
          <w:szCs w:val="22"/>
        </w:rPr>
        <w:t xml:space="preserve">mgr inż. Marcin Gruchała  </w:t>
      </w:r>
      <w:r w:rsidR="00773FC1" w:rsidRPr="0023306D">
        <w:rPr>
          <w:rFonts w:ascii="Arial Narrow" w:hAnsi="Arial Narrow" w:cs="Times New Roman"/>
          <w:sz w:val="22"/>
          <w:szCs w:val="22"/>
        </w:rPr>
        <w:t>u</w:t>
      </w:r>
      <w:r w:rsidRPr="0023306D">
        <w:rPr>
          <w:rFonts w:ascii="Arial Narrow" w:hAnsi="Arial Narrow" w:cs="Times New Roman"/>
          <w:sz w:val="22"/>
          <w:szCs w:val="22"/>
        </w:rPr>
        <w:t>pr.bud. Nr: SWK/0234/PWBS/17</w:t>
      </w:r>
    </w:p>
    <w:p w14:paraId="45B399A2" w14:textId="2AEBEAC1" w:rsidR="00A50B8C" w:rsidRPr="000C3296" w:rsidRDefault="00A50B8C" w:rsidP="00751AA5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Times New Roman"/>
          <w:sz w:val="22"/>
          <w:szCs w:val="22"/>
        </w:rPr>
      </w:pPr>
    </w:p>
    <w:p w14:paraId="749B2A9D" w14:textId="174C5949" w:rsidR="00C42C35" w:rsidRPr="000C3296" w:rsidRDefault="00AA4C39" w:rsidP="00751AA5">
      <w:pPr>
        <w:spacing w:after="0"/>
        <w:rPr>
          <w:rFonts w:ascii="Arial Narrow" w:hAnsi="Arial Narrow" w:cs="Arial"/>
          <w:sz w:val="22"/>
          <w:szCs w:val="22"/>
          <w:u w:val="single"/>
        </w:rPr>
      </w:pPr>
      <w:r w:rsidRPr="000C3296">
        <w:rPr>
          <w:rFonts w:ascii="Arial Narrow" w:hAnsi="Arial Narrow" w:cs="Arial"/>
          <w:sz w:val="22"/>
          <w:szCs w:val="22"/>
          <w:u w:val="single"/>
        </w:rPr>
        <w:t>Branża elektryczna</w:t>
      </w:r>
      <w:r w:rsidR="00C42C35" w:rsidRPr="000C3296">
        <w:rPr>
          <w:rFonts w:ascii="Arial Narrow" w:hAnsi="Arial Narrow" w:cs="Arial"/>
          <w:sz w:val="22"/>
          <w:szCs w:val="22"/>
          <w:u w:val="single"/>
        </w:rPr>
        <w:t>:</w:t>
      </w:r>
    </w:p>
    <w:p w14:paraId="5ED13D6B" w14:textId="77777777" w:rsidR="007412DC" w:rsidRPr="00491234" w:rsidRDefault="007412DC" w:rsidP="007412DC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  <w:r w:rsidRPr="00491234">
        <w:rPr>
          <w:rFonts w:ascii="Arial Narrow" w:eastAsia="Calibri" w:hAnsi="Arial Narrow" w:cs="Arial"/>
          <w:sz w:val="22"/>
          <w:szCs w:val="22"/>
        </w:rPr>
        <w:t>Projektant mgr inż. Marek Alf</w:t>
      </w:r>
      <w:r w:rsidRPr="00491234">
        <w:rPr>
          <w:rFonts w:ascii="Arial Narrow" w:hAnsi="Arial Narrow" w:cs="Arial"/>
          <w:sz w:val="22"/>
          <w:szCs w:val="22"/>
        </w:rPr>
        <w:t xml:space="preserve">  nr upr. SWK/0096/PWOE/14</w:t>
      </w:r>
    </w:p>
    <w:p w14:paraId="53FCF1FF" w14:textId="69CE75A3" w:rsidR="00B1695D" w:rsidRDefault="00B1695D" w:rsidP="00751AA5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3083CC2D" w14:textId="7DFA4F06" w:rsidR="00B1695D" w:rsidRDefault="00B1695D" w:rsidP="00751AA5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06B68980" w14:textId="566CC96B" w:rsidR="00B1695D" w:rsidRDefault="00B1695D" w:rsidP="00751AA5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</w:p>
    <w:bookmarkEnd w:id="0"/>
    <w:bookmarkEnd w:id="1"/>
    <w:p w14:paraId="5614DE14" w14:textId="26A25F02" w:rsidR="006C3B6D" w:rsidRDefault="006C3B6D" w:rsidP="007F0CF4">
      <w:pPr>
        <w:rPr>
          <w:rFonts w:ascii="Arial Narrow" w:hAnsi="Arial Narrow" w:cs="Arial"/>
          <w:sz w:val="22"/>
          <w:szCs w:val="22"/>
        </w:rPr>
      </w:pPr>
    </w:p>
    <w:p w14:paraId="3E2390D7" w14:textId="75785C06" w:rsidR="00CE2A1C" w:rsidRDefault="00CE2A1C" w:rsidP="007F0CF4">
      <w:pPr>
        <w:rPr>
          <w:rFonts w:ascii="Arial Narrow" w:hAnsi="Arial Narrow" w:cs="Arial"/>
          <w:sz w:val="22"/>
          <w:szCs w:val="22"/>
        </w:rPr>
      </w:pPr>
    </w:p>
    <w:p w14:paraId="0E2E895C" w14:textId="0BF7F826" w:rsidR="00CE2A1C" w:rsidRDefault="00CE2A1C" w:rsidP="007F0CF4">
      <w:pPr>
        <w:rPr>
          <w:rFonts w:ascii="Arial Narrow" w:hAnsi="Arial Narrow" w:cs="Arial"/>
          <w:sz w:val="22"/>
          <w:szCs w:val="22"/>
        </w:rPr>
      </w:pPr>
    </w:p>
    <w:p w14:paraId="42F78CA4" w14:textId="2DDB4A51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50BEDDFE" w14:textId="45572793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3B960520" w14:textId="054F647C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51CEA3F1" w14:textId="7F74258B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25D15343" w14:textId="6A73FE4A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7EEF4BA0" w14:textId="3D3524CC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3AD180B3" w14:textId="12431DA9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33D58C93" w14:textId="227EB560" w:rsidR="00614C28" w:rsidRDefault="00614C28" w:rsidP="007F0CF4">
      <w:pPr>
        <w:rPr>
          <w:rFonts w:ascii="Arial Narrow" w:hAnsi="Arial Narrow" w:cs="Arial"/>
          <w:sz w:val="22"/>
          <w:szCs w:val="22"/>
        </w:rPr>
      </w:pPr>
    </w:p>
    <w:p w14:paraId="120E063A" w14:textId="3F119249" w:rsidR="00886B1B" w:rsidRDefault="00886B1B" w:rsidP="007F0CF4">
      <w:pPr>
        <w:rPr>
          <w:rFonts w:ascii="Arial Narrow" w:hAnsi="Arial Narrow" w:cs="Arial"/>
          <w:sz w:val="22"/>
          <w:szCs w:val="22"/>
        </w:rPr>
      </w:pPr>
    </w:p>
    <w:p w14:paraId="2025C6FC" w14:textId="644F8637" w:rsidR="00886B1B" w:rsidRDefault="00886B1B" w:rsidP="007F0CF4">
      <w:pPr>
        <w:rPr>
          <w:rFonts w:ascii="Arial Narrow" w:hAnsi="Arial Narrow" w:cs="Arial"/>
          <w:sz w:val="22"/>
          <w:szCs w:val="22"/>
        </w:rPr>
      </w:pPr>
    </w:p>
    <w:p w14:paraId="59DCCF8F" w14:textId="07138A27" w:rsidR="00886B1B" w:rsidRDefault="00886B1B" w:rsidP="007F0CF4">
      <w:pPr>
        <w:rPr>
          <w:rFonts w:ascii="Arial Narrow" w:hAnsi="Arial Narrow" w:cs="Arial"/>
          <w:sz w:val="22"/>
          <w:szCs w:val="22"/>
        </w:rPr>
      </w:pPr>
    </w:p>
    <w:p w14:paraId="7161D34C" w14:textId="77777777" w:rsidR="005D1E11" w:rsidRDefault="005D1E11" w:rsidP="007F0CF4">
      <w:pPr>
        <w:rPr>
          <w:rFonts w:ascii="Arial Narrow" w:hAnsi="Arial Narrow" w:cs="Arial"/>
          <w:sz w:val="22"/>
          <w:szCs w:val="22"/>
        </w:rPr>
      </w:pPr>
    </w:p>
    <w:p w14:paraId="6D30DF5F" w14:textId="77777777" w:rsidR="006C3B6D" w:rsidRPr="0072259D" w:rsidRDefault="006C3B6D" w:rsidP="006C3B6D">
      <w:pPr>
        <w:spacing w:after="0" w:line="240" w:lineRule="auto"/>
        <w:jc w:val="center"/>
        <w:outlineLvl w:val="5"/>
        <w:rPr>
          <w:rFonts w:ascii="Arial Narrow" w:hAnsi="Arial Narrow"/>
          <w:b/>
          <w:bCs/>
        </w:rPr>
      </w:pPr>
      <w:r w:rsidRPr="0072259D">
        <w:rPr>
          <w:rFonts w:ascii="Arial Narrow" w:hAnsi="Arial Narrow"/>
          <w:b/>
          <w:bCs/>
        </w:rPr>
        <w:t>OŚWIADCZENIE</w:t>
      </w:r>
    </w:p>
    <w:p w14:paraId="06F62C3D" w14:textId="77777777" w:rsidR="006C3B6D" w:rsidRPr="0072259D" w:rsidRDefault="006C3B6D" w:rsidP="006C3B6D">
      <w:pPr>
        <w:spacing w:after="0" w:line="240" w:lineRule="auto"/>
        <w:rPr>
          <w:rFonts w:ascii="Arial Narrow" w:hAnsi="Arial Narrow"/>
        </w:rPr>
      </w:pPr>
    </w:p>
    <w:p w14:paraId="2D0BC2DA" w14:textId="21253FF7" w:rsidR="006C3B6D" w:rsidRPr="0072259D" w:rsidRDefault="006C3B6D" w:rsidP="006C3B6D">
      <w:pPr>
        <w:spacing w:after="0" w:line="240" w:lineRule="auto"/>
        <w:rPr>
          <w:rFonts w:ascii="Arial Narrow" w:hAnsi="Arial Narrow"/>
        </w:rPr>
      </w:pPr>
      <w:r w:rsidRPr="0072259D">
        <w:rPr>
          <w:rFonts w:ascii="Arial Narrow" w:hAnsi="Arial Narrow"/>
        </w:rPr>
        <w:t>Niniejszym oświadc</w:t>
      </w:r>
      <w:r w:rsidR="0072259D" w:rsidRPr="0072259D">
        <w:rPr>
          <w:rFonts w:ascii="Arial Narrow" w:hAnsi="Arial Narrow"/>
        </w:rPr>
        <w:t xml:space="preserve">zamy, że projekt </w:t>
      </w:r>
      <w:r w:rsidR="0072259D">
        <w:rPr>
          <w:rFonts w:ascii="Arial Narrow" w:hAnsi="Arial Narrow"/>
        </w:rPr>
        <w:t>zagospodarowania terenu</w:t>
      </w:r>
      <w:r w:rsidRPr="0072259D">
        <w:rPr>
          <w:rFonts w:ascii="Arial Narrow" w:hAnsi="Arial Narrow"/>
        </w:rPr>
        <w:t>:</w:t>
      </w:r>
    </w:p>
    <w:p w14:paraId="373F02DB" w14:textId="77777777" w:rsidR="006C3B6D" w:rsidRPr="005D1E11" w:rsidRDefault="006C3B6D" w:rsidP="006C3B6D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76208CA" w14:textId="3B6AD641" w:rsidR="00980CAC" w:rsidRPr="005D1E11" w:rsidRDefault="006C3B6D" w:rsidP="00980CAC">
      <w:pPr>
        <w:widowControl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  <w:bookmarkStart w:id="14" w:name="_Hlk153261310"/>
      <w:r w:rsidRPr="005D1E11">
        <w:rPr>
          <w:rFonts w:ascii="Arial Narrow" w:hAnsi="Arial Narrow" w:cs="Arial"/>
          <w:b/>
          <w:bCs/>
          <w:sz w:val="22"/>
          <w:szCs w:val="22"/>
        </w:rPr>
        <w:t>NAZWA ZAMIERZENIA BUDOWLANEGO</w:t>
      </w:r>
      <w:r w:rsidRPr="005D1E11">
        <w:rPr>
          <w:rFonts w:ascii="Arial Narrow" w:hAnsi="Arial Narrow" w:cs="Arial"/>
          <w:b/>
          <w:sz w:val="22"/>
          <w:szCs w:val="22"/>
        </w:rPr>
        <w:t>:</w:t>
      </w:r>
      <w:r w:rsidRPr="005D1E11">
        <w:rPr>
          <w:rFonts w:ascii="Arial Narrow" w:hAnsi="Arial Narrow" w:cs="Arial"/>
          <w:sz w:val="22"/>
          <w:szCs w:val="22"/>
        </w:rPr>
        <w:t xml:space="preserve">  </w:t>
      </w:r>
    </w:p>
    <w:p w14:paraId="60CC8F84" w14:textId="77777777" w:rsidR="00092F4C" w:rsidRPr="00A44E02" w:rsidRDefault="00092F4C" w:rsidP="00092F4C">
      <w:pPr>
        <w:widowControl w:val="0"/>
        <w:spacing w:after="0" w:line="240" w:lineRule="auto"/>
        <w:jc w:val="left"/>
        <w:rPr>
          <w:rFonts w:ascii="Arial Narrow" w:hAnsi="Arial Narrow"/>
          <w:bCs/>
          <w:sz w:val="22"/>
          <w:szCs w:val="22"/>
        </w:rPr>
      </w:pPr>
    </w:p>
    <w:p w14:paraId="22AA9219" w14:textId="65A8322F" w:rsidR="00092F4C" w:rsidRPr="00A44E02" w:rsidRDefault="00092F4C" w:rsidP="00092F4C">
      <w:pPr>
        <w:autoSpaceDE w:val="0"/>
        <w:autoSpaceDN w:val="0"/>
        <w:adjustRightInd w:val="0"/>
        <w:rPr>
          <w:rFonts w:ascii="Arial Narrow" w:hAnsi="Arial Narrow" w:cs="Arial"/>
          <w:bCs/>
          <w:sz w:val="22"/>
          <w:szCs w:val="22"/>
        </w:rPr>
      </w:pPr>
      <w:r w:rsidRPr="00A44E02">
        <w:rPr>
          <w:rFonts w:ascii="Arial Narrow" w:hAnsi="Arial Narrow"/>
          <w:bCs/>
          <w:sz w:val="22"/>
          <w:szCs w:val="22"/>
        </w:rPr>
        <w:t xml:space="preserve">ROZBUDOWA </w:t>
      </w:r>
      <w:r w:rsidR="00DA0E3B" w:rsidRPr="00A44E02">
        <w:rPr>
          <w:rFonts w:ascii="Arial Narrow" w:hAnsi="Arial Narrow"/>
          <w:bCs/>
          <w:sz w:val="22"/>
          <w:szCs w:val="22"/>
        </w:rPr>
        <w:t xml:space="preserve"> </w:t>
      </w:r>
      <w:r w:rsidRPr="00A44E02">
        <w:rPr>
          <w:rFonts w:ascii="Arial Narrow" w:hAnsi="Arial Narrow"/>
          <w:bCs/>
          <w:sz w:val="22"/>
          <w:szCs w:val="22"/>
        </w:rPr>
        <w:t>OCZYSZCZALNI ŚCIEKÓW</w:t>
      </w:r>
      <w:r w:rsidRPr="00A44E02">
        <w:rPr>
          <w:rFonts w:ascii="Arial Narrow" w:hAnsi="Arial Narrow" w:cs="Arial"/>
          <w:bCs/>
          <w:sz w:val="22"/>
          <w:szCs w:val="22"/>
        </w:rPr>
        <w:t xml:space="preserve"> w m. </w:t>
      </w:r>
      <w:r w:rsidR="00A44E02" w:rsidRPr="00A44E02">
        <w:rPr>
          <w:rFonts w:ascii="Arial Narrow" w:hAnsi="Arial Narrow" w:cs="Arial"/>
          <w:bCs/>
          <w:sz w:val="22"/>
          <w:szCs w:val="22"/>
        </w:rPr>
        <w:t>Dziekanowice</w:t>
      </w:r>
    </w:p>
    <w:p w14:paraId="2552885E" w14:textId="77777777" w:rsidR="006C3B6D" w:rsidRPr="005D1E11" w:rsidRDefault="006C3B6D" w:rsidP="006C3B6D">
      <w:pPr>
        <w:autoSpaceDE w:val="0"/>
        <w:autoSpaceDN w:val="0"/>
        <w:adjustRightInd w:val="0"/>
        <w:spacing w:after="0"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0F729A0E" w14:textId="77777777" w:rsidR="00092F4C" w:rsidRPr="005D1E11" w:rsidRDefault="006C3B6D" w:rsidP="00092F4C">
      <w:pPr>
        <w:spacing w:line="288" w:lineRule="auto"/>
        <w:rPr>
          <w:rFonts w:ascii="Arial Narrow" w:hAnsi="Arial Narrow"/>
          <w:bCs/>
          <w:color w:val="000000"/>
          <w:sz w:val="22"/>
          <w:szCs w:val="22"/>
        </w:rPr>
      </w:pPr>
      <w:r w:rsidRPr="005D1E11">
        <w:rPr>
          <w:rFonts w:ascii="Arial Narrow" w:hAnsi="Arial Narrow" w:cs="Arial"/>
          <w:b/>
          <w:sz w:val="22"/>
          <w:szCs w:val="22"/>
        </w:rPr>
        <w:t>ADRES OBIEKTU BUDOWLANEGO:</w:t>
      </w:r>
      <w:r w:rsidRPr="005D1E11">
        <w:rPr>
          <w:rFonts w:ascii="Arial Narrow" w:hAnsi="Arial Narrow"/>
          <w:bCs/>
          <w:color w:val="000000"/>
          <w:sz w:val="22"/>
          <w:szCs w:val="22"/>
        </w:rPr>
        <w:t xml:space="preserve"> </w:t>
      </w:r>
    </w:p>
    <w:p w14:paraId="00BC654D" w14:textId="77777777" w:rsidR="00A44E02" w:rsidRPr="00A44E02" w:rsidRDefault="00A44E02" w:rsidP="00A44E02">
      <w:pPr>
        <w:spacing w:line="288" w:lineRule="auto"/>
        <w:jc w:val="left"/>
        <w:rPr>
          <w:rFonts w:ascii="Arial Narrow" w:hAnsi="Arial Narrow" w:cs="Arial"/>
          <w:bCs/>
          <w:color w:val="000000"/>
          <w:sz w:val="24"/>
          <w:szCs w:val="24"/>
        </w:rPr>
      </w:pPr>
      <w:r w:rsidRPr="00A44E02">
        <w:rPr>
          <w:rFonts w:ascii="Arial Narrow" w:hAnsi="Arial Narrow" w:cs="Arial"/>
          <w:bCs/>
          <w:color w:val="000000"/>
          <w:sz w:val="24"/>
          <w:szCs w:val="24"/>
        </w:rPr>
        <w:t>m. Dziekanowice, gm. Łubowo, pow. gnieźnieński, woj. wielkopolskie</w:t>
      </w:r>
    </w:p>
    <w:p w14:paraId="3C6E5339" w14:textId="1CF14825" w:rsidR="006C3B6D" w:rsidRPr="005D1E11" w:rsidRDefault="006C3B6D" w:rsidP="006C3B6D">
      <w:pPr>
        <w:spacing w:after="0" w:line="240" w:lineRule="auto"/>
        <w:rPr>
          <w:rFonts w:ascii="Arial Narrow" w:hAnsi="Arial Narrow" w:cs="Arial"/>
          <w:sz w:val="22"/>
          <w:szCs w:val="22"/>
        </w:rPr>
      </w:pPr>
      <w:r w:rsidRPr="005D1E11">
        <w:rPr>
          <w:rFonts w:ascii="Arial Narrow" w:hAnsi="Arial Narrow" w:cs="Arial"/>
          <w:b/>
          <w:sz w:val="22"/>
          <w:szCs w:val="22"/>
        </w:rPr>
        <w:t>KATEGORIA OBIEKTU BUDOWLANEGO:</w:t>
      </w:r>
      <w:r w:rsidRPr="005D1E11">
        <w:rPr>
          <w:rFonts w:ascii="Arial Narrow" w:hAnsi="Arial Narrow" w:cs="Arial"/>
          <w:sz w:val="22"/>
          <w:szCs w:val="22"/>
        </w:rPr>
        <w:t xml:space="preserve"> XXX</w:t>
      </w:r>
    </w:p>
    <w:p w14:paraId="6F7B88D9" w14:textId="77777777" w:rsidR="006C3B6D" w:rsidRPr="005D1E11" w:rsidRDefault="006C3B6D" w:rsidP="006C3B6D">
      <w:pPr>
        <w:spacing w:after="0" w:line="240" w:lineRule="auto"/>
        <w:rPr>
          <w:rFonts w:ascii="Arial Narrow" w:hAnsi="Arial Narrow" w:cs="Arial"/>
          <w:b/>
          <w:sz w:val="22"/>
          <w:szCs w:val="22"/>
        </w:rPr>
      </w:pPr>
    </w:p>
    <w:p w14:paraId="443E50C0" w14:textId="77777777" w:rsidR="00980CAC" w:rsidRPr="005D1E11" w:rsidRDefault="006C3B6D" w:rsidP="00980CAC">
      <w:pPr>
        <w:autoSpaceDE w:val="0"/>
        <w:autoSpaceDN w:val="0"/>
        <w:adjustRightInd w:val="0"/>
        <w:spacing w:after="0" w:line="288" w:lineRule="auto"/>
        <w:rPr>
          <w:rFonts w:ascii="Arial Narrow" w:hAnsi="Arial Narrow" w:cs="Arial"/>
          <w:b/>
          <w:sz w:val="22"/>
          <w:szCs w:val="22"/>
        </w:rPr>
      </w:pPr>
      <w:r w:rsidRPr="005D1E11">
        <w:rPr>
          <w:rFonts w:ascii="Arial Narrow" w:hAnsi="Arial Narrow" w:cs="Arial"/>
          <w:b/>
          <w:sz w:val="22"/>
          <w:szCs w:val="22"/>
        </w:rPr>
        <w:t xml:space="preserve">POŁOŻENIE INWESTYCJI: </w:t>
      </w:r>
    </w:p>
    <w:bookmarkEnd w:id="14"/>
    <w:p w14:paraId="3445762E" w14:textId="77777777" w:rsidR="00A44E02" w:rsidRPr="00A44E02" w:rsidRDefault="00A44E02" w:rsidP="00A44E02">
      <w:pPr>
        <w:widowControl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A44E02">
        <w:rPr>
          <w:rFonts w:ascii="Arial Narrow" w:hAnsi="Arial Narrow"/>
          <w:sz w:val="24"/>
          <w:szCs w:val="24"/>
        </w:rPr>
        <w:t>300306_2.0002.37/13</w:t>
      </w:r>
    </w:p>
    <w:p w14:paraId="25EF5FB4" w14:textId="77777777" w:rsidR="006D299B" w:rsidRPr="005D1E11" w:rsidRDefault="006D299B" w:rsidP="00541212">
      <w:pPr>
        <w:widowControl w:val="0"/>
        <w:spacing w:after="0" w:line="240" w:lineRule="auto"/>
        <w:rPr>
          <w:rFonts w:ascii="Arial Narrow" w:hAnsi="Arial Narrow" w:cs="Times New Roman"/>
          <w:sz w:val="22"/>
          <w:szCs w:val="22"/>
        </w:rPr>
      </w:pPr>
    </w:p>
    <w:p w14:paraId="78DF7725" w14:textId="77777777" w:rsidR="006C3B6D" w:rsidRPr="0072259D" w:rsidRDefault="006C3B6D" w:rsidP="006C3B6D">
      <w:pPr>
        <w:pStyle w:val="Tekstpodstawowywcity"/>
        <w:tabs>
          <w:tab w:val="left" w:pos="2340"/>
        </w:tabs>
        <w:spacing w:after="0" w:line="240" w:lineRule="auto"/>
        <w:ind w:left="0"/>
        <w:rPr>
          <w:rFonts w:ascii="Arial Narrow" w:hAnsi="Arial Narrow" w:cs="Arial"/>
          <w:b/>
        </w:rPr>
      </w:pPr>
    </w:p>
    <w:p w14:paraId="2FEACC31" w14:textId="77777777" w:rsidR="006C3B6D" w:rsidRPr="0072259D" w:rsidRDefault="006C3B6D" w:rsidP="006C3B6D">
      <w:pPr>
        <w:spacing w:after="0" w:line="240" w:lineRule="auto"/>
        <w:rPr>
          <w:rFonts w:ascii="Arial Narrow" w:hAnsi="Arial Narrow"/>
        </w:rPr>
      </w:pPr>
      <w:r w:rsidRPr="0072259D">
        <w:rPr>
          <w:rFonts w:ascii="Arial Narrow" w:hAnsi="Arial Narrow"/>
        </w:rPr>
        <w:t>Został sporządzony zgodnie z obowiązującymi przepisami oraz zasadami wiedzy technicznej.</w:t>
      </w:r>
    </w:p>
    <w:p w14:paraId="5DA8301E" w14:textId="77777777" w:rsidR="006C3B6D" w:rsidRPr="0072259D" w:rsidRDefault="006C3B6D" w:rsidP="006C3B6D">
      <w:pPr>
        <w:spacing w:after="0" w:line="240" w:lineRule="auto"/>
        <w:rPr>
          <w:rFonts w:ascii="Arial Narrow" w:hAnsi="Arial Narrow"/>
          <w:color w:val="FF6600"/>
          <w:lang w:val="de-DE"/>
        </w:rPr>
      </w:pP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  <w:r w:rsidRPr="0072259D">
        <w:rPr>
          <w:rFonts w:ascii="Arial Narrow" w:hAnsi="Arial Narrow"/>
        </w:rPr>
        <w:tab/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88"/>
        <w:gridCol w:w="4649"/>
        <w:gridCol w:w="1275"/>
        <w:gridCol w:w="993"/>
      </w:tblGrid>
      <w:tr w:rsidR="0072259D" w:rsidRPr="0072259D" w14:paraId="692A6177" w14:textId="77777777" w:rsidTr="006D58E0">
        <w:trPr>
          <w:trHeight w:val="599"/>
        </w:trPr>
        <w:tc>
          <w:tcPr>
            <w:tcW w:w="1560" w:type="dxa"/>
            <w:shd w:val="clear" w:color="auto" w:fill="auto"/>
          </w:tcPr>
          <w:p w14:paraId="10E0D6A5" w14:textId="77777777" w:rsidR="0072259D" w:rsidRPr="00CB41BA" w:rsidRDefault="0072259D" w:rsidP="0072259D">
            <w:pPr>
              <w:rPr>
                <w:rFonts w:ascii="Arial Narrow" w:eastAsia="Calibri" w:hAnsi="Arial Narrow" w:cs="Arial"/>
                <w:b/>
              </w:rPr>
            </w:pPr>
          </w:p>
        </w:tc>
        <w:tc>
          <w:tcPr>
            <w:tcW w:w="1588" w:type="dxa"/>
            <w:shd w:val="clear" w:color="auto" w:fill="auto"/>
          </w:tcPr>
          <w:p w14:paraId="1C97384F" w14:textId="77777777" w:rsidR="0072259D" w:rsidRPr="00CB41BA" w:rsidRDefault="0072259D" w:rsidP="0072259D">
            <w:pPr>
              <w:rPr>
                <w:rFonts w:ascii="Arial Narrow" w:eastAsia="Calibri" w:hAnsi="Arial Narrow" w:cs="Arial"/>
                <w:b/>
              </w:rPr>
            </w:pPr>
            <w:r w:rsidRPr="00CB41BA">
              <w:rPr>
                <w:rFonts w:ascii="Arial Narrow" w:eastAsia="Calibri" w:hAnsi="Arial Narrow" w:cs="Arial"/>
                <w:b/>
              </w:rPr>
              <w:t>Branża</w:t>
            </w:r>
          </w:p>
        </w:tc>
        <w:tc>
          <w:tcPr>
            <w:tcW w:w="4649" w:type="dxa"/>
            <w:shd w:val="clear" w:color="auto" w:fill="auto"/>
          </w:tcPr>
          <w:p w14:paraId="7057E34C" w14:textId="77777777" w:rsidR="0072259D" w:rsidRPr="00CB41BA" w:rsidRDefault="0072259D" w:rsidP="0072259D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CB41BA">
              <w:rPr>
                <w:rFonts w:ascii="Arial Narrow" w:eastAsia="Calibri" w:hAnsi="Arial Narrow" w:cs="Arial"/>
                <w:b/>
              </w:rPr>
              <w:t>Numer uprawnień budowlanych, specjalność</w:t>
            </w:r>
          </w:p>
        </w:tc>
        <w:tc>
          <w:tcPr>
            <w:tcW w:w="1275" w:type="dxa"/>
            <w:shd w:val="clear" w:color="auto" w:fill="auto"/>
          </w:tcPr>
          <w:p w14:paraId="76B7C814" w14:textId="77777777" w:rsidR="0072259D" w:rsidRPr="00CB41BA" w:rsidRDefault="0072259D" w:rsidP="0072259D">
            <w:pPr>
              <w:rPr>
                <w:rFonts w:ascii="Arial Narrow" w:eastAsia="Calibri" w:hAnsi="Arial Narrow" w:cs="Arial"/>
                <w:b/>
              </w:rPr>
            </w:pPr>
            <w:r w:rsidRPr="00CB41BA">
              <w:rPr>
                <w:rFonts w:ascii="Arial Narrow" w:eastAsia="Calibri" w:hAnsi="Arial Narrow" w:cs="Arial"/>
                <w:b/>
              </w:rPr>
              <w:t>Data opracowania</w:t>
            </w:r>
          </w:p>
        </w:tc>
        <w:tc>
          <w:tcPr>
            <w:tcW w:w="993" w:type="dxa"/>
            <w:shd w:val="clear" w:color="auto" w:fill="auto"/>
          </w:tcPr>
          <w:p w14:paraId="03838FA5" w14:textId="77777777" w:rsidR="0072259D" w:rsidRPr="00CB41BA" w:rsidRDefault="0072259D" w:rsidP="0072259D">
            <w:pPr>
              <w:rPr>
                <w:rFonts w:ascii="Arial Narrow" w:eastAsia="Calibri" w:hAnsi="Arial Narrow" w:cs="Arial"/>
                <w:b/>
              </w:rPr>
            </w:pPr>
            <w:r w:rsidRPr="00CB41BA">
              <w:rPr>
                <w:rFonts w:ascii="Arial Narrow" w:eastAsia="Calibri" w:hAnsi="Arial Narrow" w:cs="Arial"/>
                <w:b/>
              </w:rPr>
              <w:t xml:space="preserve">Podpis </w:t>
            </w:r>
          </w:p>
        </w:tc>
      </w:tr>
      <w:tr w:rsidR="006602E5" w:rsidRPr="0072259D" w14:paraId="225357F8" w14:textId="77777777" w:rsidTr="006D58E0">
        <w:trPr>
          <w:trHeight w:val="796"/>
        </w:trPr>
        <w:tc>
          <w:tcPr>
            <w:tcW w:w="1560" w:type="dxa"/>
            <w:shd w:val="clear" w:color="auto" w:fill="auto"/>
          </w:tcPr>
          <w:p w14:paraId="3A3BB024" w14:textId="77777777" w:rsidR="006602E5" w:rsidRPr="0072259D" w:rsidRDefault="006602E5" w:rsidP="006602E5">
            <w:pPr>
              <w:spacing w:after="0" w:line="240" w:lineRule="auto"/>
              <w:rPr>
                <w:rFonts w:ascii="Arial Narrow" w:eastAsia="Calibri" w:hAnsi="Arial Narrow" w:cs="Arial"/>
                <w:b/>
              </w:rPr>
            </w:pPr>
            <w:r w:rsidRPr="0072259D">
              <w:rPr>
                <w:rFonts w:ascii="Arial Narrow" w:eastAsia="Calibri" w:hAnsi="Arial Narrow" w:cs="Arial"/>
                <w:b/>
              </w:rPr>
              <w:t>Projektant:</w:t>
            </w:r>
          </w:p>
          <w:p w14:paraId="3FF80A5B" w14:textId="5980852F" w:rsidR="006602E5" w:rsidRPr="00CB41BA" w:rsidRDefault="006602E5" w:rsidP="006602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72259D">
              <w:rPr>
                <w:rFonts w:ascii="Arial Narrow" w:eastAsia="Calibri" w:hAnsi="Arial Narrow" w:cs="Arial"/>
              </w:rPr>
              <w:t xml:space="preserve">mgr inż. arch. </w:t>
            </w:r>
            <w:r w:rsidR="001558B6">
              <w:rPr>
                <w:rFonts w:ascii="Arial Narrow" w:eastAsia="Calibri" w:hAnsi="Arial Narrow" w:cs="Arial"/>
              </w:rPr>
              <w:t>Izabela Kułagowska</w:t>
            </w:r>
          </w:p>
        </w:tc>
        <w:tc>
          <w:tcPr>
            <w:tcW w:w="1588" w:type="dxa"/>
            <w:shd w:val="clear" w:color="auto" w:fill="auto"/>
          </w:tcPr>
          <w:p w14:paraId="29B21888" w14:textId="08CFD5AC" w:rsidR="006602E5" w:rsidRPr="006D58E0" w:rsidRDefault="006602E5" w:rsidP="006602E5">
            <w:pPr>
              <w:spacing w:after="0" w:line="240" w:lineRule="auto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D58E0">
              <w:rPr>
                <w:rFonts w:ascii="Arial Narrow" w:eastAsia="Calibri" w:hAnsi="Arial Narrow" w:cs="Arial"/>
                <w:sz w:val="22"/>
                <w:szCs w:val="22"/>
              </w:rPr>
              <w:t>architektoniczna</w:t>
            </w:r>
          </w:p>
        </w:tc>
        <w:tc>
          <w:tcPr>
            <w:tcW w:w="4649" w:type="dxa"/>
            <w:shd w:val="clear" w:color="auto" w:fill="auto"/>
          </w:tcPr>
          <w:p w14:paraId="27B77DF0" w14:textId="77777777" w:rsidR="001558B6" w:rsidRPr="00CB2009" w:rsidRDefault="001558B6" w:rsidP="001558B6">
            <w:pPr>
              <w:widowControl w:val="0"/>
              <w:spacing w:after="0" w:line="240" w:lineRule="auto"/>
              <w:rPr>
                <w:rFonts w:ascii="Arial Narrow" w:eastAsia="Calibri" w:hAnsi="Arial Narrow" w:cs="Arial"/>
              </w:rPr>
            </w:pPr>
            <w:r w:rsidRPr="00CB2009">
              <w:rPr>
                <w:rFonts w:ascii="Arial Narrow" w:eastAsia="Calibri" w:hAnsi="Arial Narrow" w:cs="Arial"/>
              </w:rPr>
              <w:t>SW – 17/2005</w:t>
            </w:r>
          </w:p>
          <w:p w14:paraId="01B774C2" w14:textId="45672EDD" w:rsidR="006602E5" w:rsidRPr="001628CC" w:rsidRDefault="001558B6" w:rsidP="001558B6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  <w:r w:rsidRPr="00CB2009">
              <w:rPr>
                <w:rFonts w:ascii="Arial Narrow" w:eastAsia="Calibri" w:hAnsi="Arial Narrow" w:cs="Arial"/>
              </w:rPr>
              <w:t>architektoniczna do projektowania bez ograniczeń</w:t>
            </w:r>
          </w:p>
        </w:tc>
        <w:tc>
          <w:tcPr>
            <w:tcW w:w="1275" w:type="dxa"/>
            <w:shd w:val="clear" w:color="auto" w:fill="auto"/>
          </w:tcPr>
          <w:p w14:paraId="7606E4DB" w14:textId="1083BE86" w:rsidR="006602E5" w:rsidRPr="00C33BE5" w:rsidRDefault="00C33BE5" w:rsidP="006602E5">
            <w:pPr>
              <w:rPr>
                <w:rFonts w:ascii="Arial Narrow" w:eastAsia="Calibri" w:hAnsi="Arial Narrow" w:cs="Arial"/>
              </w:rPr>
            </w:pPr>
            <w:r w:rsidRPr="00C33BE5">
              <w:rPr>
                <w:rFonts w:ascii="Arial Narrow" w:eastAsia="Calibri" w:hAnsi="Arial Narrow" w:cs="Arial"/>
                <w:lang w:eastAsia="en-US"/>
              </w:rPr>
              <w:t>10</w:t>
            </w:r>
            <w:r w:rsidR="006602E5" w:rsidRPr="00C33BE5">
              <w:rPr>
                <w:rFonts w:ascii="Arial Narrow" w:eastAsia="Calibri" w:hAnsi="Arial Narrow" w:cs="Arial"/>
                <w:lang w:eastAsia="en-US"/>
              </w:rPr>
              <w:t>.202</w:t>
            </w:r>
            <w:r w:rsidR="00E173C9" w:rsidRPr="00C33BE5">
              <w:rPr>
                <w:rFonts w:ascii="Arial Narrow" w:eastAsia="Calibri" w:hAnsi="Arial Narrow" w:cs="Arial"/>
                <w:lang w:eastAsia="en-US"/>
              </w:rPr>
              <w:t>4</w:t>
            </w:r>
            <w:r w:rsidR="006602E5" w:rsidRPr="00C33BE5">
              <w:rPr>
                <w:rFonts w:ascii="Arial Narrow" w:eastAsia="Calibri" w:hAnsi="Arial Narrow" w:cs="Arial"/>
                <w:lang w:eastAsia="en-US"/>
              </w:rPr>
              <w:t>r.</w:t>
            </w:r>
          </w:p>
        </w:tc>
        <w:tc>
          <w:tcPr>
            <w:tcW w:w="993" w:type="dxa"/>
            <w:shd w:val="clear" w:color="auto" w:fill="auto"/>
          </w:tcPr>
          <w:p w14:paraId="0186901D" w14:textId="77777777" w:rsidR="006602E5" w:rsidRPr="00CB41BA" w:rsidRDefault="006602E5" w:rsidP="006602E5">
            <w:pPr>
              <w:rPr>
                <w:rFonts w:ascii="Arial Narrow" w:eastAsia="Calibri" w:hAnsi="Arial Narrow" w:cs="Arial"/>
                <w:b/>
              </w:rPr>
            </w:pPr>
          </w:p>
        </w:tc>
      </w:tr>
      <w:tr w:rsidR="00C33BE5" w:rsidRPr="0072259D" w14:paraId="6CFE0316" w14:textId="77777777" w:rsidTr="006D58E0">
        <w:trPr>
          <w:trHeight w:val="796"/>
        </w:trPr>
        <w:tc>
          <w:tcPr>
            <w:tcW w:w="1560" w:type="dxa"/>
            <w:shd w:val="clear" w:color="auto" w:fill="auto"/>
          </w:tcPr>
          <w:p w14:paraId="2EE18069" w14:textId="77777777" w:rsidR="00C33BE5" w:rsidRPr="006D58E0" w:rsidRDefault="00C33BE5" w:rsidP="00C33BE5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6D58E0">
              <w:rPr>
                <w:rFonts w:ascii="Arial Narrow" w:eastAsia="Calibri" w:hAnsi="Arial Narrow" w:cs="Arial"/>
                <w:b/>
              </w:rPr>
              <w:t>Projektant</w:t>
            </w:r>
          </w:p>
          <w:p w14:paraId="1C07F6AB" w14:textId="77777777" w:rsidR="00C33BE5" w:rsidRPr="006D58E0" w:rsidRDefault="00C33BE5" w:rsidP="00C33BE5">
            <w:pPr>
              <w:widowControl w:val="0"/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6D58E0">
              <w:rPr>
                <w:rFonts w:ascii="Arial Narrow" w:eastAsia="Calibri" w:hAnsi="Arial Narrow" w:cs="Arial"/>
              </w:rPr>
              <w:t xml:space="preserve">mgr inż. </w:t>
            </w:r>
          </w:p>
          <w:p w14:paraId="414B89E5" w14:textId="788EAC46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6D58E0">
              <w:rPr>
                <w:rFonts w:ascii="Arial Narrow" w:eastAsia="Calibri" w:hAnsi="Arial Narrow" w:cs="Arial"/>
              </w:rPr>
              <w:t>Tomasz Religa</w:t>
            </w:r>
          </w:p>
        </w:tc>
        <w:tc>
          <w:tcPr>
            <w:tcW w:w="1588" w:type="dxa"/>
            <w:shd w:val="clear" w:color="auto" w:fill="auto"/>
          </w:tcPr>
          <w:p w14:paraId="242271C2" w14:textId="77777777" w:rsidR="00C33BE5" w:rsidRPr="006D58E0" w:rsidRDefault="00C33BE5" w:rsidP="00C33BE5">
            <w:pPr>
              <w:widowControl w:val="0"/>
              <w:spacing w:after="0" w:line="240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D58E0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sanitarna (technologia)</w:t>
            </w:r>
          </w:p>
          <w:p w14:paraId="09F5EB8A" w14:textId="77777777" w:rsidR="00C33BE5" w:rsidRPr="006D58E0" w:rsidRDefault="00C33BE5" w:rsidP="00C33BE5">
            <w:pPr>
              <w:spacing w:after="0" w:line="240" w:lineRule="auto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4649" w:type="dxa"/>
            <w:shd w:val="clear" w:color="auto" w:fill="auto"/>
          </w:tcPr>
          <w:p w14:paraId="6EE1EF1C" w14:textId="77777777" w:rsidR="00C33BE5" w:rsidRPr="006D58E0" w:rsidRDefault="00C33BE5" w:rsidP="00C33BE5">
            <w:pPr>
              <w:widowControl w:val="0"/>
              <w:spacing w:after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D58E0">
              <w:rPr>
                <w:rFonts w:ascii="Arial Narrow" w:hAnsi="Arial Narrow" w:cs="Times New Roman"/>
                <w:sz w:val="22"/>
                <w:szCs w:val="22"/>
              </w:rPr>
              <w:t>PDK/0009/POOS/07</w:t>
            </w:r>
          </w:p>
          <w:p w14:paraId="3A59BC57" w14:textId="6C9EFFAD" w:rsidR="00C33BE5" w:rsidRPr="006D58E0" w:rsidRDefault="00C33BE5" w:rsidP="00C33BE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D58E0">
              <w:rPr>
                <w:rFonts w:ascii="Arial Narrow" w:hAnsi="Arial Narrow" w:cs="Times New Roman"/>
                <w:sz w:val="22"/>
                <w:szCs w:val="22"/>
              </w:rPr>
              <w:t xml:space="preserve"> spec. instalacyjna w zakresie sieci, instalacji i urządzeń cieplnych, wentylacyjnych, gazowych, wodociągowych i kanalizacyjnych</w:t>
            </w:r>
          </w:p>
        </w:tc>
        <w:tc>
          <w:tcPr>
            <w:tcW w:w="1275" w:type="dxa"/>
            <w:shd w:val="clear" w:color="auto" w:fill="auto"/>
          </w:tcPr>
          <w:p w14:paraId="1F9B19B8" w14:textId="6F5ABE75" w:rsidR="00C33BE5" w:rsidRPr="00C33BE5" w:rsidRDefault="00C33BE5" w:rsidP="00C33BE5">
            <w:pPr>
              <w:spacing w:line="240" w:lineRule="auto"/>
              <w:rPr>
                <w:rFonts w:ascii="Arial Narrow" w:eastAsia="Calibri" w:hAnsi="Arial Narrow" w:cs="Arial"/>
                <w:lang w:eastAsia="en-US"/>
              </w:rPr>
            </w:pPr>
            <w:r w:rsidRPr="00C33BE5">
              <w:rPr>
                <w:rFonts w:ascii="Arial Narrow" w:eastAsia="Calibri" w:hAnsi="Arial Narrow" w:cs="Arial"/>
                <w:lang w:eastAsia="en-US"/>
              </w:rPr>
              <w:t>10.2024r.</w:t>
            </w:r>
          </w:p>
        </w:tc>
        <w:tc>
          <w:tcPr>
            <w:tcW w:w="993" w:type="dxa"/>
            <w:shd w:val="clear" w:color="auto" w:fill="auto"/>
          </w:tcPr>
          <w:p w14:paraId="1C365F98" w14:textId="77777777" w:rsidR="00C33BE5" w:rsidRPr="006D58E0" w:rsidRDefault="00C33BE5" w:rsidP="00C33BE5">
            <w:pPr>
              <w:spacing w:line="240" w:lineRule="auto"/>
              <w:rPr>
                <w:rFonts w:ascii="Arial Narrow" w:eastAsia="Calibri" w:hAnsi="Arial Narrow" w:cs="Arial"/>
                <w:b/>
              </w:rPr>
            </w:pPr>
          </w:p>
        </w:tc>
      </w:tr>
      <w:tr w:rsidR="00C33BE5" w:rsidRPr="0072259D" w14:paraId="3F812C27" w14:textId="77777777" w:rsidTr="006D58E0">
        <w:trPr>
          <w:trHeight w:val="796"/>
        </w:trPr>
        <w:tc>
          <w:tcPr>
            <w:tcW w:w="1560" w:type="dxa"/>
            <w:shd w:val="clear" w:color="auto" w:fill="auto"/>
          </w:tcPr>
          <w:p w14:paraId="3CE4354B" w14:textId="77777777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6D58E0">
              <w:rPr>
                <w:rFonts w:ascii="Arial Narrow" w:eastAsia="Calibri" w:hAnsi="Arial Narrow" w:cs="Arial"/>
                <w:b/>
              </w:rPr>
              <w:t>Projektant:</w:t>
            </w:r>
          </w:p>
          <w:p w14:paraId="19DD4727" w14:textId="77777777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6D58E0">
              <w:rPr>
                <w:rFonts w:ascii="Arial Narrow" w:eastAsia="Calibri" w:hAnsi="Arial Narrow" w:cs="Arial"/>
              </w:rPr>
              <w:t xml:space="preserve">mgr inż. </w:t>
            </w:r>
          </w:p>
          <w:p w14:paraId="58FF72E4" w14:textId="7D778754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6D58E0">
              <w:rPr>
                <w:rFonts w:ascii="Arial Narrow" w:eastAsia="Calibri" w:hAnsi="Arial Narrow" w:cs="Arial"/>
              </w:rPr>
              <w:t>Marcin Gruchała</w:t>
            </w:r>
          </w:p>
        </w:tc>
        <w:tc>
          <w:tcPr>
            <w:tcW w:w="1588" w:type="dxa"/>
            <w:shd w:val="clear" w:color="auto" w:fill="auto"/>
          </w:tcPr>
          <w:p w14:paraId="5AE778DB" w14:textId="77777777" w:rsidR="00C33BE5" w:rsidRPr="006D58E0" w:rsidRDefault="00C33BE5" w:rsidP="00C33BE5">
            <w:pPr>
              <w:spacing w:after="0" w:line="240" w:lineRule="auto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D58E0">
              <w:rPr>
                <w:rFonts w:ascii="Arial Narrow" w:eastAsia="Calibri" w:hAnsi="Arial Narrow" w:cs="Arial"/>
                <w:sz w:val="22"/>
                <w:szCs w:val="22"/>
              </w:rPr>
              <w:t>sanitarna</w:t>
            </w:r>
          </w:p>
          <w:p w14:paraId="7D145634" w14:textId="77777777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4649" w:type="dxa"/>
            <w:shd w:val="clear" w:color="auto" w:fill="auto"/>
          </w:tcPr>
          <w:p w14:paraId="1B4766D7" w14:textId="77777777" w:rsidR="00C33BE5" w:rsidRPr="006D58E0" w:rsidRDefault="00C33BE5" w:rsidP="00C33BE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D58E0">
              <w:rPr>
                <w:rFonts w:ascii="Arial Narrow" w:hAnsi="Arial Narrow" w:cs="Times New Roman"/>
                <w:sz w:val="22"/>
                <w:szCs w:val="22"/>
              </w:rPr>
              <w:t>SWK/0234/PWBS/17</w:t>
            </w:r>
          </w:p>
          <w:p w14:paraId="66A39897" w14:textId="1D40FFBA" w:rsidR="00C33BE5" w:rsidRPr="006D58E0" w:rsidRDefault="00C33BE5" w:rsidP="00C33BE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  <w:r w:rsidRPr="006D58E0">
              <w:rPr>
                <w:rFonts w:ascii="Arial Narrow" w:hAnsi="Arial Narrow" w:cs="Times New Roman"/>
                <w:sz w:val="22"/>
                <w:szCs w:val="22"/>
              </w:rPr>
              <w:t>spec. instalacyjna w zakresie sieci, instalacji i urządzeń cieplnych, wentylacyjnych, gazowych, wodociągowych i kanalizacyjnych</w:t>
            </w:r>
          </w:p>
        </w:tc>
        <w:tc>
          <w:tcPr>
            <w:tcW w:w="1275" w:type="dxa"/>
            <w:shd w:val="clear" w:color="auto" w:fill="auto"/>
          </w:tcPr>
          <w:p w14:paraId="2D21BF5C" w14:textId="2C114635" w:rsidR="00C33BE5" w:rsidRPr="00C33BE5" w:rsidRDefault="00C33BE5" w:rsidP="00C33BE5">
            <w:pPr>
              <w:spacing w:line="240" w:lineRule="auto"/>
              <w:rPr>
                <w:rFonts w:ascii="Arial Narrow" w:eastAsia="Calibri" w:hAnsi="Arial Narrow" w:cs="Arial"/>
              </w:rPr>
            </w:pPr>
            <w:r w:rsidRPr="00C33BE5">
              <w:rPr>
                <w:rFonts w:ascii="Arial Narrow" w:eastAsia="Calibri" w:hAnsi="Arial Narrow" w:cs="Arial"/>
                <w:lang w:eastAsia="en-US"/>
              </w:rPr>
              <w:t>10.2024r.</w:t>
            </w:r>
          </w:p>
        </w:tc>
        <w:tc>
          <w:tcPr>
            <w:tcW w:w="993" w:type="dxa"/>
            <w:shd w:val="clear" w:color="auto" w:fill="auto"/>
          </w:tcPr>
          <w:p w14:paraId="02B6F27C" w14:textId="22B77945" w:rsidR="00C33BE5" w:rsidRPr="006D58E0" w:rsidRDefault="00C33BE5" w:rsidP="00C33BE5">
            <w:pPr>
              <w:spacing w:line="240" w:lineRule="auto"/>
              <w:rPr>
                <w:rFonts w:ascii="Arial Narrow" w:eastAsia="Calibri" w:hAnsi="Arial Narrow" w:cs="Arial"/>
                <w:b/>
              </w:rPr>
            </w:pPr>
          </w:p>
        </w:tc>
      </w:tr>
      <w:tr w:rsidR="00C33BE5" w:rsidRPr="0072259D" w14:paraId="235BA575" w14:textId="77777777" w:rsidTr="006D58E0">
        <w:trPr>
          <w:trHeight w:val="796"/>
        </w:trPr>
        <w:tc>
          <w:tcPr>
            <w:tcW w:w="1560" w:type="dxa"/>
            <w:shd w:val="clear" w:color="auto" w:fill="auto"/>
          </w:tcPr>
          <w:p w14:paraId="6788491B" w14:textId="77777777" w:rsidR="00C33BE5" w:rsidRPr="00CB41BA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41BA">
              <w:rPr>
                <w:rFonts w:ascii="Arial Narrow" w:eastAsia="Calibri" w:hAnsi="Arial Narrow" w:cs="Arial"/>
                <w:b/>
              </w:rPr>
              <w:t>Projektant:</w:t>
            </w:r>
          </w:p>
          <w:p w14:paraId="726975BC" w14:textId="77777777" w:rsidR="00C33BE5" w:rsidRPr="00CB41BA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</w:rPr>
            </w:pPr>
            <w:r w:rsidRPr="00CB41BA">
              <w:rPr>
                <w:rFonts w:ascii="Arial Narrow" w:eastAsia="Calibri" w:hAnsi="Arial Narrow" w:cs="Arial"/>
              </w:rPr>
              <w:t xml:space="preserve">mgr inż. </w:t>
            </w:r>
          </w:p>
          <w:p w14:paraId="52D6A0D6" w14:textId="1D0F0FF6" w:rsidR="00C33BE5" w:rsidRPr="00CB41BA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b/>
              </w:rPr>
            </w:pPr>
            <w:r>
              <w:rPr>
                <w:rFonts w:ascii="Arial Narrow" w:eastAsia="Calibri" w:hAnsi="Arial Narrow" w:cs="Arial"/>
              </w:rPr>
              <w:t>Marek Alf</w:t>
            </w:r>
          </w:p>
        </w:tc>
        <w:tc>
          <w:tcPr>
            <w:tcW w:w="1588" w:type="dxa"/>
            <w:shd w:val="clear" w:color="auto" w:fill="auto"/>
          </w:tcPr>
          <w:p w14:paraId="0EE50F2E" w14:textId="77777777" w:rsidR="00C33BE5" w:rsidRPr="006D58E0" w:rsidRDefault="00C33BE5" w:rsidP="00C33BE5">
            <w:pPr>
              <w:spacing w:after="0" w:line="24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D58E0">
              <w:rPr>
                <w:rFonts w:ascii="Arial Narrow" w:eastAsia="Calibri" w:hAnsi="Arial Narrow" w:cs="Arial"/>
                <w:sz w:val="22"/>
                <w:szCs w:val="22"/>
              </w:rPr>
              <w:t>elektryczna</w:t>
            </w:r>
          </w:p>
        </w:tc>
        <w:tc>
          <w:tcPr>
            <w:tcW w:w="4649" w:type="dxa"/>
            <w:shd w:val="clear" w:color="auto" w:fill="auto"/>
          </w:tcPr>
          <w:p w14:paraId="3B70009A" w14:textId="77777777" w:rsidR="00C33BE5" w:rsidRPr="006D58E0" w:rsidRDefault="00C33BE5" w:rsidP="00C33BE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6D58E0">
              <w:rPr>
                <w:rFonts w:ascii="Arial Narrow" w:hAnsi="Arial Narrow" w:cs="Arial"/>
                <w:sz w:val="22"/>
                <w:szCs w:val="22"/>
              </w:rPr>
              <w:t>SWK/0096/PWOE/14</w:t>
            </w:r>
          </w:p>
          <w:p w14:paraId="5B96809D" w14:textId="52D3DE59" w:rsidR="00C33BE5" w:rsidRPr="006D58E0" w:rsidRDefault="00C33BE5" w:rsidP="00C33BE5">
            <w:pPr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D58E0">
              <w:rPr>
                <w:rFonts w:ascii="Arial Narrow" w:eastAsia="Calibri" w:hAnsi="Arial Narrow" w:cs="Arial"/>
                <w:sz w:val="22"/>
                <w:szCs w:val="22"/>
              </w:rPr>
              <w:t>spec. instalacyjna w zakresie sieci, instalacji i urządzeń elektrycznych i elektroenergetycznych</w:t>
            </w:r>
          </w:p>
        </w:tc>
        <w:tc>
          <w:tcPr>
            <w:tcW w:w="1275" w:type="dxa"/>
            <w:shd w:val="clear" w:color="auto" w:fill="auto"/>
          </w:tcPr>
          <w:p w14:paraId="37D0E73E" w14:textId="1C8AF90E" w:rsidR="00C33BE5" w:rsidRPr="00C33BE5" w:rsidRDefault="00C33BE5" w:rsidP="00C33BE5">
            <w:pPr>
              <w:rPr>
                <w:rFonts w:ascii="Arial Narrow" w:eastAsia="Calibri" w:hAnsi="Arial Narrow" w:cs="Arial"/>
              </w:rPr>
            </w:pPr>
            <w:r w:rsidRPr="00C33BE5">
              <w:rPr>
                <w:rFonts w:ascii="Arial Narrow" w:eastAsia="Calibri" w:hAnsi="Arial Narrow" w:cs="Arial"/>
                <w:lang w:eastAsia="en-US"/>
              </w:rPr>
              <w:t>10.2024r.</w:t>
            </w:r>
          </w:p>
        </w:tc>
        <w:tc>
          <w:tcPr>
            <w:tcW w:w="993" w:type="dxa"/>
            <w:shd w:val="clear" w:color="auto" w:fill="auto"/>
          </w:tcPr>
          <w:p w14:paraId="6444180D" w14:textId="77777777" w:rsidR="00C33BE5" w:rsidRPr="00CB41BA" w:rsidRDefault="00C33BE5" w:rsidP="00C33BE5">
            <w:pPr>
              <w:rPr>
                <w:rFonts w:ascii="Arial Narrow" w:eastAsia="Calibri" w:hAnsi="Arial Narrow" w:cs="Arial"/>
                <w:b/>
              </w:rPr>
            </w:pPr>
          </w:p>
        </w:tc>
      </w:tr>
    </w:tbl>
    <w:p w14:paraId="766B6284" w14:textId="77777777" w:rsidR="006C3B6D" w:rsidRPr="0072259D" w:rsidRDefault="006C3B6D" w:rsidP="006C3B6D">
      <w:pPr>
        <w:spacing w:after="0" w:line="240" w:lineRule="auto"/>
        <w:rPr>
          <w:rFonts w:ascii="Arial Narrow" w:hAnsi="Arial Narrow" w:cs="Arial"/>
          <w:i/>
          <w:iCs/>
        </w:rPr>
      </w:pPr>
    </w:p>
    <w:p w14:paraId="10AF624F" w14:textId="77777777" w:rsidR="006C3B6D" w:rsidRPr="0072259D" w:rsidRDefault="006C3B6D" w:rsidP="006C3B6D">
      <w:pPr>
        <w:spacing w:after="0" w:line="240" w:lineRule="auto"/>
        <w:rPr>
          <w:rFonts w:ascii="Arial Narrow" w:hAnsi="Arial Narrow" w:cs="Arial"/>
          <w:i/>
          <w:iCs/>
        </w:rPr>
      </w:pPr>
      <w:r w:rsidRPr="0072259D">
        <w:rPr>
          <w:rFonts w:ascii="Arial Narrow" w:hAnsi="Arial Narrow" w:cs="Arial"/>
          <w:i/>
          <w:iCs/>
        </w:rPr>
        <w:t>Podstawa prawna: ustawa z dnia 7 lipca 1994r. - Prawo budowlane</w:t>
      </w:r>
    </w:p>
    <w:p w14:paraId="79989248" w14:textId="100FAD14" w:rsidR="006C3B6D" w:rsidRPr="0072259D" w:rsidRDefault="006C3B6D" w:rsidP="006C3B6D">
      <w:pPr>
        <w:spacing w:after="0" w:line="240" w:lineRule="auto"/>
        <w:rPr>
          <w:rFonts w:ascii="Arial Narrow" w:hAnsi="Arial Narrow" w:cs="Arial"/>
          <w:i/>
          <w:iCs/>
        </w:rPr>
      </w:pPr>
      <w:r w:rsidRPr="0072259D">
        <w:rPr>
          <w:rFonts w:ascii="Arial Narrow" w:hAnsi="Arial Narrow" w:cs="Arial"/>
          <w:i/>
          <w:iCs/>
        </w:rPr>
        <w:t>(tekst jednolity Dz. U. z 202</w:t>
      </w:r>
      <w:r w:rsidR="00170FB9">
        <w:rPr>
          <w:rFonts w:ascii="Arial Narrow" w:hAnsi="Arial Narrow" w:cs="Arial"/>
          <w:i/>
          <w:iCs/>
        </w:rPr>
        <w:t>4</w:t>
      </w:r>
      <w:r w:rsidRPr="0072259D">
        <w:rPr>
          <w:rFonts w:ascii="Arial Narrow" w:hAnsi="Arial Narrow" w:cs="Arial"/>
          <w:i/>
          <w:iCs/>
        </w:rPr>
        <w:t xml:space="preserve">r. poz. </w:t>
      </w:r>
      <w:r w:rsidR="00170FB9">
        <w:rPr>
          <w:rFonts w:ascii="Arial Narrow" w:hAnsi="Arial Narrow" w:cs="Arial"/>
          <w:i/>
          <w:iCs/>
        </w:rPr>
        <w:t>725</w:t>
      </w:r>
      <w:r w:rsidRPr="0072259D">
        <w:rPr>
          <w:rFonts w:ascii="Arial Narrow" w:hAnsi="Arial Narrow" w:cs="Arial"/>
          <w:i/>
          <w:iCs/>
        </w:rPr>
        <w:t xml:space="preserve"> </w:t>
      </w:r>
      <w:r w:rsidR="00170FB9">
        <w:rPr>
          <w:rFonts w:ascii="Arial Narrow" w:hAnsi="Arial Narrow" w:cs="Arial"/>
          <w:i/>
          <w:iCs/>
        </w:rPr>
        <w:t>t.j.</w:t>
      </w:r>
      <w:r w:rsidRPr="0072259D">
        <w:rPr>
          <w:rFonts w:ascii="Arial Narrow" w:hAnsi="Arial Narrow" w:cs="Arial"/>
          <w:i/>
          <w:iCs/>
        </w:rPr>
        <w:t>) zgodnie z art. 34 ust.3d tej ustawy</w:t>
      </w:r>
    </w:p>
    <w:p w14:paraId="34776D97" w14:textId="77777777" w:rsidR="00AA7543" w:rsidRDefault="00AA7543" w:rsidP="0072259D">
      <w:pPr>
        <w:rPr>
          <w:rFonts w:ascii="Arial Narrow" w:hAnsi="Arial Narrow" w:cs="Arial"/>
          <w:sz w:val="22"/>
          <w:szCs w:val="22"/>
        </w:rPr>
      </w:pPr>
    </w:p>
    <w:sectPr w:rsidR="00AA7543" w:rsidSect="00D63847">
      <w:headerReference w:type="default" r:id="rId9"/>
      <w:footerReference w:type="default" r:id="rId10"/>
      <w:footerReference w:type="first" r:id="rId11"/>
      <w:pgSz w:w="11907" w:h="16840" w:code="9"/>
      <w:pgMar w:top="765" w:right="851" w:bottom="1701" w:left="1701" w:header="567" w:footer="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40B5" w14:textId="77777777" w:rsidR="005A4CDE" w:rsidRDefault="005A4CDE">
      <w:r>
        <w:separator/>
      </w:r>
    </w:p>
    <w:p w14:paraId="25A94CDA" w14:textId="77777777" w:rsidR="005A4CDE" w:rsidRDefault="005A4CDE"/>
  </w:endnote>
  <w:endnote w:type="continuationSeparator" w:id="0">
    <w:p w14:paraId="7C504B1D" w14:textId="77777777" w:rsidR="005A4CDE" w:rsidRDefault="005A4CDE">
      <w:r>
        <w:continuationSeparator/>
      </w:r>
    </w:p>
    <w:p w14:paraId="2F5E9FD5" w14:textId="77777777" w:rsidR="005A4CDE" w:rsidRDefault="005A4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649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9EBC6" w14:textId="32E1A58D" w:rsidR="002923CD" w:rsidRDefault="002923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B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2666F86" w14:textId="77777777" w:rsidR="002923CD" w:rsidRDefault="002923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2804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C723CE" w14:textId="4CF69EA4" w:rsidR="002923CD" w:rsidRDefault="002923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B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55E066" w14:textId="77777777" w:rsidR="002923CD" w:rsidRPr="00970158" w:rsidRDefault="002923CD" w:rsidP="00A61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BAEC" w14:textId="77777777" w:rsidR="005A4CDE" w:rsidRDefault="005A4CDE">
      <w:r>
        <w:separator/>
      </w:r>
    </w:p>
    <w:p w14:paraId="3C67ACE0" w14:textId="77777777" w:rsidR="005A4CDE" w:rsidRDefault="005A4CDE"/>
  </w:footnote>
  <w:footnote w:type="continuationSeparator" w:id="0">
    <w:p w14:paraId="2B77EC2B" w14:textId="77777777" w:rsidR="005A4CDE" w:rsidRDefault="005A4CDE">
      <w:r>
        <w:continuationSeparator/>
      </w:r>
    </w:p>
    <w:p w14:paraId="32AC05F6" w14:textId="77777777" w:rsidR="005A4CDE" w:rsidRDefault="005A4C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DC51B" w14:textId="68A32729" w:rsidR="002923CD" w:rsidRPr="0000651F" w:rsidRDefault="0000651F" w:rsidP="0000651F">
    <w:pPr>
      <w:autoSpaceDE w:val="0"/>
      <w:autoSpaceDN w:val="0"/>
      <w:adjustRightInd w:val="0"/>
      <w:jc w:val="center"/>
      <w:rPr>
        <w:rFonts w:cs="Arial"/>
        <w:b/>
        <w:szCs w:val="22"/>
      </w:rPr>
    </w:pPr>
    <w:r>
      <w:rPr>
        <w:b/>
        <w:bCs/>
        <w:szCs w:val="22"/>
      </w:rPr>
      <w:t>ROZ</w:t>
    </w:r>
    <w:r w:rsidRPr="00871607">
      <w:rPr>
        <w:b/>
        <w:bCs/>
        <w:szCs w:val="22"/>
      </w:rPr>
      <w:t>BUDOWA OCZYSZCZALNI ŚCIEKÓW</w:t>
    </w:r>
    <w:r>
      <w:rPr>
        <w:rFonts w:cs="Arial"/>
        <w:b/>
        <w:szCs w:val="22"/>
      </w:rPr>
      <w:t xml:space="preserve">  w m. </w:t>
    </w:r>
    <w:r w:rsidR="00EE5170">
      <w:rPr>
        <w:rFonts w:cs="Arial"/>
        <w:b/>
        <w:szCs w:val="22"/>
      </w:rPr>
      <w:t>DZIEKANOWICE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3E9C7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3CB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A26D1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1CB0F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76F89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F645D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50B87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0000002"/>
    <w:multiLevelType w:val="singleLevel"/>
    <w:tmpl w:val="6E62060A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i w:val="0"/>
        <w:sz w:val="24"/>
        <w:u w:val="none"/>
        <w:vertAlign w:val="baseline"/>
      </w:rPr>
    </w:lvl>
  </w:abstractNum>
  <w:abstractNum w:abstractNumId="8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4"/>
    <w:multiLevelType w:val="multilevel"/>
    <w:tmpl w:val="00000004"/>
    <w:name w:val="WW8Num5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A"/>
    <w:multiLevelType w:val="multilevel"/>
    <w:tmpl w:val="0000000A"/>
    <w:name w:val="WW8Num14"/>
    <w:lvl w:ilvl="0">
      <w:start w:val="1"/>
      <w:numFmt w:val="lowerLetter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B"/>
    <w:multiLevelType w:val="single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C"/>
    <w:multiLevelType w:val="singleLevel"/>
    <w:tmpl w:val="0000000C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D"/>
    <w:multiLevelType w:val="multilevel"/>
    <w:tmpl w:val="0000000D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/>
        <w:color w:val="auto"/>
        <w:sz w:val="22"/>
        <w:szCs w:val="22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15" w15:restartNumberingAfterBreak="0">
    <w:nsid w:val="0000000E"/>
    <w:multiLevelType w:val="multi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szCs w:val="24"/>
      </w:rPr>
    </w:lvl>
  </w:abstractNum>
  <w:abstractNum w:abstractNumId="16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"/>
      <w:lvlJc w:val="left"/>
      <w:pPr>
        <w:tabs>
          <w:tab w:val="num" w:pos="0"/>
        </w:tabs>
        <w:ind w:left="7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10"/>
    <w:multiLevelType w:val="multilevel"/>
    <w:tmpl w:val="00000010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singleLevel"/>
    <w:tmpl w:val="00000012"/>
    <w:name w:val="WW8Num57"/>
    <w:lvl w:ilvl="0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00000015"/>
    <w:multiLevelType w:val="singleLevel"/>
    <w:tmpl w:val="00000015"/>
    <w:name w:val="WW8Num60"/>
    <w:lvl w:ilvl="0">
      <w:start w:val="9"/>
      <w:numFmt w:val="bullet"/>
      <w:lvlText w:val="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  <w:sz w:val="22"/>
        <w:szCs w:val="22"/>
      </w:rPr>
    </w:lvl>
  </w:abstractNum>
  <w:abstractNum w:abstractNumId="20" w15:restartNumberingAfterBreak="0">
    <w:nsid w:val="00000017"/>
    <w:multiLevelType w:val="singleLevel"/>
    <w:tmpl w:val="00000017"/>
    <w:name w:val="WW8Num34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8"/>
    <w:multiLevelType w:val="singleLevel"/>
    <w:tmpl w:val="00000018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9"/>
    <w:multiLevelType w:val="singleLevel"/>
    <w:tmpl w:val="00000019"/>
    <w:name w:val="WW8Num5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23" w15:restartNumberingAfterBreak="0">
    <w:nsid w:val="0000001A"/>
    <w:multiLevelType w:val="singleLevel"/>
    <w:tmpl w:val="0000001A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23"/>
    <w:multiLevelType w:val="singleLevel"/>
    <w:tmpl w:val="00000023"/>
    <w:name w:val="WW8Num6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/>
      </w:rPr>
    </w:lvl>
  </w:abstractNum>
  <w:abstractNum w:abstractNumId="25" w15:restartNumberingAfterBreak="0">
    <w:nsid w:val="00000024"/>
    <w:multiLevelType w:val="singleLevel"/>
    <w:tmpl w:val="00000024"/>
    <w:name w:val="WW8Num70"/>
    <w:lvl w:ilvl="0">
      <w:numFmt w:val="bullet"/>
      <w:lvlText w:val=""/>
      <w:lvlJc w:val="left"/>
      <w:pPr>
        <w:tabs>
          <w:tab w:val="num" w:pos="579"/>
        </w:tabs>
        <w:ind w:left="579" w:hanging="360"/>
      </w:pPr>
      <w:rPr>
        <w:rFonts w:ascii="Symbol" w:hAnsi="Symbol" w:cs="Symbol"/>
      </w:rPr>
    </w:lvl>
  </w:abstractNum>
  <w:abstractNum w:abstractNumId="26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33"/>
    <w:multiLevelType w:val="singleLevel"/>
    <w:tmpl w:val="00000033"/>
    <w:name w:val="WW8Num9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8" w15:restartNumberingAfterBreak="0">
    <w:nsid w:val="00000035"/>
    <w:multiLevelType w:val="singleLevel"/>
    <w:tmpl w:val="00000035"/>
    <w:name w:val="WW8Num93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0000003B"/>
    <w:multiLevelType w:val="multilevel"/>
    <w:tmpl w:val="0000003B"/>
    <w:name w:val="WW8Num9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b/>
        <w:sz w:val="21"/>
        <w:szCs w:val="21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42"/>
    <w:multiLevelType w:val="multilevel"/>
    <w:tmpl w:val="00000042"/>
    <w:name w:val="WW8Num107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1" w15:restartNumberingAfterBreak="0">
    <w:nsid w:val="00000046"/>
    <w:multiLevelType w:val="singleLevel"/>
    <w:tmpl w:val="00000046"/>
    <w:name w:val="WW8Num113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013751FD"/>
    <w:multiLevelType w:val="hybridMultilevel"/>
    <w:tmpl w:val="5C8E1F70"/>
    <w:name w:val="WW8Num25"/>
    <w:lvl w:ilvl="0" w:tplc="349486CE">
      <w:start w:val="1"/>
      <w:numFmt w:val="bullet"/>
      <w:pStyle w:val="StandardowyTimespunkty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0"/>
      </w:rPr>
    </w:lvl>
    <w:lvl w:ilvl="1" w:tplc="0A2CA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F2E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E7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470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90CF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2C9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E7E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8E5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6F0A34"/>
    <w:multiLevelType w:val="multilevel"/>
    <w:tmpl w:val="2FEE0A7C"/>
    <w:name w:val="GrontmijBullets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0F7B43"/>
    <w:multiLevelType w:val="hybridMultilevel"/>
    <w:tmpl w:val="C09A8D1E"/>
    <w:lvl w:ilvl="0" w:tplc="FF482D46">
      <w:numFmt w:val="bullet"/>
      <w:pStyle w:val="Lista"/>
      <w:lvlText w:val="-"/>
      <w:lvlJc w:val="left"/>
      <w:pPr>
        <w:tabs>
          <w:tab w:val="num" w:pos="720"/>
        </w:tabs>
        <w:ind w:left="720" w:hanging="363"/>
      </w:pPr>
      <w:rPr>
        <w:rFonts w:ascii="Arial" w:eastAsia="Arial" w:hAnsi="Arial" w:hint="default"/>
      </w:rPr>
    </w:lvl>
    <w:lvl w:ilvl="1" w:tplc="1B3077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A0F4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E46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D265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085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6D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F60D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F67F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8776E7E"/>
    <w:multiLevelType w:val="multilevel"/>
    <w:tmpl w:val="553C426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B655D70"/>
    <w:multiLevelType w:val="hybridMultilevel"/>
    <w:tmpl w:val="A3FA259A"/>
    <w:lvl w:ilvl="0" w:tplc="A7281E86">
      <w:start w:val="1"/>
      <w:numFmt w:val="bullet"/>
      <w:pStyle w:val="punktowanie"/>
      <w:lvlText w:val=""/>
      <w:lvlJc w:val="left"/>
      <w:pPr>
        <w:tabs>
          <w:tab w:val="num" w:pos="1275"/>
        </w:tabs>
        <w:ind w:left="1275" w:hanging="2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0D8F5D5F"/>
    <w:multiLevelType w:val="multilevel"/>
    <w:tmpl w:val="C55E2730"/>
    <w:lvl w:ilvl="0">
      <w:start w:val="1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FE3285A"/>
    <w:multiLevelType w:val="hybridMultilevel"/>
    <w:tmpl w:val="581220C6"/>
    <w:name w:val="GrontmijBullets42242"/>
    <w:lvl w:ilvl="0" w:tplc="3CDE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BC2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2C5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8B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83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2EA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0B2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8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01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EB6879"/>
    <w:multiLevelType w:val="multilevel"/>
    <w:tmpl w:val="6E621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2F02ADF"/>
    <w:multiLevelType w:val="hybridMultilevel"/>
    <w:tmpl w:val="AFBE7CE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1" w15:restartNumberingAfterBreak="0">
    <w:nsid w:val="17BC3748"/>
    <w:multiLevelType w:val="multilevel"/>
    <w:tmpl w:val="F92E24C6"/>
    <w:name w:val="GrontmijBullets522"/>
    <w:lvl w:ilvl="0">
      <w:start w:val="1"/>
      <w:numFmt w:val="bullet"/>
      <w:pStyle w:val="Indryk-1punkt"/>
      <w:lvlText w:val=""/>
      <w:lvlJc w:val="left"/>
      <w:pPr>
        <w:tabs>
          <w:tab w:val="num" w:pos="1920"/>
        </w:tabs>
        <w:ind w:left="1429" w:firstLine="13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188F5A90"/>
    <w:multiLevelType w:val="hybridMultilevel"/>
    <w:tmpl w:val="9B7C685E"/>
    <w:name w:val="GrontmijBullets42223"/>
    <w:lvl w:ilvl="0" w:tplc="F18065D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0"/>
      </w:rPr>
    </w:lvl>
    <w:lvl w:ilvl="1" w:tplc="49D84D44" w:tentative="1">
      <w:start w:val="1"/>
      <w:numFmt w:val="lowerLetter"/>
      <w:lvlText w:val="%2."/>
      <w:lvlJc w:val="left"/>
      <w:pPr>
        <w:ind w:left="1440" w:hanging="360"/>
      </w:pPr>
    </w:lvl>
    <w:lvl w:ilvl="2" w:tplc="7FB6F44C" w:tentative="1">
      <w:start w:val="1"/>
      <w:numFmt w:val="lowerRoman"/>
      <w:lvlText w:val="%3."/>
      <w:lvlJc w:val="right"/>
      <w:pPr>
        <w:ind w:left="2160" w:hanging="180"/>
      </w:pPr>
    </w:lvl>
    <w:lvl w:ilvl="3" w:tplc="8934FBBC" w:tentative="1">
      <w:start w:val="1"/>
      <w:numFmt w:val="decimal"/>
      <w:lvlText w:val="%4."/>
      <w:lvlJc w:val="left"/>
      <w:pPr>
        <w:ind w:left="2880" w:hanging="360"/>
      </w:pPr>
    </w:lvl>
    <w:lvl w:ilvl="4" w:tplc="E6A84374" w:tentative="1">
      <w:start w:val="1"/>
      <w:numFmt w:val="lowerLetter"/>
      <w:lvlText w:val="%5."/>
      <w:lvlJc w:val="left"/>
      <w:pPr>
        <w:ind w:left="3600" w:hanging="360"/>
      </w:pPr>
    </w:lvl>
    <w:lvl w:ilvl="5" w:tplc="439AE64C" w:tentative="1">
      <w:start w:val="1"/>
      <w:numFmt w:val="lowerRoman"/>
      <w:lvlText w:val="%6."/>
      <w:lvlJc w:val="right"/>
      <w:pPr>
        <w:ind w:left="4320" w:hanging="180"/>
      </w:pPr>
    </w:lvl>
    <w:lvl w:ilvl="6" w:tplc="882EEA02" w:tentative="1">
      <w:start w:val="1"/>
      <w:numFmt w:val="decimal"/>
      <w:lvlText w:val="%7."/>
      <w:lvlJc w:val="left"/>
      <w:pPr>
        <w:ind w:left="5040" w:hanging="360"/>
      </w:pPr>
    </w:lvl>
    <w:lvl w:ilvl="7" w:tplc="CDD277D6" w:tentative="1">
      <w:start w:val="1"/>
      <w:numFmt w:val="lowerLetter"/>
      <w:lvlText w:val="%8."/>
      <w:lvlJc w:val="left"/>
      <w:pPr>
        <w:ind w:left="5760" w:hanging="360"/>
      </w:pPr>
    </w:lvl>
    <w:lvl w:ilvl="8" w:tplc="DF322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1B6172"/>
    <w:multiLevelType w:val="hybridMultilevel"/>
    <w:tmpl w:val="2FEE0A7C"/>
    <w:name w:val="GrontmijBullets32"/>
    <w:lvl w:ilvl="0" w:tplc="48881118">
      <w:start w:val="1"/>
      <w:numFmt w:val="bullet"/>
      <w:pStyle w:val="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A07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96E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E5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4C3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1E5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22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E72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902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99F1F6A"/>
    <w:multiLevelType w:val="multilevel"/>
    <w:tmpl w:val="77683204"/>
    <w:lvl w:ilvl="0">
      <w:start w:val="1"/>
      <w:numFmt w:val="decimal"/>
      <w:pStyle w:val="Naglo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lowek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lowek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5" w15:restartNumberingAfterBreak="0">
    <w:nsid w:val="19D5439E"/>
    <w:multiLevelType w:val="hybridMultilevel"/>
    <w:tmpl w:val="AF96933A"/>
    <w:name w:val="GrontmijBullets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1A5F6CB6"/>
    <w:multiLevelType w:val="multilevel"/>
    <w:tmpl w:val="86A4B9FE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828" w:hanging="454"/>
      </w:pPr>
      <w:rPr>
        <w:rFonts w:ascii="Arial" w:hAnsi="Arial" w:hint="default"/>
        <w:b/>
        <w:i w:val="0"/>
        <w:strike w:val="0"/>
        <w:sz w:val="24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  <w:rPr>
        <w:rFonts w:hint="default"/>
      </w:r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  <w:rPr>
        <w:rFonts w:hint="default"/>
      </w:r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  <w:rPr>
        <w:rFonts w:hint="default"/>
      </w:rPr>
    </w:lvl>
  </w:abstractNum>
  <w:abstractNum w:abstractNumId="47" w15:restartNumberingAfterBreak="0">
    <w:nsid w:val="1B293A0B"/>
    <w:multiLevelType w:val="multilevel"/>
    <w:tmpl w:val="2FEE0A7C"/>
    <w:name w:val="GrontmijBullets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C57773A"/>
    <w:multiLevelType w:val="multilevel"/>
    <w:tmpl w:val="2FB6C7AE"/>
    <w:name w:val="GrontmijBullets7"/>
    <w:lvl w:ilvl="0">
      <w:start w:val="1"/>
      <w:numFmt w:val="upperLetter"/>
      <w:pStyle w:val="Overskrift1-A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C5E06CB"/>
    <w:multiLevelType w:val="multilevel"/>
    <w:tmpl w:val="89B69022"/>
    <w:lvl w:ilvl="0">
      <w:start w:val="1"/>
      <w:numFmt w:val="decimal"/>
      <w:pStyle w:val="Listanumerowana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149"/>
        </w:tabs>
        <w:ind w:left="2149" w:hanging="352"/>
      </w:pPr>
      <w:rPr>
        <w:rFonts w:ascii="Symbol" w:hAnsi="Symbol" w:hint="default"/>
        <w:color w:val="auto"/>
      </w:rPr>
    </w:lvl>
    <w:lvl w:ilvl="5">
      <w:numFmt w:val="none"/>
      <w:lvlText w:val=""/>
      <w:lvlJc w:val="left"/>
      <w:pPr>
        <w:tabs>
          <w:tab w:val="num" w:pos="2512"/>
        </w:tabs>
        <w:ind w:left="2512" w:hanging="363"/>
      </w:pPr>
      <w:rPr>
        <w:rFonts w:hint="default"/>
      </w:rPr>
    </w:lvl>
    <w:lvl w:ilvl="6">
      <w:numFmt w:val="none"/>
      <w:lvlText w:val=""/>
      <w:lvlJc w:val="left"/>
      <w:pPr>
        <w:tabs>
          <w:tab w:val="num" w:pos="2869"/>
        </w:tabs>
        <w:ind w:left="2869" w:hanging="357"/>
      </w:pPr>
      <w:rPr>
        <w:rFonts w:hint="default"/>
      </w:rPr>
    </w:lvl>
    <w:lvl w:ilvl="7">
      <w:numFmt w:val="none"/>
      <w:lvlText w:val=""/>
      <w:lvlJc w:val="left"/>
      <w:pPr>
        <w:tabs>
          <w:tab w:val="num" w:pos="3232"/>
        </w:tabs>
        <w:ind w:left="3232" w:hanging="363"/>
      </w:pPr>
      <w:rPr>
        <w:rFonts w:hint="default"/>
      </w:rPr>
    </w:lvl>
    <w:lvl w:ilvl="8">
      <w:numFmt w:val="none"/>
      <w:lvlText w:val=""/>
      <w:lvlJc w:val="left"/>
      <w:pPr>
        <w:tabs>
          <w:tab w:val="num" w:pos="3589"/>
        </w:tabs>
        <w:ind w:left="3589" w:hanging="357"/>
      </w:pPr>
      <w:rPr>
        <w:rFonts w:hint="default"/>
      </w:rPr>
    </w:lvl>
  </w:abstractNum>
  <w:abstractNum w:abstractNumId="50" w15:restartNumberingAfterBreak="0">
    <w:nsid w:val="203B3A60"/>
    <w:multiLevelType w:val="hybridMultilevel"/>
    <w:tmpl w:val="50149EA4"/>
    <w:name w:val="GrontmijBullets4222222"/>
    <w:lvl w:ilvl="0" w:tplc="3BE070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9F4E26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7DA35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A66FE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6189E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AE9C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2CEDE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CDC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9A678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2C81818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52" w15:restartNumberingAfterBreak="0">
    <w:nsid w:val="2468620E"/>
    <w:multiLevelType w:val="hybridMultilevel"/>
    <w:tmpl w:val="EBE2D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857CE5"/>
    <w:multiLevelType w:val="multilevel"/>
    <w:tmpl w:val="D6D649A2"/>
    <w:lvl w:ilvl="0">
      <w:start w:val="1"/>
      <w:numFmt w:val="decimal"/>
      <w:pStyle w:val="1Naglowek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Naglowek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3Naglowek"/>
      <w:lvlText w:val="%1.%2.%3."/>
      <w:lvlJc w:val="left"/>
      <w:pPr>
        <w:ind w:left="1224" w:hanging="940"/>
      </w:pPr>
      <w:rPr>
        <w:rFonts w:hint="default"/>
      </w:rPr>
    </w:lvl>
    <w:lvl w:ilvl="3">
      <w:start w:val="1"/>
      <w:numFmt w:val="decimal"/>
      <w:pStyle w:val="4Naglowek"/>
      <w:lvlText w:val="%1.%2.%3.%4."/>
      <w:lvlJc w:val="left"/>
      <w:pPr>
        <w:ind w:left="235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29974835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55" w15:restartNumberingAfterBreak="0">
    <w:nsid w:val="2A94300F"/>
    <w:multiLevelType w:val="hybridMultilevel"/>
    <w:tmpl w:val="5CDE1CEC"/>
    <w:name w:val="GrontmijBullets422222"/>
    <w:lvl w:ilvl="0" w:tplc="8D42C46A">
      <w:start w:val="1"/>
      <w:numFmt w:val="decimal"/>
      <w:lvlText w:val="%1."/>
      <w:lvlJc w:val="left"/>
      <w:pPr>
        <w:ind w:left="1080" w:hanging="360"/>
      </w:pPr>
    </w:lvl>
    <w:lvl w:ilvl="1" w:tplc="C9C8B2F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65968C7A" w:tentative="1">
      <w:start w:val="1"/>
      <w:numFmt w:val="lowerRoman"/>
      <w:lvlText w:val="%3."/>
      <w:lvlJc w:val="right"/>
      <w:pPr>
        <w:ind w:left="2520" w:hanging="180"/>
      </w:pPr>
    </w:lvl>
    <w:lvl w:ilvl="3" w:tplc="B04CDB9E">
      <w:start w:val="1"/>
      <w:numFmt w:val="decimal"/>
      <w:lvlText w:val="%4."/>
      <w:lvlJc w:val="left"/>
      <w:pPr>
        <w:ind w:left="3240" w:hanging="360"/>
      </w:pPr>
    </w:lvl>
    <w:lvl w:ilvl="4" w:tplc="C92AF5D8" w:tentative="1">
      <w:start w:val="1"/>
      <w:numFmt w:val="lowerLetter"/>
      <w:lvlText w:val="%5."/>
      <w:lvlJc w:val="left"/>
      <w:pPr>
        <w:ind w:left="3960" w:hanging="360"/>
      </w:pPr>
    </w:lvl>
    <w:lvl w:ilvl="5" w:tplc="267E3E10" w:tentative="1">
      <w:start w:val="1"/>
      <w:numFmt w:val="lowerRoman"/>
      <w:lvlText w:val="%6."/>
      <w:lvlJc w:val="right"/>
      <w:pPr>
        <w:ind w:left="4680" w:hanging="180"/>
      </w:pPr>
    </w:lvl>
    <w:lvl w:ilvl="6" w:tplc="5E960D48" w:tentative="1">
      <w:start w:val="1"/>
      <w:numFmt w:val="decimal"/>
      <w:lvlText w:val="%7."/>
      <w:lvlJc w:val="left"/>
      <w:pPr>
        <w:ind w:left="5400" w:hanging="360"/>
      </w:pPr>
    </w:lvl>
    <w:lvl w:ilvl="7" w:tplc="DA160CDC" w:tentative="1">
      <w:start w:val="1"/>
      <w:numFmt w:val="lowerLetter"/>
      <w:lvlText w:val="%8."/>
      <w:lvlJc w:val="left"/>
      <w:pPr>
        <w:ind w:left="6120" w:hanging="360"/>
      </w:pPr>
    </w:lvl>
    <w:lvl w:ilvl="8" w:tplc="CBE489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21519E6"/>
    <w:multiLevelType w:val="hybridMultilevel"/>
    <w:tmpl w:val="B0BA3ED0"/>
    <w:lvl w:ilvl="0" w:tplc="0415000F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50001">
      <w:start w:val="1"/>
      <w:numFmt w:val="bullet"/>
      <w:pStyle w:val="StyleLeft127cmHanging123cmAfter6p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5001B">
      <w:start w:val="1"/>
      <w:numFmt w:val="bullet"/>
      <w:lvlText w:val="–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3" w:tplc="0415000F">
      <w:start w:val="1200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Arial" w:eastAsia="Times New Roman" w:hAnsi="Arial" w:cs="Arial" w:hint="default"/>
      </w:rPr>
    </w:lvl>
    <w:lvl w:ilvl="4" w:tplc="04150019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354E35AE"/>
    <w:multiLevelType w:val="multilevel"/>
    <w:tmpl w:val="AF96933A"/>
    <w:name w:val="GrontmijBullets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38ED24AD"/>
    <w:multiLevelType w:val="multilevel"/>
    <w:tmpl w:val="8326B404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9" w15:restartNumberingAfterBreak="0">
    <w:nsid w:val="393B4BAD"/>
    <w:multiLevelType w:val="hybridMultilevel"/>
    <w:tmpl w:val="E292A2FE"/>
    <w:name w:val="GrontmijBullets3"/>
    <w:lvl w:ilvl="0" w:tplc="45785D7E">
      <w:start w:val="1"/>
      <w:numFmt w:val="decimal"/>
      <w:lvlText w:val="%1."/>
      <w:lvlJc w:val="left"/>
      <w:pPr>
        <w:ind w:left="1429" w:hanging="360"/>
      </w:pPr>
    </w:lvl>
    <w:lvl w:ilvl="1" w:tplc="041E4828" w:tentative="1">
      <w:start w:val="1"/>
      <w:numFmt w:val="lowerLetter"/>
      <w:lvlText w:val="%2."/>
      <w:lvlJc w:val="left"/>
      <w:pPr>
        <w:ind w:left="2149" w:hanging="360"/>
      </w:pPr>
    </w:lvl>
    <w:lvl w:ilvl="2" w:tplc="7556FD22" w:tentative="1">
      <w:start w:val="1"/>
      <w:numFmt w:val="lowerRoman"/>
      <w:lvlText w:val="%3."/>
      <w:lvlJc w:val="right"/>
      <w:pPr>
        <w:ind w:left="2869" w:hanging="180"/>
      </w:pPr>
    </w:lvl>
    <w:lvl w:ilvl="3" w:tplc="84CCE56A" w:tentative="1">
      <w:start w:val="1"/>
      <w:numFmt w:val="decimal"/>
      <w:lvlText w:val="%4."/>
      <w:lvlJc w:val="left"/>
      <w:pPr>
        <w:ind w:left="3589" w:hanging="360"/>
      </w:pPr>
    </w:lvl>
    <w:lvl w:ilvl="4" w:tplc="AFD620F4" w:tentative="1">
      <w:start w:val="1"/>
      <w:numFmt w:val="lowerLetter"/>
      <w:lvlText w:val="%5."/>
      <w:lvlJc w:val="left"/>
      <w:pPr>
        <w:ind w:left="4309" w:hanging="360"/>
      </w:pPr>
    </w:lvl>
    <w:lvl w:ilvl="5" w:tplc="8E10637E" w:tentative="1">
      <w:start w:val="1"/>
      <w:numFmt w:val="lowerRoman"/>
      <w:lvlText w:val="%6."/>
      <w:lvlJc w:val="right"/>
      <w:pPr>
        <w:ind w:left="5029" w:hanging="180"/>
      </w:pPr>
    </w:lvl>
    <w:lvl w:ilvl="6" w:tplc="6A04A97C" w:tentative="1">
      <w:start w:val="1"/>
      <w:numFmt w:val="decimal"/>
      <w:lvlText w:val="%7."/>
      <w:lvlJc w:val="left"/>
      <w:pPr>
        <w:ind w:left="5749" w:hanging="360"/>
      </w:pPr>
    </w:lvl>
    <w:lvl w:ilvl="7" w:tplc="A6EE9728" w:tentative="1">
      <w:start w:val="1"/>
      <w:numFmt w:val="lowerLetter"/>
      <w:lvlText w:val="%8."/>
      <w:lvlJc w:val="left"/>
      <w:pPr>
        <w:ind w:left="6469" w:hanging="360"/>
      </w:pPr>
    </w:lvl>
    <w:lvl w:ilvl="8" w:tplc="775C7F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3A1874B7"/>
    <w:multiLevelType w:val="hybridMultilevel"/>
    <w:tmpl w:val="D4AC4F40"/>
    <w:name w:val="GrontmijBullets335"/>
    <w:lvl w:ilvl="0" w:tplc="4A5C04C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CF742F7C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65C3B1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6F7EC59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DA8A32C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37FC240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524944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04A2494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F9867D6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3B027630"/>
    <w:multiLevelType w:val="hybridMultilevel"/>
    <w:tmpl w:val="BDA607B2"/>
    <w:name w:val="GrontmijBullets42"/>
    <w:lvl w:ilvl="0" w:tplc="C548F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0AEC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E4CD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44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A9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84C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8E9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A4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25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B057019"/>
    <w:multiLevelType w:val="hybridMultilevel"/>
    <w:tmpl w:val="69AA1808"/>
    <w:name w:val="GrontmijBullets6"/>
    <w:lvl w:ilvl="0" w:tplc="61882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90A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92C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E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0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E3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84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524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02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CBF2D7A"/>
    <w:multiLevelType w:val="multilevel"/>
    <w:tmpl w:val="9126E868"/>
    <w:lvl w:ilvl="0">
      <w:start w:val="1"/>
      <w:numFmt w:val="bullet"/>
      <w:pStyle w:val="Listapunktowana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1791"/>
        </w:tabs>
        <w:ind w:left="1791" w:hanging="351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2151"/>
        </w:tabs>
        <w:ind w:left="21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</w:abstractNum>
  <w:abstractNum w:abstractNumId="64" w15:restartNumberingAfterBreak="0">
    <w:nsid w:val="3D732C84"/>
    <w:multiLevelType w:val="multilevel"/>
    <w:tmpl w:val="FAE494E8"/>
    <w:lvl w:ilvl="0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E2F5BC4"/>
    <w:multiLevelType w:val="singleLevel"/>
    <w:tmpl w:val="A1467358"/>
    <w:name w:val="GrontmijBullets4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44787C73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67" w15:restartNumberingAfterBreak="0">
    <w:nsid w:val="4D9F0ED1"/>
    <w:multiLevelType w:val="multilevel"/>
    <w:tmpl w:val="82AEE4E8"/>
    <w:lvl w:ilvl="0">
      <w:start w:val="2"/>
      <w:numFmt w:val="decimal"/>
      <w:pStyle w:val="StylNagwek1ArialPogrubieni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32"/>
        <w:u w:val="no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 w:val="0"/>
        <w:vanish w:val="0"/>
        <w:sz w:val="20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sz w:val="22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sz w:val="22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 w:val="0"/>
        <w:sz w:val="22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 w:val="0"/>
        <w:sz w:val="22"/>
        <w:szCs w:val="20"/>
      </w:rPr>
    </w:lvl>
  </w:abstractNum>
  <w:abstractNum w:abstractNumId="68" w15:restartNumberingAfterBreak="0">
    <w:nsid w:val="4DEB0268"/>
    <w:multiLevelType w:val="hybridMultilevel"/>
    <w:tmpl w:val="16A8776E"/>
    <w:name w:val="GrontmijBullets4"/>
    <w:lvl w:ilvl="0" w:tplc="E5B85158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47A7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628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86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EC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0B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8B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C67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F861170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70" w15:restartNumberingAfterBreak="0">
    <w:nsid w:val="537C0F0D"/>
    <w:multiLevelType w:val="singleLevel"/>
    <w:tmpl w:val="C7EAF07A"/>
    <w:name w:val="GrontmijBullets2"/>
    <w:lvl w:ilvl="0">
      <w:start w:val="1"/>
      <w:numFmt w:val="decimal"/>
      <w:pStyle w:val="StyleBulletAfter11pt"/>
      <w:lvlText w:val="%1."/>
      <w:legacy w:legacy="1" w:legacySpace="0" w:legacyIndent="283"/>
      <w:lvlJc w:val="left"/>
      <w:pPr>
        <w:ind w:left="1134" w:hanging="283"/>
      </w:pPr>
    </w:lvl>
  </w:abstractNum>
  <w:abstractNum w:abstractNumId="71" w15:restartNumberingAfterBreak="0">
    <w:nsid w:val="53830381"/>
    <w:multiLevelType w:val="hybridMultilevel"/>
    <w:tmpl w:val="30EAF100"/>
    <w:lvl w:ilvl="0" w:tplc="00000005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2" w15:restartNumberingAfterBreak="0">
    <w:nsid w:val="539E2641"/>
    <w:multiLevelType w:val="hybridMultilevel"/>
    <w:tmpl w:val="37D65A06"/>
    <w:lvl w:ilvl="0" w:tplc="FA40102C">
      <w:start w:val="1"/>
      <w:numFmt w:val="bullet"/>
      <w:pStyle w:val="2Tekstwyp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3" w15:restartNumberingAfterBreak="0">
    <w:nsid w:val="55527C1B"/>
    <w:multiLevelType w:val="hybridMultilevel"/>
    <w:tmpl w:val="B538D228"/>
    <w:name w:val="GrontmijBullets54"/>
    <w:lvl w:ilvl="0" w:tplc="3260F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28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0B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E7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83C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46E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2A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40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C04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61243A"/>
    <w:multiLevelType w:val="multilevel"/>
    <w:tmpl w:val="00E47FAA"/>
    <w:name w:val="GrontmijBullets4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75" w15:restartNumberingAfterBreak="0">
    <w:nsid w:val="557B2620"/>
    <w:multiLevelType w:val="hybridMultilevel"/>
    <w:tmpl w:val="C8FC0F40"/>
    <w:name w:val="GrontmijBullets"/>
    <w:lvl w:ilvl="0" w:tplc="9B06A9F4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8FEE2416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B3D0DAA0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A46E9EA8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56C4730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87240522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639A9DB2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1F48708C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1AF4491E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6" w15:restartNumberingAfterBreak="0">
    <w:nsid w:val="59583EB0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77" w15:restartNumberingAfterBreak="0">
    <w:nsid w:val="595E273D"/>
    <w:multiLevelType w:val="hybridMultilevel"/>
    <w:tmpl w:val="3790F85C"/>
    <w:name w:val="GrontmijBullets8"/>
    <w:lvl w:ilvl="0" w:tplc="FE1C0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507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4D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644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29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E2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88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A4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665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45123A"/>
    <w:multiLevelType w:val="hybridMultilevel"/>
    <w:tmpl w:val="F26CAA02"/>
    <w:name w:val="GrontmijBullets522222"/>
    <w:lvl w:ilvl="0" w:tplc="D066876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3F26FAA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436320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4A6F61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EC83A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34D4108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7F0DC2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994F9A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B4D8492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5D247F56"/>
    <w:multiLevelType w:val="multilevel"/>
    <w:tmpl w:val="96F6F752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0" w15:restartNumberingAfterBreak="0">
    <w:nsid w:val="5D413E9E"/>
    <w:multiLevelType w:val="hybridMultilevel"/>
    <w:tmpl w:val="F3E41BA6"/>
    <w:lvl w:ilvl="0" w:tplc="04150001">
      <w:start w:val="1"/>
      <w:numFmt w:val="decimal"/>
      <w:pStyle w:val="StandardowyverdanaDzU"/>
      <w:lvlText w:val="[%1]"/>
      <w:lvlJc w:val="left"/>
      <w:pPr>
        <w:tabs>
          <w:tab w:val="num" w:pos="862"/>
        </w:tabs>
        <w:ind w:left="142" w:firstLine="0"/>
      </w:pPr>
      <w:rPr>
        <w:rFonts w:ascii="Verdana" w:hAnsi="Verdan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1" w15:restartNumberingAfterBreak="0">
    <w:nsid w:val="5FAF0CC8"/>
    <w:multiLevelType w:val="hybridMultilevel"/>
    <w:tmpl w:val="33720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E34B41"/>
    <w:multiLevelType w:val="multilevel"/>
    <w:tmpl w:val="FD9E20D8"/>
    <w:name w:val="GrontmijBullets5222"/>
    <w:lvl w:ilvl="0">
      <w:start w:val="1"/>
      <w:numFmt w:val="decimal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  <w:sz w:val="22"/>
      </w:rPr>
    </w:lvl>
    <w:lvl w:ilvl="1">
      <w:start w:val="1"/>
      <w:numFmt w:val="lowerLetter"/>
      <w:lvlText w:val=""/>
      <w:lvlJc w:val="left"/>
      <w:pPr>
        <w:tabs>
          <w:tab w:val="num" w:pos="540"/>
        </w:tabs>
        <w:ind w:left="540" w:hanging="240"/>
      </w:pPr>
      <w:rPr>
        <w:rFonts w:ascii="Symbol" w:hAnsi="Symbol" w:hint="default"/>
        <w:sz w:val="22"/>
      </w:rPr>
    </w:lvl>
    <w:lvl w:ilvl="2">
      <w:start w:val="1"/>
      <w:numFmt w:val="lowerRoman"/>
      <w:lvlText w:val=""/>
      <w:lvlJc w:val="left"/>
      <w:pPr>
        <w:tabs>
          <w:tab w:val="num" w:pos="780"/>
        </w:tabs>
        <w:ind w:left="780" w:hanging="24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</w:abstractNum>
  <w:abstractNum w:abstractNumId="83" w15:restartNumberingAfterBreak="0">
    <w:nsid w:val="60A1481A"/>
    <w:multiLevelType w:val="multilevel"/>
    <w:tmpl w:val="1D1AF1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5" w:hanging="1440"/>
      </w:pPr>
      <w:rPr>
        <w:rFonts w:hint="default"/>
      </w:rPr>
    </w:lvl>
  </w:abstractNum>
  <w:abstractNum w:abstractNumId="84" w15:restartNumberingAfterBreak="0">
    <w:nsid w:val="61B23B25"/>
    <w:multiLevelType w:val="hybridMultilevel"/>
    <w:tmpl w:val="884081C2"/>
    <w:name w:val="GrontmijBullets334"/>
    <w:lvl w:ilvl="0" w:tplc="C4FA2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4D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B0F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3E4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AE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C9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A8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E4A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0A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1EF62DF"/>
    <w:multiLevelType w:val="multilevel"/>
    <w:tmpl w:val="84984EEC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6" w15:restartNumberingAfterBreak="0">
    <w:nsid w:val="62702967"/>
    <w:multiLevelType w:val="hybridMultilevel"/>
    <w:tmpl w:val="16D423B0"/>
    <w:lvl w:ilvl="0" w:tplc="00000004"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7" w15:restartNumberingAfterBreak="0">
    <w:nsid w:val="635E5524"/>
    <w:multiLevelType w:val="hybridMultilevel"/>
    <w:tmpl w:val="0E4E4564"/>
    <w:name w:val="GrontmijBullets52222"/>
    <w:lvl w:ilvl="0" w:tplc="FD0E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8C6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CE4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1C0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1A1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3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E3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0A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20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6906335"/>
    <w:multiLevelType w:val="hybridMultilevel"/>
    <w:tmpl w:val="BFE2BE2E"/>
    <w:lvl w:ilvl="0" w:tplc="04150001">
      <w:start w:val="1"/>
      <w:numFmt w:val="bullet"/>
      <w:pStyle w:val="Standardowyverdanapunkty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i w:val="0"/>
        <w:sz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7AE3E26"/>
    <w:multiLevelType w:val="hybridMultilevel"/>
    <w:tmpl w:val="11F8B3C4"/>
    <w:lvl w:ilvl="0" w:tplc="D9A8A5D6">
      <w:start w:val="1"/>
      <w:numFmt w:val="bullet"/>
      <w:pStyle w:val="StylTahomaWyjustowanyInterliniaDokadnie17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C8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CC5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CE2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4AB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E891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CA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6C8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EA1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B3066C4"/>
    <w:multiLevelType w:val="hybridMultilevel"/>
    <w:tmpl w:val="3A925CF6"/>
    <w:lvl w:ilvl="0" w:tplc="000000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91" w15:restartNumberingAfterBreak="0">
    <w:nsid w:val="6B8A5AA3"/>
    <w:multiLevelType w:val="multilevel"/>
    <w:tmpl w:val="E85EF81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92" w15:restartNumberingAfterBreak="0">
    <w:nsid w:val="6D291E34"/>
    <w:multiLevelType w:val="singleLevel"/>
    <w:tmpl w:val="F1F85A8C"/>
    <w:lvl w:ilvl="0">
      <w:start w:val="1"/>
      <w:numFmt w:val="bullet"/>
      <w:pStyle w:val="StyleBulletAfter12pt"/>
      <w:lvlText w:val=""/>
      <w:lvlJc w:val="left"/>
      <w:pPr>
        <w:tabs>
          <w:tab w:val="num" w:pos="142"/>
        </w:tabs>
        <w:ind w:left="1350" w:hanging="357"/>
      </w:pPr>
      <w:rPr>
        <w:rFonts w:ascii="Symbol" w:hAnsi="Symbol" w:hint="default"/>
        <w:lang w:val="pl-PL"/>
      </w:rPr>
    </w:lvl>
  </w:abstractNum>
  <w:abstractNum w:abstractNumId="93" w15:restartNumberingAfterBreak="0">
    <w:nsid w:val="72F8737F"/>
    <w:multiLevelType w:val="multilevel"/>
    <w:tmpl w:val="33964B2C"/>
    <w:lvl w:ilvl="0">
      <w:start w:val="1"/>
      <w:numFmt w:val="decimal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94" w15:restartNumberingAfterBreak="0">
    <w:nsid w:val="735670A4"/>
    <w:multiLevelType w:val="multilevel"/>
    <w:tmpl w:val="2FEE0A7C"/>
    <w:name w:val="GrontmijBullets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80120E6"/>
    <w:multiLevelType w:val="multilevel"/>
    <w:tmpl w:val="61EE6B18"/>
    <w:name w:val="GrontmijBullets42222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1134"/>
      </w:pPr>
      <w:rPr>
        <w:rFonts w:hint="default"/>
        <w:lang w:val="nl-NL" w:eastAsia="en-US"/>
      </w:rPr>
    </w:lvl>
    <w:lvl w:ilvl="1">
      <w:start w:val="1"/>
      <w:numFmt w:val="decimal"/>
      <w:lvlText w:val="%1.%2"/>
      <w:lvlJc w:val="left"/>
      <w:pPr>
        <w:tabs>
          <w:tab w:val="num" w:pos="-3260"/>
        </w:tabs>
        <w:ind w:left="-3260" w:hanging="1134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2976"/>
        </w:tabs>
        <w:ind w:left="-2976" w:hanging="1134"/>
      </w:pPr>
      <w:rPr>
        <w:rFonts w:hAnsi="Arial" w:cs="Arial" w:hint="default"/>
        <w:lang w:val="nl-NL" w:eastAsia="en-US" w:bidi="ar-SA"/>
      </w:rPr>
    </w:lvl>
    <w:lvl w:ilvl="3">
      <w:start w:val="1"/>
      <w:numFmt w:val="decimal"/>
      <w:lvlText w:val="%1.%2.%3.%4"/>
      <w:lvlJc w:val="left"/>
      <w:pPr>
        <w:tabs>
          <w:tab w:val="num" w:pos="-3260"/>
        </w:tabs>
        <w:ind w:left="-3260" w:hanging="1134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-4394"/>
        </w:tabs>
        <w:ind w:left="-4394" w:firstLine="0"/>
      </w:pPr>
      <w:rPr>
        <w:rFonts w:hint="default"/>
      </w:rPr>
    </w:lvl>
  </w:abstractNum>
  <w:abstractNum w:abstractNumId="96" w15:restartNumberingAfterBreak="0">
    <w:nsid w:val="7884379D"/>
    <w:multiLevelType w:val="hybridMultilevel"/>
    <w:tmpl w:val="4702A178"/>
    <w:lvl w:ilvl="0" w:tplc="134E0492">
      <w:start w:val="1"/>
      <w:numFmt w:val="bullet"/>
      <w:pStyle w:val="2Tesktwyp-"/>
      <w:lvlText w:val="-"/>
      <w:lvlJc w:val="left"/>
      <w:pPr>
        <w:ind w:left="157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7" w15:restartNumberingAfterBreak="0">
    <w:nsid w:val="789823F3"/>
    <w:multiLevelType w:val="hybridMultilevel"/>
    <w:tmpl w:val="BA56E612"/>
    <w:name w:val="GrontmijBullets42232222"/>
    <w:lvl w:ilvl="0" w:tplc="A4D29812">
      <w:start w:val="1"/>
      <w:numFmt w:val="bullet"/>
      <w:lvlText w:val=""/>
      <w:lvlJc w:val="left"/>
      <w:pPr>
        <w:tabs>
          <w:tab w:val="num" w:pos="436"/>
        </w:tabs>
        <w:ind w:left="283" w:hanging="283"/>
      </w:pPr>
      <w:rPr>
        <w:rFonts w:ascii="Symbol" w:hAnsi="Symbol" w:hint="default"/>
        <w:sz w:val="18"/>
        <w:szCs w:val="18"/>
      </w:rPr>
    </w:lvl>
    <w:lvl w:ilvl="1" w:tplc="7812E2DC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BE24F6E8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E72E56AA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21D08E24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650875E6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70FE5D12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CE84178C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DDB89A1E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8" w15:restartNumberingAfterBreak="0">
    <w:nsid w:val="7CA0646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6"/>
  </w:num>
  <w:num w:numId="2">
    <w:abstractNumId w:val="89"/>
  </w:num>
  <w:num w:numId="3">
    <w:abstractNumId w:val="32"/>
  </w:num>
  <w:num w:numId="4">
    <w:abstractNumId w:val="80"/>
  </w:num>
  <w:num w:numId="5">
    <w:abstractNumId w:val="43"/>
  </w:num>
  <w:num w:numId="6">
    <w:abstractNumId w:val="67"/>
  </w:num>
  <w:num w:numId="7">
    <w:abstractNumId w:val="92"/>
  </w:num>
  <w:num w:numId="8">
    <w:abstractNumId w:val="70"/>
  </w:num>
  <w:num w:numId="9">
    <w:abstractNumId w:val="48"/>
  </w:num>
  <w:num w:numId="10">
    <w:abstractNumId w:val="4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4"/>
  </w:num>
  <w:num w:numId="19">
    <w:abstractNumId w:val="98"/>
  </w:num>
  <w:num w:numId="20">
    <w:abstractNumId w:val="56"/>
  </w:num>
  <w:num w:numId="21">
    <w:abstractNumId w:val="36"/>
  </w:num>
  <w:num w:numId="22">
    <w:abstractNumId w:val="88"/>
  </w:num>
  <w:num w:numId="23">
    <w:abstractNumId w:val="34"/>
  </w:num>
  <w:num w:numId="24">
    <w:abstractNumId w:val="63"/>
  </w:num>
  <w:num w:numId="25">
    <w:abstractNumId w:val="49"/>
  </w:num>
  <w:num w:numId="26">
    <w:abstractNumId w:val="53"/>
  </w:num>
  <w:num w:numId="27">
    <w:abstractNumId w:val="96"/>
  </w:num>
  <w:num w:numId="28">
    <w:abstractNumId w:val="72"/>
  </w:num>
  <w:num w:numId="29">
    <w:abstractNumId w:val="44"/>
  </w:num>
  <w:num w:numId="30">
    <w:abstractNumId w:val="85"/>
  </w:num>
  <w:num w:numId="31">
    <w:abstractNumId w:val="58"/>
  </w:num>
  <w:num w:numId="32">
    <w:abstractNumId w:val="93"/>
  </w:num>
  <w:num w:numId="33">
    <w:abstractNumId w:val="79"/>
  </w:num>
  <w:num w:numId="34">
    <w:abstractNumId w:val="81"/>
  </w:num>
  <w:num w:numId="35">
    <w:abstractNumId w:val="39"/>
  </w:num>
  <w:num w:numId="36">
    <w:abstractNumId w:val="83"/>
  </w:num>
  <w:num w:numId="37">
    <w:abstractNumId w:val="40"/>
  </w:num>
  <w:num w:numId="38">
    <w:abstractNumId w:val="35"/>
  </w:num>
  <w:num w:numId="39">
    <w:abstractNumId w:val="37"/>
  </w:num>
  <w:num w:numId="40">
    <w:abstractNumId w:val="52"/>
  </w:num>
  <w:num w:numId="41">
    <w:abstractNumId w:val="91"/>
  </w:num>
  <w:num w:numId="42">
    <w:abstractNumId w:val="76"/>
  </w:num>
  <w:num w:numId="43">
    <w:abstractNumId w:val="86"/>
  </w:num>
  <w:num w:numId="44">
    <w:abstractNumId w:val="71"/>
  </w:num>
  <w:num w:numId="45">
    <w:abstractNumId w:val="66"/>
  </w:num>
  <w:num w:numId="46">
    <w:abstractNumId w:val="69"/>
  </w:num>
  <w:num w:numId="47">
    <w:abstractNumId w:val="14"/>
  </w:num>
  <w:num w:numId="48">
    <w:abstractNumId w:val="54"/>
  </w:num>
  <w:num w:numId="49">
    <w:abstractNumId w:val="90"/>
  </w:num>
  <w:num w:numId="50">
    <w:abstractNumId w:val="5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activeWritingStyle w:appName="MSWord" w:lang="pl-PL" w:vendorID="12" w:dllVersion="512" w:checkStyle="1"/>
  <w:activeWritingStyle w:appName="MSWord" w:lang="nl-NL" w:vendorID="1" w:dllVersion="512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Style" w:val="True"/>
  </w:docVars>
  <w:rsids>
    <w:rsidRoot w:val="00EE76DD"/>
    <w:rsid w:val="00000327"/>
    <w:rsid w:val="0000108C"/>
    <w:rsid w:val="0000180B"/>
    <w:rsid w:val="00001969"/>
    <w:rsid w:val="00002840"/>
    <w:rsid w:val="00002BE5"/>
    <w:rsid w:val="000034A3"/>
    <w:rsid w:val="000035FF"/>
    <w:rsid w:val="00003867"/>
    <w:rsid w:val="0000438B"/>
    <w:rsid w:val="000045E3"/>
    <w:rsid w:val="00005811"/>
    <w:rsid w:val="00005BF7"/>
    <w:rsid w:val="00005F0F"/>
    <w:rsid w:val="0000651F"/>
    <w:rsid w:val="00006F2C"/>
    <w:rsid w:val="00007F6D"/>
    <w:rsid w:val="00007FAE"/>
    <w:rsid w:val="0001061D"/>
    <w:rsid w:val="000108E9"/>
    <w:rsid w:val="00010BD6"/>
    <w:rsid w:val="00010FC9"/>
    <w:rsid w:val="00010FD2"/>
    <w:rsid w:val="000113C5"/>
    <w:rsid w:val="000117B1"/>
    <w:rsid w:val="00011A30"/>
    <w:rsid w:val="00011E29"/>
    <w:rsid w:val="0001221B"/>
    <w:rsid w:val="00012B88"/>
    <w:rsid w:val="00012DA9"/>
    <w:rsid w:val="0001310B"/>
    <w:rsid w:val="0001339E"/>
    <w:rsid w:val="0001390F"/>
    <w:rsid w:val="00013955"/>
    <w:rsid w:val="00013B12"/>
    <w:rsid w:val="00014F83"/>
    <w:rsid w:val="00014FDA"/>
    <w:rsid w:val="000150EF"/>
    <w:rsid w:val="000152A8"/>
    <w:rsid w:val="00015E0C"/>
    <w:rsid w:val="000169E8"/>
    <w:rsid w:val="00017642"/>
    <w:rsid w:val="00017897"/>
    <w:rsid w:val="00017A0F"/>
    <w:rsid w:val="00017C44"/>
    <w:rsid w:val="00020424"/>
    <w:rsid w:val="00020575"/>
    <w:rsid w:val="000205FC"/>
    <w:rsid w:val="00021422"/>
    <w:rsid w:val="000216D6"/>
    <w:rsid w:val="00021766"/>
    <w:rsid w:val="00021E6C"/>
    <w:rsid w:val="000221B0"/>
    <w:rsid w:val="000228FB"/>
    <w:rsid w:val="00022AEA"/>
    <w:rsid w:val="00022CD1"/>
    <w:rsid w:val="00022E98"/>
    <w:rsid w:val="0002341C"/>
    <w:rsid w:val="00023445"/>
    <w:rsid w:val="0002429A"/>
    <w:rsid w:val="00024360"/>
    <w:rsid w:val="00024C61"/>
    <w:rsid w:val="00024CC2"/>
    <w:rsid w:val="00025426"/>
    <w:rsid w:val="000254CB"/>
    <w:rsid w:val="0002597F"/>
    <w:rsid w:val="00026175"/>
    <w:rsid w:val="00026206"/>
    <w:rsid w:val="000265B5"/>
    <w:rsid w:val="0002756F"/>
    <w:rsid w:val="000276F6"/>
    <w:rsid w:val="00030515"/>
    <w:rsid w:val="0003059B"/>
    <w:rsid w:val="00030D83"/>
    <w:rsid w:val="00031266"/>
    <w:rsid w:val="00031268"/>
    <w:rsid w:val="00031D00"/>
    <w:rsid w:val="000321D3"/>
    <w:rsid w:val="000325D8"/>
    <w:rsid w:val="00032AB9"/>
    <w:rsid w:val="0003375C"/>
    <w:rsid w:val="0003384A"/>
    <w:rsid w:val="00033AA5"/>
    <w:rsid w:val="00033AF0"/>
    <w:rsid w:val="00033D7D"/>
    <w:rsid w:val="000344EE"/>
    <w:rsid w:val="0003459C"/>
    <w:rsid w:val="000355BF"/>
    <w:rsid w:val="000361B4"/>
    <w:rsid w:val="000361F9"/>
    <w:rsid w:val="00036463"/>
    <w:rsid w:val="00037721"/>
    <w:rsid w:val="00037CE9"/>
    <w:rsid w:val="00037D29"/>
    <w:rsid w:val="00040665"/>
    <w:rsid w:val="00040675"/>
    <w:rsid w:val="000419E2"/>
    <w:rsid w:val="00043892"/>
    <w:rsid w:val="0004473F"/>
    <w:rsid w:val="0004485B"/>
    <w:rsid w:val="00044D7E"/>
    <w:rsid w:val="0004511D"/>
    <w:rsid w:val="0004522E"/>
    <w:rsid w:val="00045900"/>
    <w:rsid w:val="00045DA9"/>
    <w:rsid w:val="00046F2F"/>
    <w:rsid w:val="00046F38"/>
    <w:rsid w:val="0004727C"/>
    <w:rsid w:val="0004756B"/>
    <w:rsid w:val="0004770C"/>
    <w:rsid w:val="00047F0C"/>
    <w:rsid w:val="0005106F"/>
    <w:rsid w:val="0005136A"/>
    <w:rsid w:val="000518EF"/>
    <w:rsid w:val="00053259"/>
    <w:rsid w:val="00053A98"/>
    <w:rsid w:val="00053BD3"/>
    <w:rsid w:val="0005451C"/>
    <w:rsid w:val="000546DC"/>
    <w:rsid w:val="00054E7A"/>
    <w:rsid w:val="0005583B"/>
    <w:rsid w:val="00055A6D"/>
    <w:rsid w:val="00055E1E"/>
    <w:rsid w:val="00055FAE"/>
    <w:rsid w:val="00055FBB"/>
    <w:rsid w:val="000562A6"/>
    <w:rsid w:val="00056326"/>
    <w:rsid w:val="0005637F"/>
    <w:rsid w:val="000569B6"/>
    <w:rsid w:val="0005718A"/>
    <w:rsid w:val="000572AD"/>
    <w:rsid w:val="000610C6"/>
    <w:rsid w:val="00061AF2"/>
    <w:rsid w:val="00061E66"/>
    <w:rsid w:val="00061ED5"/>
    <w:rsid w:val="0006271D"/>
    <w:rsid w:val="000627D3"/>
    <w:rsid w:val="000629F8"/>
    <w:rsid w:val="00062D46"/>
    <w:rsid w:val="00063640"/>
    <w:rsid w:val="0006406E"/>
    <w:rsid w:val="00064EC7"/>
    <w:rsid w:val="000655A3"/>
    <w:rsid w:val="00065672"/>
    <w:rsid w:val="00065ACD"/>
    <w:rsid w:val="00065C77"/>
    <w:rsid w:val="00066F1D"/>
    <w:rsid w:val="00066F56"/>
    <w:rsid w:val="00067135"/>
    <w:rsid w:val="0006759A"/>
    <w:rsid w:val="00067FD0"/>
    <w:rsid w:val="00067FF0"/>
    <w:rsid w:val="000707B6"/>
    <w:rsid w:val="00070E80"/>
    <w:rsid w:val="00070E87"/>
    <w:rsid w:val="000712AD"/>
    <w:rsid w:val="00071E45"/>
    <w:rsid w:val="00072692"/>
    <w:rsid w:val="0007285C"/>
    <w:rsid w:val="00072865"/>
    <w:rsid w:val="00073516"/>
    <w:rsid w:val="00073C5B"/>
    <w:rsid w:val="0007422D"/>
    <w:rsid w:val="00074231"/>
    <w:rsid w:val="000749DA"/>
    <w:rsid w:val="00074F84"/>
    <w:rsid w:val="0007526D"/>
    <w:rsid w:val="00075AE8"/>
    <w:rsid w:val="00075BF3"/>
    <w:rsid w:val="000762BC"/>
    <w:rsid w:val="00076B50"/>
    <w:rsid w:val="0007725A"/>
    <w:rsid w:val="000774F8"/>
    <w:rsid w:val="000807DD"/>
    <w:rsid w:val="00080AB6"/>
    <w:rsid w:val="0008127D"/>
    <w:rsid w:val="000816D7"/>
    <w:rsid w:val="00081790"/>
    <w:rsid w:val="0008193C"/>
    <w:rsid w:val="00081C21"/>
    <w:rsid w:val="00081FA9"/>
    <w:rsid w:val="00082012"/>
    <w:rsid w:val="000821C2"/>
    <w:rsid w:val="00082B43"/>
    <w:rsid w:val="00082D59"/>
    <w:rsid w:val="0008355F"/>
    <w:rsid w:val="00084506"/>
    <w:rsid w:val="0008450B"/>
    <w:rsid w:val="0008467D"/>
    <w:rsid w:val="00084845"/>
    <w:rsid w:val="000849BF"/>
    <w:rsid w:val="000850B3"/>
    <w:rsid w:val="00085EAA"/>
    <w:rsid w:val="00085FE0"/>
    <w:rsid w:val="0008607A"/>
    <w:rsid w:val="000866E2"/>
    <w:rsid w:val="00086C26"/>
    <w:rsid w:val="00086EC8"/>
    <w:rsid w:val="00087326"/>
    <w:rsid w:val="00087B0E"/>
    <w:rsid w:val="000901C3"/>
    <w:rsid w:val="00090517"/>
    <w:rsid w:val="00090960"/>
    <w:rsid w:val="00090EAE"/>
    <w:rsid w:val="00091983"/>
    <w:rsid w:val="0009208E"/>
    <w:rsid w:val="0009283D"/>
    <w:rsid w:val="00092911"/>
    <w:rsid w:val="00092D15"/>
    <w:rsid w:val="00092DC7"/>
    <w:rsid w:val="00092F4C"/>
    <w:rsid w:val="00093702"/>
    <w:rsid w:val="00093D8A"/>
    <w:rsid w:val="00094BD7"/>
    <w:rsid w:val="00094F03"/>
    <w:rsid w:val="0009532E"/>
    <w:rsid w:val="00096092"/>
    <w:rsid w:val="00096203"/>
    <w:rsid w:val="00096BF5"/>
    <w:rsid w:val="000975A0"/>
    <w:rsid w:val="00097EEE"/>
    <w:rsid w:val="000A01A0"/>
    <w:rsid w:val="000A0386"/>
    <w:rsid w:val="000A0D69"/>
    <w:rsid w:val="000A17B3"/>
    <w:rsid w:val="000A1968"/>
    <w:rsid w:val="000A1ED4"/>
    <w:rsid w:val="000A1F99"/>
    <w:rsid w:val="000A27B6"/>
    <w:rsid w:val="000A2A52"/>
    <w:rsid w:val="000A2B16"/>
    <w:rsid w:val="000A3766"/>
    <w:rsid w:val="000A5953"/>
    <w:rsid w:val="000A5960"/>
    <w:rsid w:val="000A626F"/>
    <w:rsid w:val="000A66D4"/>
    <w:rsid w:val="000A67C8"/>
    <w:rsid w:val="000A69F7"/>
    <w:rsid w:val="000A6C84"/>
    <w:rsid w:val="000A6D38"/>
    <w:rsid w:val="000A7CA1"/>
    <w:rsid w:val="000A7ED1"/>
    <w:rsid w:val="000A7F6B"/>
    <w:rsid w:val="000B05C8"/>
    <w:rsid w:val="000B0CC6"/>
    <w:rsid w:val="000B0F84"/>
    <w:rsid w:val="000B124A"/>
    <w:rsid w:val="000B153C"/>
    <w:rsid w:val="000B1CF6"/>
    <w:rsid w:val="000B2B49"/>
    <w:rsid w:val="000B2BC8"/>
    <w:rsid w:val="000B2E8B"/>
    <w:rsid w:val="000B3785"/>
    <w:rsid w:val="000B411C"/>
    <w:rsid w:val="000B45DD"/>
    <w:rsid w:val="000B4BD8"/>
    <w:rsid w:val="000B4E31"/>
    <w:rsid w:val="000B5B2B"/>
    <w:rsid w:val="000B663E"/>
    <w:rsid w:val="000B6C8F"/>
    <w:rsid w:val="000B702B"/>
    <w:rsid w:val="000B7969"/>
    <w:rsid w:val="000B7B15"/>
    <w:rsid w:val="000B7E7C"/>
    <w:rsid w:val="000C16B9"/>
    <w:rsid w:val="000C17EA"/>
    <w:rsid w:val="000C1EE5"/>
    <w:rsid w:val="000C2932"/>
    <w:rsid w:val="000C2F0E"/>
    <w:rsid w:val="000C3296"/>
    <w:rsid w:val="000C3702"/>
    <w:rsid w:val="000C4259"/>
    <w:rsid w:val="000C51B3"/>
    <w:rsid w:val="000C556E"/>
    <w:rsid w:val="000C6290"/>
    <w:rsid w:val="000C72C5"/>
    <w:rsid w:val="000C7863"/>
    <w:rsid w:val="000D043A"/>
    <w:rsid w:val="000D1098"/>
    <w:rsid w:val="000D1AFB"/>
    <w:rsid w:val="000D1B58"/>
    <w:rsid w:val="000D2001"/>
    <w:rsid w:val="000D2033"/>
    <w:rsid w:val="000D27D2"/>
    <w:rsid w:val="000D31E1"/>
    <w:rsid w:val="000D4668"/>
    <w:rsid w:val="000D494A"/>
    <w:rsid w:val="000D5283"/>
    <w:rsid w:val="000D5342"/>
    <w:rsid w:val="000D5671"/>
    <w:rsid w:val="000D5A07"/>
    <w:rsid w:val="000D60FB"/>
    <w:rsid w:val="000D63B4"/>
    <w:rsid w:val="000D63FA"/>
    <w:rsid w:val="000D6B26"/>
    <w:rsid w:val="000D6BB6"/>
    <w:rsid w:val="000D6F06"/>
    <w:rsid w:val="000D70E3"/>
    <w:rsid w:val="000D78D3"/>
    <w:rsid w:val="000D792A"/>
    <w:rsid w:val="000D79A6"/>
    <w:rsid w:val="000E0439"/>
    <w:rsid w:val="000E0885"/>
    <w:rsid w:val="000E0DFE"/>
    <w:rsid w:val="000E10C8"/>
    <w:rsid w:val="000E16C4"/>
    <w:rsid w:val="000E1B00"/>
    <w:rsid w:val="000E1F41"/>
    <w:rsid w:val="000E2446"/>
    <w:rsid w:val="000E2F6A"/>
    <w:rsid w:val="000E3A42"/>
    <w:rsid w:val="000E3B4C"/>
    <w:rsid w:val="000E3F5D"/>
    <w:rsid w:val="000E4103"/>
    <w:rsid w:val="000E4259"/>
    <w:rsid w:val="000E4390"/>
    <w:rsid w:val="000E43E5"/>
    <w:rsid w:val="000E466D"/>
    <w:rsid w:val="000E4C9F"/>
    <w:rsid w:val="000E4FA4"/>
    <w:rsid w:val="000E6588"/>
    <w:rsid w:val="000E673A"/>
    <w:rsid w:val="000E6CC8"/>
    <w:rsid w:val="000E6DF8"/>
    <w:rsid w:val="000E704E"/>
    <w:rsid w:val="000E76E4"/>
    <w:rsid w:val="000E7CE2"/>
    <w:rsid w:val="000E7EEC"/>
    <w:rsid w:val="000F069D"/>
    <w:rsid w:val="000F0BFA"/>
    <w:rsid w:val="000F14C5"/>
    <w:rsid w:val="000F14FC"/>
    <w:rsid w:val="000F16BF"/>
    <w:rsid w:val="000F1775"/>
    <w:rsid w:val="000F181E"/>
    <w:rsid w:val="000F256F"/>
    <w:rsid w:val="000F2884"/>
    <w:rsid w:val="000F2D4E"/>
    <w:rsid w:val="000F3017"/>
    <w:rsid w:val="000F44AF"/>
    <w:rsid w:val="000F5061"/>
    <w:rsid w:val="000F5824"/>
    <w:rsid w:val="000F5B10"/>
    <w:rsid w:val="000F5D2E"/>
    <w:rsid w:val="000F630C"/>
    <w:rsid w:val="000F6345"/>
    <w:rsid w:val="000F764D"/>
    <w:rsid w:val="000F7678"/>
    <w:rsid w:val="000F7A47"/>
    <w:rsid w:val="000F7BE7"/>
    <w:rsid w:val="000F7C98"/>
    <w:rsid w:val="000F7D92"/>
    <w:rsid w:val="000F7E39"/>
    <w:rsid w:val="001008D2"/>
    <w:rsid w:val="00100A3F"/>
    <w:rsid w:val="00100B90"/>
    <w:rsid w:val="00100BAD"/>
    <w:rsid w:val="00100F13"/>
    <w:rsid w:val="0010171B"/>
    <w:rsid w:val="001019FA"/>
    <w:rsid w:val="00101EAB"/>
    <w:rsid w:val="00101EF1"/>
    <w:rsid w:val="00102E88"/>
    <w:rsid w:val="00103E45"/>
    <w:rsid w:val="00104113"/>
    <w:rsid w:val="0010436E"/>
    <w:rsid w:val="00104452"/>
    <w:rsid w:val="0010452A"/>
    <w:rsid w:val="00105A3F"/>
    <w:rsid w:val="00105CEB"/>
    <w:rsid w:val="00106A6F"/>
    <w:rsid w:val="0010740E"/>
    <w:rsid w:val="00107BC1"/>
    <w:rsid w:val="00110F3C"/>
    <w:rsid w:val="0011154E"/>
    <w:rsid w:val="001120E4"/>
    <w:rsid w:val="00112586"/>
    <w:rsid w:val="001126A4"/>
    <w:rsid w:val="001127B1"/>
    <w:rsid w:val="00113584"/>
    <w:rsid w:val="00113940"/>
    <w:rsid w:val="001139C8"/>
    <w:rsid w:val="00113ED2"/>
    <w:rsid w:val="00114540"/>
    <w:rsid w:val="0011457B"/>
    <w:rsid w:val="001147F6"/>
    <w:rsid w:val="0011488A"/>
    <w:rsid w:val="00114BE9"/>
    <w:rsid w:val="00115565"/>
    <w:rsid w:val="001158B8"/>
    <w:rsid w:val="00115B09"/>
    <w:rsid w:val="00115E42"/>
    <w:rsid w:val="00116001"/>
    <w:rsid w:val="00116F38"/>
    <w:rsid w:val="00117195"/>
    <w:rsid w:val="00117466"/>
    <w:rsid w:val="0011783B"/>
    <w:rsid w:val="001179A6"/>
    <w:rsid w:val="0012001C"/>
    <w:rsid w:val="00120265"/>
    <w:rsid w:val="00120B0C"/>
    <w:rsid w:val="001211FA"/>
    <w:rsid w:val="00121832"/>
    <w:rsid w:val="001225FF"/>
    <w:rsid w:val="00122D61"/>
    <w:rsid w:val="00122E99"/>
    <w:rsid w:val="00123193"/>
    <w:rsid w:val="001231B3"/>
    <w:rsid w:val="00124552"/>
    <w:rsid w:val="00124FA4"/>
    <w:rsid w:val="00125505"/>
    <w:rsid w:val="00125811"/>
    <w:rsid w:val="0012583F"/>
    <w:rsid w:val="00125920"/>
    <w:rsid w:val="00125B45"/>
    <w:rsid w:val="001262FF"/>
    <w:rsid w:val="0012727A"/>
    <w:rsid w:val="001274BB"/>
    <w:rsid w:val="00127766"/>
    <w:rsid w:val="00130561"/>
    <w:rsid w:val="00130B18"/>
    <w:rsid w:val="0013110D"/>
    <w:rsid w:val="001313E5"/>
    <w:rsid w:val="00131C41"/>
    <w:rsid w:val="00131C60"/>
    <w:rsid w:val="0013285B"/>
    <w:rsid w:val="00133FF7"/>
    <w:rsid w:val="00134108"/>
    <w:rsid w:val="00134F51"/>
    <w:rsid w:val="00135072"/>
    <w:rsid w:val="001354F4"/>
    <w:rsid w:val="00135B29"/>
    <w:rsid w:val="00135C5B"/>
    <w:rsid w:val="00135F3D"/>
    <w:rsid w:val="00135FF0"/>
    <w:rsid w:val="0013634B"/>
    <w:rsid w:val="00136765"/>
    <w:rsid w:val="00136A4C"/>
    <w:rsid w:val="00136D75"/>
    <w:rsid w:val="0013709F"/>
    <w:rsid w:val="001375DF"/>
    <w:rsid w:val="001378C0"/>
    <w:rsid w:val="001378CE"/>
    <w:rsid w:val="001400DA"/>
    <w:rsid w:val="00140493"/>
    <w:rsid w:val="00140BC2"/>
    <w:rsid w:val="00140F99"/>
    <w:rsid w:val="00141272"/>
    <w:rsid w:val="00141E38"/>
    <w:rsid w:val="00142BFC"/>
    <w:rsid w:val="00142DA3"/>
    <w:rsid w:val="001431B8"/>
    <w:rsid w:val="001434DE"/>
    <w:rsid w:val="00143CD0"/>
    <w:rsid w:val="001441EA"/>
    <w:rsid w:val="001449F7"/>
    <w:rsid w:val="001451D4"/>
    <w:rsid w:val="001452B3"/>
    <w:rsid w:val="00145994"/>
    <w:rsid w:val="00145CC8"/>
    <w:rsid w:val="00145DB7"/>
    <w:rsid w:val="00146830"/>
    <w:rsid w:val="00146970"/>
    <w:rsid w:val="001473C6"/>
    <w:rsid w:val="00151F0A"/>
    <w:rsid w:val="00151F45"/>
    <w:rsid w:val="00151FDC"/>
    <w:rsid w:val="00152AEA"/>
    <w:rsid w:val="0015326B"/>
    <w:rsid w:val="001536B7"/>
    <w:rsid w:val="00154ABE"/>
    <w:rsid w:val="00154CFD"/>
    <w:rsid w:val="00155104"/>
    <w:rsid w:val="001558A7"/>
    <w:rsid w:val="001558B6"/>
    <w:rsid w:val="001561DE"/>
    <w:rsid w:val="001566AB"/>
    <w:rsid w:val="00157639"/>
    <w:rsid w:val="00157884"/>
    <w:rsid w:val="00157B9F"/>
    <w:rsid w:val="001609A7"/>
    <w:rsid w:val="00160C11"/>
    <w:rsid w:val="00160C48"/>
    <w:rsid w:val="00161481"/>
    <w:rsid w:val="001616DC"/>
    <w:rsid w:val="00161AB2"/>
    <w:rsid w:val="00161DD1"/>
    <w:rsid w:val="00162413"/>
    <w:rsid w:val="001628CC"/>
    <w:rsid w:val="00162BF2"/>
    <w:rsid w:val="00163015"/>
    <w:rsid w:val="00163074"/>
    <w:rsid w:val="001630F3"/>
    <w:rsid w:val="00163D0F"/>
    <w:rsid w:val="001640DC"/>
    <w:rsid w:val="001650E9"/>
    <w:rsid w:val="00165797"/>
    <w:rsid w:val="00166A18"/>
    <w:rsid w:val="00166B39"/>
    <w:rsid w:val="00166DF7"/>
    <w:rsid w:val="001673A9"/>
    <w:rsid w:val="0016778F"/>
    <w:rsid w:val="00167ECB"/>
    <w:rsid w:val="00170949"/>
    <w:rsid w:val="00170EE7"/>
    <w:rsid w:val="00170FB9"/>
    <w:rsid w:val="00171423"/>
    <w:rsid w:val="00171CBC"/>
    <w:rsid w:val="00171D95"/>
    <w:rsid w:val="001727CC"/>
    <w:rsid w:val="00172B70"/>
    <w:rsid w:val="0017317F"/>
    <w:rsid w:val="00173728"/>
    <w:rsid w:val="0017387F"/>
    <w:rsid w:val="00173EDF"/>
    <w:rsid w:val="00173F9E"/>
    <w:rsid w:val="001742B3"/>
    <w:rsid w:val="00174795"/>
    <w:rsid w:val="00175C47"/>
    <w:rsid w:val="00175E1A"/>
    <w:rsid w:val="001766CC"/>
    <w:rsid w:val="00177D97"/>
    <w:rsid w:val="0018007D"/>
    <w:rsid w:val="001802CF"/>
    <w:rsid w:val="001804C0"/>
    <w:rsid w:val="00180C4C"/>
    <w:rsid w:val="00181616"/>
    <w:rsid w:val="00181A01"/>
    <w:rsid w:val="00181CE2"/>
    <w:rsid w:val="00182DD3"/>
    <w:rsid w:val="00182F14"/>
    <w:rsid w:val="00182FEF"/>
    <w:rsid w:val="0018300F"/>
    <w:rsid w:val="00183610"/>
    <w:rsid w:val="00185055"/>
    <w:rsid w:val="001853D2"/>
    <w:rsid w:val="0018580F"/>
    <w:rsid w:val="00185FF3"/>
    <w:rsid w:val="00186288"/>
    <w:rsid w:val="001864B7"/>
    <w:rsid w:val="0018696E"/>
    <w:rsid w:val="00186B1F"/>
    <w:rsid w:val="00187512"/>
    <w:rsid w:val="001902C4"/>
    <w:rsid w:val="001906D3"/>
    <w:rsid w:val="00190F03"/>
    <w:rsid w:val="00191025"/>
    <w:rsid w:val="001917B5"/>
    <w:rsid w:val="00191CCD"/>
    <w:rsid w:val="001925A3"/>
    <w:rsid w:val="0019309E"/>
    <w:rsid w:val="001935F9"/>
    <w:rsid w:val="00193A31"/>
    <w:rsid w:val="00194463"/>
    <w:rsid w:val="001946F4"/>
    <w:rsid w:val="00194AA2"/>
    <w:rsid w:val="00195195"/>
    <w:rsid w:val="00195368"/>
    <w:rsid w:val="001959C1"/>
    <w:rsid w:val="001959D6"/>
    <w:rsid w:val="00195A3B"/>
    <w:rsid w:val="00195AE9"/>
    <w:rsid w:val="00195CDB"/>
    <w:rsid w:val="001960BC"/>
    <w:rsid w:val="00197DF7"/>
    <w:rsid w:val="001A0884"/>
    <w:rsid w:val="001A0B6A"/>
    <w:rsid w:val="001A10A1"/>
    <w:rsid w:val="001A1D1F"/>
    <w:rsid w:val="001A26BF"/>
    <w:rsid w:val="001A280F"/>
    <w:rsid w:val="001A2B19"/>
    <w:rsid w:val="001A2EA7"/>
    <w:rsid w:val="001A33FD"/>
    <w:rsid w:val="001A3605"/>
    <w:rsid w:val="001A38CC"/>
    <w:rsid w:val="001A3F4D"/>
    <w:rsid w:val="001A402D"/>
    <w:rsid w:val="001A5A55"/>
    <w:rsid w:val="001A7143"/>
    <w:rsid w:val="001A76AF"/>
    <w:rsid w:val="001B12B8"/>
    <w:rsid w:val="001B1C9C"/>
    <w:rsid w:val="001B1D6A"/>
    <w:rsid w:val="001B2579"/>
    <w:rsid w:val="001B2DDE"/>
    <w:rsid w:val="001B2E68"/>
    <w:rsid w:val="001B309E"/>
    <w:rsid w:val="001B3675"/>
    <w:rsid w:val="001B3F3D"/>
    <w:rsid w:val="001B408D"/>
    <w:rsid w:val="001B41FF"/>
    <w:rsid w:val="001B4337"/>
    <w:rsid w:val="001B4BE5"/>
    <w:rsid w:val="001B4D39"/>
    <w:rsid w:val="001B5C08"/>
    <w:rsid w:val="001B6425"/>
    <w:rsid w:val="001B73F2"/>
    <w:rsid w:val="001B7D46"/>
    <w:rsid w:val="001C02B6"/>
    <w:rsid w:val="001C0E6F"/>
    <w:rsid w:val="001C15B6"/>
    <w:rsid w:val="001C166D"/>
    <w:rsid w:val="001C1A59"/>
    <w:rsid w:val="001C1DF2"/>
    <w:rsid w:val="001C1E39"/>
    <w:rsid w:val="001C228A"/>
    <w:rsid w:val="001C25EF"/>
    <w:rsid w:val="001C2D78"/>
    <w:rsid w:val="001C3797"/>
    <w:rsid w:val="001C392E"/>
    <w:rsid w:val="001C43D4"/>
    <w:rsid w:val="001C490F"/>
    <w:rsid w:val="001C4A2C"/>
    <w:rsid w:val="001C4D7D"/>
    <w:rsid w:val="001C57A1"/>
    <w:rsid w:val="001C58B7"/>
    <w:rsid w:val="001C618E"/>
    <w:rsid w:val="001C6956"/>
    <w:rsid w:val="001C69EC"/>
    <w:rsid w:val="001C6ADC"/>
    <w:rsid w:val="001C7267"/>
    <w:rsid w:val="001C7778"/>
    <w:rsid w:val="001C7C15"/>
    <w:rsid w:val="001C7C2E"/>
    <w:rsid w:val="001D0A45"/>
    <w:rsid w:val="001D0BBB"/>
    <w:rsid w:val="001D0EBE"/>
    <w:rsid w:val="001D0ED0"/>
    <w:rsid w:val="001D1258"/>
    <w:rsid w:val="001D1449"/>
    <w:rsid w:val="001D227B"/>
    <w:rsid w:val="001D24E8"/>
    <w:rsid w:val="001D2617"/>
    <w:rsid w:val="001D3F9B"/>
    <w:rsid w:val="001D46A1"/>
    <w:rsid w:val="001D51B9"/>
    <w:rsid w:val="001D55FF"/>
    <w:rsid w:val="001D5FE8"/>
    <w:rsid w:val="001D60F1"/>
    <w:rsid w:val="001D68D0"/>
    <w:rsid w:val="001D7443"/>
    <w:rsid w:val="001D7445"/>
    <w:rsid w:val="001D7D05"/>
    <w:rsid w:val="001E04E8"/>
    <w:rsid w:val="001E1025"/>
    <w:rsid w:val="001E195B"/>
    <w:rsid w:val="001E1AF5"/>
    <w:rsid w:val="001E1F2D"/>
    <w:rsid w:val="001E2160"/>
    <w:rsid w:val="001E26BF"/>
    <w:rsid w:val="001E2BD7"/>
    <w:rsid w:val="001E2E0A"/>
    <w:rsid w:val="001E2FA9"/>
    <w:rsid w:val="001E3383"/>
    <w:rsid w:val="001E3928"/>
    <w:rsid w:val="001E4A0B"/>
    <w:rsid w:val="001E4CB0"/>
    <w:rsid w:val="001E5455"/>
    <w:rsid w:val="001E56C7"/>
    <w:rsid w:val="001E581E"/>
    <w:rsid w:val="001E58DA"/>
    <w:rsid w:val="001E5FFB"/>
    <w:rsid w:val="001E6062"/>
    <w:rsid w:val="001E6DFE"/>
    <w:rsid w:val="001E740E"/>
    <w:rsid w:val="001E7C65"/>
    <w:rsid w:val="001F0C1B"/>
    <w:rsid w:val="001F104B"/>
    <w:rsid w:val="001F1DA1"/>
    <w:rsid w:val="001F1DDF"/>
    <w:rsid w:val="001F231B"/>
    <w:rsid w:val="001F250D"/>
    <w:rsid w:val="001F39F8"/>
    <w:rsid w:val="001F3FA1"/>
    <w:rsid w:val="001F40E0"/>
    <w:rsid w:val="001F48B9"/>
    <w:rsid w:val="001F4F1D"/>
    <w:rsid w:val="001F50BB"/>
    <w:rsid w:val="001F582E"/>
    <w:rsid w:val="001F588E"/>
    <w:rsid w:val="001F6560"/>
    <w:rsid w:val="001F67EA"/>
    <w:rsid w:val="001F6BDD"/>
    <w:rsid w:val="001F716C"/>
    <w:rsid w:val="002005E0"/>
    <w:rsid w:val="002006E5"/>
    <w:rsid w:val="002014BE"/>
    <w:rsid w:val="0020223A"/>
    <w:rsid w:val="0020280E"/>
    <w:rsid w:val="00202B4E"/>
    <w:rsid w:val="0020326B"/>
    <w:rsid w:val="00203463"/>
    <w:rsid w:val="0020403A"/>
    <w:rsid w:val="00204884"/>
    <w:rsid w:val="002056B6"/>
    <w:rsid w:val="002057E5"/>
    <w:rsid w:val="002062DB"/>
    <w:rsid w:val="00206D58"/>
    <w:rsid w:val="002070C0"/>
    <w:rsid w:val="0020763B"/>
    <w:rsid w:val="00207A75"/>
    <w:rsid w:val="002100A7"/>
    <w:rsid w:val="00211382"/>
    <w:rsid w:val="002114C2"/>
    <w:rsid w:val="00211BE9"/>
    <w:rsid w:val="00211C42"/>
    <w:rsid w:val="0021265C"/>
    <w:rsid w:val="00213BD6"/>
    <w:rsid w:val="00213E39"/>
    <w:rsid w:val="002147B2"/>
    <w:rsid w:val="00214A08"/>
    <w:rsid w:val="00215257"/>
    <w:rsid w:val="00215372"/>
    <w:rsid w:val="00216696"/>
    <w:rsid w:val="002166DC"/>
    <w:rsid w:val="0021682B"/>
    <w:rsid w:val="00216F12"/>
    <w:rsid w:val="0021755D"/>
    <w:rsid w:val="00217BDB"/>
    <w:rsid w:val="00217C3F"/>
    <w:rsid w:val="00217DFE"/>
    <w:rsid w:val="002203A6"/>
    <w:rsid w:val="00220D16"/>
    <w:rsid w:val="00220EA2"/>
    <w:rsid w:val="00221242"/>
    <w:rsid w:val="00221A72"/>
    <w:rsid w:val="00221F8A"/>
    <w:rsid w:val="00222542"/>
    <w:rsid w:val="00222749"/>
    <w:rsid w:val="002228FC"/>
    <w:rsid w:val="00222A92"/>
    <w:rsid w:val="00222CE6"/>
    <w:rsid w:val="00222FE5"/>
    <w:rsid w:val="00224F49"/>
    <w:rsid w:val="0022523E"/>
    <w:rsid w:val="00225332"/>
    <w:rsid w:val="00225B38"/>
    <w:rsid w:val="002261A0"/>
    <w:rsid w:val="002262CA"/>
    <w:rsid w:val="0022647F"/>
    <w:rsid w:val="00227266"/>
    <w:rsid w:val="00227989"/>
    <w:rsid w:val="002279D2"/>
    <w:rsid w:val="00227A22"/>
    <w:rsid w:val="00227D5E"/>
    <w:rsid w:val="00230351"/>
    <w:rsid w:val="00230644"/>
    <w:rsid w:val="0023174B"/>
    <w:rsid w:val="00232280"/>
    <w:rsid w:val="0023306D"/>
    <w:rsid w:val="00233419"/>
    <w:rsid w:val="00233B81"/>
    <w:rsid w:val="00233CCD"/>
    <w:rsid w:val="00233D6D"/>
    <w:rsid w:val="0023422D"/>
    <w:rsid w:val="00234419"/>
    <w:rsid w:val="00234784"/>
    <w:rsid w:val="00234A2E"/>
    <w:rsid w:val="00234C75"/>
    <w:rsid w:val="00235B20"/>
    <w:rsid w:val="00235ECC"/>
    <w:rsid w:val="00235F6B"/>
    <w:rsid w:val="00236506"/>
    <w:rsid w:val="00236659"/>
    <w:rsid w:val="00237E39"/>
    <w:rsid w:val="002404A7"/>
    <w:rsid w:val="00240980"/>
    <w:rsid w:val="00241840"/>
    <w:rsid w:val="00242AE0"/>
    <w:rsid w:val="00242D01"/>
    <w:rsid w:val="0024313B"/>
    <w:rsid w:val="00243306"/>
    <w:rsid w:val="00244154"/>
    <w:rsid w:val="0024451F"/>
    <w:rsid w:val="002445E5"/>
    <w:rsid w:val="0024490C"/>
    <w:rsid w:val="00244FED"/>
    <w:rsid w:val="00245A5F"/>
    <w:rsid w:val="00245A67"/>
    <w:rsid w:val="00245B2D"/>
    <w:rsid w:val="00245C19"/>
    <w:rsid w:val="002472BA"/>
    <w:rsid w:val="00247496"/>
    <w:rsid w:val="00247DF5"/>
    <w:rsid w:val="0025092C"/>
    <w:rsid w:val="00250966"/>
    <w:rsid w:val="00251DFD"/>
    <w:rsid w:val="00251FFA"/>
    <w:rsid w:val="0025213C"/>
    <w:rsid w:val="00252E36"/>
    <w:rsid w:val="002533E3"/>
    <w:rsid w:val="00253759"/>
    <w:rsid w:val="0025381B"/>
    <w:rsid w:val="00253971"/>
    <w:rsid w:val="00253A04"/>
    <w:rsid w:val="00253F69"/>
    <w:rsid w:val="002540B4"/>
    <w:rsid w:val="002552A7"/>
    <w:rsid w:val="00255EB8"/>
    <w:rsid w:val="00256698"/>
    <w:rsid w:val="00256B83"/>
    <w:rsid w:val="00256FD9"/>
    <w:rsid w:val="0025757B"/>
    <w:rsid w:val="00257967"/>
    <w:rsid w:val="00257D1C"/>
    <w:rsid w:val="00257DBC"/>
    <w:rsid w:val="00260375"/>
    <w:rsid w:val="0026091E"/>
    <w:rsid w:val="002609F4"/>
    <w:rsid w:val="0026219D"/>
    <w:rsid w:val="00262934"/>
    <w:rsid w:val="00262BFC"/>
    <w:rsid w:val="00262EB2"/>
    <w:rsid w:val="00262F36"/>
    <w:rsid w:val="0026372D"/>
    <w:rsid w:val="00263AFA"/>
    <w:rsid w:val="00263CBF"/>
    <w:rsid w:val="00263E7B"/>
    <w:rsid w:val="002644EF"/>
    <w:rsid w:val="0026470A"/>
    <w:rsid w:val="00264CFB"/>
    <w:rsid w:val="002650C7"/>
    <w:rsid w:val="00265275"/>
    <w:rsid w:val="002654DA"/>
    <w:rsid w:val="00265739"/>
    <w:rsid w:val="002663A8"/>
    <w:rsid w:val="00266616"/>
    <w:rsid w:val="00266897"/>
    <w:rsid w:val="00270111"/>
    <w:rsid w:val="00270C5A"/>
    <w:rsid w:val="002713FC"/>
    <w:rsid w:val="002724BD"/>
    <w:rsid w:val="00272622"/>
    <w:rsid w:val="0027266E"/>
    <w:rsid w:val="0027280D"/>
    <w:rsid w:val="00273041"/>
    <w:rsid w:val="00273351"/>
    <w:rsid w:val="0027389C"/>
    <w:rsid w:val="002749D1"/>
    <w:rsid w:val="00274B52"/>
    <w:rsid w:val="00274C44"/>
    <w:rsid w:val="0027511B"/>
    <w:rsid w:val="002752CA"/>
    <w:rsid w:val="00275370"/>
    <w:rsid w:val="00276094"/>
    <w:rsid w:val="0027628E"/>
    <w:rsid w:val="002763AA"/>
    <w:rsid w:val="0027660F"/>
    <w:rsid w:val="00277367"/>
    <w:rsid w:val="00277B05"/>
    <w:rsid w:val="00280CA3"/>
    <w:rsid w:val="0028248E"/>
    <w:rsid w:val="00282888"/>
    <w:rsid w:val="00282B6A"/>
    <w:rsid w:val="00283000"/>
    <w:rsid w:val="0028313F"/>
    <w:rsid w:val="00284167"/>
    <w:rsid w:val="00284289"/>
    <w:rsid w:val="00284C0A"/>
    <w:rsid w:val="00284F9C"/>
    <w:rsid w:val="002852B8"/>
    <w:rsid w:val="0028548A"/>
    <w:rsid w:val="0028577D"/>
    <w:rsid w:val="00285B6A"/>
    <w:rsid w:val="002866F7"/>
    <w:rsid w:val="002870A1"/>
    <w:rsid w:val="002871F2"/>
    <w:rsid w:val="00287E1D"/>
    <w:rsid w:val="00290ECF"/>
    <w:rsid w:val="002912EB"/>
    <w:rsid w:val="00291D25"/>
    <w:rsid w:val="00291E48"/>
    <w:rsid w:val="002921CB"/>
    <w:rsid w:val="0029237E"/>
    <w:rsid w:val="002923CD"/>
    <w:rsid w:val="00292A8A"/>
    <w:rsid w:val="00292DCE"/>
    <w:rsid w:val="00292EF5"/>
    <w:rsid w:val="00293033"/>
    <w:rsid w:val="00293845"/>
    <w:rsid w:val="00293B8C"/>
    <w:rsid w:val="00293E88"/>
    <w:rsid w:val="00293F01"/>
    <w:rsid w:val="002949BB"/>
    <w:rsid w:val="0029510D"/>
    <w:rsid w:val="00295BD1"/>
    <w:rsid w:val="00295D58"/>
    <w:rsid w:val="00295F14"/>
    <w:rsid w:val="0029602D"/>
    <w:rsid w:val="002966BE"/>
    <w:rsid w:val="00296BA7"/>
    <w:rsid w:val="00296DE8"/>
    <w:rsid w:val="00296F3A"/>
    <w:rsid w:val="00296FF5"/>
    <w:rsid w:val="00296FFE"/>
    <w:rsid w:val="00297722"/>
    <w:rsid w:val="0029797C"/>
    <w:rsid w:val="002A0276"/>
    <w:rsid w:val="002A12CA"/>
    <w:rsid w:val="002A1E56"/>
    <w:rsid w:val="002A26E6"/>
    <w:rsid w:val="002A3129"/>
    <w:rsid w:val="002A3209"/>
    <w:rsid w:val="002A3ED1"/>
    <w:rsid w:val="002A44D6"/>
    <w:rsid w:val="002A5132"/>
    <w:rsid w:val="002A5484"/>
    <w:rsid w:val="002A564E"/>
    <w:rsid w:val="002A582B"/>
    <w:rsid w:val="002A6622"/>
    <w:rsid w:val="002A67D8"/>
    <w:rsid w:val="002A6BEA"/>
    <w:rsid w:val="002A7031"/>
    <w:rsid w:val="002A7687"/>
    <w:rsid w:val="002A795C"/>
    <w:rsid w:val="002A79F9"/>
    <w:rsid w:val="002A7E59"/>
    <w:rsid w:val="002B0598"/>
    <w:rsid w:val="002B08C4"/>
    <w:rsid w:val="002B1FE1"/>
    <w:rsid w:val="002B2016"/>
    <w:rsid w:val="002B284B"/>
    <w:rsid w:val="002B2956"/>
    <w:rsid w:val="002B2A44"/>
    <w:rsid w:val="002B2C84"/>
    <w:rsid w:val="002B3293"/>
    <w:rsid w:val="002B39B0"/>
    <w:rsid w:val="002B3AD8"/>
    <w:rsid w:val="002B3E89"/>
    <w:rsid w:val="002B410C"/>
    <w:rsid w:val="002B4309"/>
    <w:rsid w:val="002B4848"/>
    <w:rsid w:val="002B4E61"/>
    <w:rsid w:val="002B6A8F"/>
    <w:rsid w:val="002B7572"/>
    <w:rsid w:val="002B780F"/>
    <w:rsid w:val="002B79B0"/>
    <w:rsid w:val="002B7BD4"/>
    <w:rsid w:val="002C0B47"/>
    <w:rsid w:val="002C0C4F"/>
    <w:rsid w:val="002C0C78"/>
    <w:rsid w:val="002C0F6C"/>
    <w:rsid w:val="002C1191"/>
    <w:rsid w:val="002C2D1B"/>
    <w:rsid w:val="002C2EA6"/>
    <w:rsid w:val="002C37EB"/>
    <w:rsid w:val="002C3854"/>
    <w:rsid w:val="002C3A60"/>
    <w:rsid w:val="002C3BA3"/>
    <w:rsid w:val="002C3D3E"/>
    <w:rsid w:val="002C49DF"/>
    <w:rsid w:val="002C6428"/>
    <w:rsid w:val="002C7E3B"/>
    <w:rsid w:val="002C7FFE"/>
    <w:rsid w:val="002D0DB2"/>
    <w:rsid w:val="002D1536"/>
    <w:rsid w:val="002D154D"/>
    <w:rsid w:val="002D160F"/>
    <w:rsid w:val="002D17C1"/>
    <w:rsid w:val="002D19D6"/>
    <w:rsid w:val="002D1A98"/>
    <w:rsid w:val="002D326D"/>
    <w:rsid w:val="002D35D6"/>
    <w:rsid w:val="002D4085"/>
    <w:rsid w:val="002D4B55"/>
    <w:rsid w:val="002D5731"/>
    <w:rsid w:val="002D57C3"/>
    <w:rsid w:val="002D69D1"/>
    <w:rsid w:val="002D6A05"/>
    <w:rsid w:val="002D6D0A"/>
    <w:rsid w:val="002D7381"/>
    <w:rsid w:val="002D73F6"/>
    <w:rsid w:val="002D7DB5"/>
    <w:rsid w:val="002E0560"/>
    <w:rsid w:val="002E07E3"/>
    <w:rsid w:val="002E155D"/>
    <w:rsid w:val="002E1E21"/>
    <w:rsid w:val="002E20DB"/>
    <w:rsid w:val="002E211E"/>
    <w:rsid w:val="002E294C"/>
    <w:rsid w:val="002E2C32"/>
    <w:rsid w:val="002E2D68"/>
    <w:rsid w:val="002E2DB3"/>
    <w:rsid w:val="002E3B76"/>
    <w:rsid w:val="002E3FCD"/>
    <w:rsid w:val="002E4B2D"/>
    <w:rsid w:val="002E4B3D"/>
    <w:rsid w:val="002E609A"/>
    <w:rsid w:val="002E6170"/>
    <w:rsid w:val="002E6859"/>
    <w:rsid w:val="002E6A09"/>
    <w:rsid w:val="002E6AB3"/>
    <w:rsid w:val="002E7BE7"/>
    <w:rsid w:val="002E7C7C"/>
    <w:rsid w:val="002E7FAD"/>
    <w:rsid w:val="002F00DB"/>
    <w:rsid w:val="002F0340"/>
    <w:rsid w:val="002F044B"/>
    <w:rsid w:val="002F0979"/>
    <w:rsid w:val="002F10AF"/>
    <w:rsid w:val="002F175C"/>
    <w:rsid w:val="002F1B90"/>
    <w:rsid w:val="002F1C5A"/>
    <w:rsid w:val="002F21AD"/>
    <w:rsid w:val="002F23BF"/>
    <w:rsid w:val="002F302F"/>
    <w:rsid w:val="002F32C5"/>
    <w:rsid w:val="002F3512"/>
    <w:rsid w:val="002F3D81"/>
    <w:rsid w:val="002F4023"/>
    <w:rsid w:val="002F4A7C"/>
    <w:rsid w:val="002F4C9C"/>
    <w:rsid w:val="002F4E17"/>
    <w:rsid w:val="002F58F9"/>
    <w:rsid w:val="002F614D"/>
    <w:rsid w:val="002F6716"/>
    <w:rsid w:val="002F78F2"/>
    <w:rsid w:val="00300861"/>
    <w:rsid w:val="0030169A"/>
    <w:rsid w:val="0030343F"/>
    <w:rsid w:val="003035B1"/>
    <w:rsid w:val="003036A1"/>
    <w:rsid w:val="00303D61"/>
    <w:rsid w:val="00304054"/>
    <w:rsid w:val="003049C2"/>
    <w:rsid w:val="00304CB9"/>
    <w:rsid w:val="00305ADE"/>
    <w:rsid w:val="00306BB1"/>
    <w:rsid w:val="00307A4C"/>
    <w:rsid w:val="00307B0A"/>
    <w:rsid w:val="003107E1"/>
    <w:rsid w:val="00310A54"/>
    <w:rsid w:val="0031102F"/>
    <w:rsid w:val="003118B5"/>
    <w:rsid w:val="00311BFF"/>
    <w:rsid w:val="00311E3C"/>
    <w:rsid w:val="00311E82"/>
    <w:rsid w:val="00311F5A"/>
    <w:rsid w:val="0031265B"/>
    <w:rsid w:val="003127A7"/>
    <w:rsid w:val="00312FDC"/>
    <w:rsid w:val="003130F6"/>
    <w:rsid w:val="003132B6"/>
    <w:rsid w:val="0031381F"/>
    <w:rsid w:val="003145C8"/>
    <w:rsid w:val="003147A9"/>
    <w:rsid w:val="00314B5E"/>
    <w:rsid w:val="003151AB"/>
    <w:rsid w:val="00315752"/>
    <w:rsid w:val="003157A0"/>
    <w:rsid w:val="003158C0"/>
    <w:rsid w:val="003167B9"/>
    <w:rsid w:val="00316D9F"/>
    <w:rsid w:val="00316DE2"/>
    <w:rsid w:val="00316F4E"/>
    <w:rsid w:val="00317144"/>
    <w:rsid w:val="00317640"/>
    <w:rsid w:val="00320698"/>
    <w:rsid w:val="0032091B"/>
    <w:rsid w:val="00320A71"/>
    <w:rsid w:val="00320AC0"/>
    <w:rsid w:val="00320DFC"/>
    <w:rsid w:val="0032131F"/>
    <w:rsid w:val="003219EF"/>
    <w:rsid w:val="00321FA9"/>
    <w:rsid w:val="00322412"/>
    <w:rsid w:val="00322734"/>
    <w:rsid w:val="0032290F"/>
    <w:rsid w:val="00322E0C"/>
    <w:rsid w:val="00323403"/>
    <w:rsid w:val="00323446"/>
    <w:rsid w:val="00323E4F"/>
    <w:rsid w:val="003240F2"/>
    <w:rsid w:val="00324599"/>
    <w:rsid w:val="00324A9A"/>
    <w:rsid w:val="00324B45"/>
    <w:rsid w:val="00324B81"/>
    <w:rsid w:val="00325072"/>
    <w:rsid w:val="0032519E"/>
    <w:rsid w:val="003252E4"/>
    <w:rsid w:val="00326287"/>
    <w:rsid w:val="003269B1"/>
    <w:rsid w:val="00326C9C"/>
    <w:rsid w:val="003277B6"/>
    <w:rsid w:val="00327841"/>
    <w:rsid w:val="00327B34"/>
    <w:rsid w:val="00330282"/>
    <w:rsid w:val="00330AF2"/>
    <w:rsid w:val="00330E6D"/>
    <w:rsid w:val="00330EF0"/>
    <w:rsid w:val="00331092"/>
    <w:rsid w:val="00331815"/>
    <w:rsid w:val="00332804"/>
    <w:rsid w:val="00332A37"/>
    <w:rsid w:val="00332BF4"/>
    <w:rsid w:val="003332D8"/>
    <w:rsid w:val="003334C1"/>
    <w:rsid w:val="003339B6"/>
    <w:rsid w:val="00334146"/>
    <w:rsid w:val="003343AA"/>
    <w:rsid w:val="00334684"/>
    <w:rsid w:val="0033495F"/>
    <w:rsid w:val="00334AA9"/>
    <w:rsid w:val="00334FE7"/>
    <w:rsid w:val="0034097B"/>
    <w:rsid w:val="00340FF6"/>
    <w:rsid w:val="00342930"/>
    <w:rsid w:val="003429E0"/>
    <w:rsid w:val="00342B49"/>
    <w:rsid w:val="00343A1E"/>
    <w:rsid w:val="00343CC4"/>
    <w:rsid w:val="0034438A"/>
    <w:rsid w:val="00345461"/>
    <w:rsid w:val="0034547F"/>
    <w:rsid w:val="00345B46"/>
    <w:rsid w:val="00345D7C"/>
    <w:rsid w:val="0034659A"/>
    <w:rsid w:val="00346BAB"/>
    <w:rsid w:val="00346DD6"/>
    <w:rsid w:val="003479FB"/>
    <w:rsid w:val="00347E2A"/>
    <w:rsid w:val="00347EE3"/>
    <w:rsid w:val="003500E5"/>
    <w:rsid w:val="00350267"/>
    <w:rsid w:val="0035048D"/>
    <w:rsid w:val="00350EC7"/>
    <w:rsid w:val="003516ED"/>
    <w:rsid w:val="00351B82"/>
    <w:rsid w:val="00351D2B"/>
    <w:rsid w:val="00352113"/>
    <w:rsid w:val="00352205"/>
    <w:rsid w:val="00352C53"/>
    <w:rsid w:val="00353210"/>
    <w:rsid w:val="0035332C"/>
    <w:rsid w:val="003537EF"/>
    <w:rsid w:val="00353EEA"/>
    <w:rsid w:val="0035469D"/>
    <w:rsid w:val="00354A1A"/>
    <w:rsid w:val="00354C29"/>
    <w:rsid w:val="0035513C"/>
    <w:rsid w:val="003551D0"/>
    <w:rsid w:val="00355246"/>
    <w:rsid w:val="00355738"/>
    <w:rsid w:val="00355D04"/>
    <w:rsid w:val="00355F8A"/>
    <w:rsid w:val="00355FDD"/>
    <w:rsid w:val="003561FF"/>
    <w:rsid w:val="00357266"/>
    <w:rsid w:val="0035768A"/>
    <w:rsid w:val="00357AA3"/>
    <w:rsid w:val="00360118"/>
    <w:rsid w:val="00360CD3"/>
    <w:rsid w:val="00360E4F"/>
    <w:rsid w:val="00361AE0"/>
    <w:rsid w:val="00361AE9"/>
    <w:rsid w:val="00361E3B"/>
    <w:rsid w:val="00361F93"/>
    <w:rsid w:val="00361FCD"/>
    <w:rsid w:val="003623C7"/>
    <w:rsid w:val="003625A8"/>
    <w:rsid w:val="00362C70"/>
    <w:rsid w:val="00363251"/>
    <w:rsid w:val="00363DC4"/>
    <w:rsid w:val="00363F58"/>
    <w:rsid w:val="0036416A"/>
    <w:rsid w:val="0036440A"/>
    <w:rsid w:val="0036473F"/>
    <w:rsid w:val="00365899"/>
    <w:rsid w:val="00366507"/>
    <w:rsid w:val="00366D13"/>
    <w:rsid w:val="003674EE"/>
    <w:rsid w:val="00367AAF"/>
    <w:rsid w:val="00370815"/>
    <w:rsid w:val="00370BA7"/>
    <w:rsid w:val="00370DF9"/>
    <w:rsid w:val="003711CC"/>
    <w:rsid w:val="0037184A"/>
    <w:rsid w:val="003720C4"/>
    <w:rsid w:val="00372F2E"/>
    <w:rsid w:val="003734E1"/>
    <w:rsid w:val="00373B65"/>
    <w:rsid w:val="00373BC7"/>
    <w:rsid w:val="00373FD5"/>
    <w:rsid w:val="00374FEB"/>
    <w:rsid w:val="00375507"/>
    <w:rsid w:val="00375AF8"/>
    <w:rsid w:val="00375B97"/>
    <w:rsid w:val="00375EE3"/>
    <w:rsid w:val="00375FFC"/>
    <w:rsid w:val="00376258"/>
    <w:rsid w:val="003763C2"/>
    <w:rsid w:val="00376480"/>
    <w:rsid w:val="00376896"/>
    <w:rsid w:val="00376A15"/>
    <w:rsid w:val="00376D49"/>
    <w:rsid w:val="003770E8"/>
    <w:rsid w:val="00377535"/>
    <w:rsid w:val="003775FC"/>
    <w:rsid w:val="00377716"/>
    <w:rsid w:val="00377971"/>
    <w:rsid w:val="00377972"/>
    <w:rsid w:val="003802D5"/>
    <w:rsid w:val="00380E5A"/>
    <w:rsid w:val="0038180F"/>
    <w:rsid w:val="0038199A"/>
    <w:rsid w:val="0038199F"/>
    <w:rsid w:val="00382104"/>
    <w:rsid w:val="00382449"/>
    <w:rsid w:val="0038266F"/>
    <w:rsid w:val="00382C3A"/>
    <w:rsid w:val="00382FE7"/>
    <w:rsid w:val="0038329B"/>
    <w:rsid w:val="003836F9"/>
    <w:rsid w:val="00383DFF"/>
    <w:rsid w:val="00383FB2"/>
    <w:rsid w:val="00383FF6"/>
    <w:rsid w:val="003847BE"/>
    <w:rsid w:val="00384955"/>
    <w:rsid w:val="0038495F"/>
    <w:rsid w:val="00384AB2"/>
    <w:rsid w:val="003850FD"/>
    <w:rsid w:val="003851EC"/>
    <w:rsid w:val="003852EB"/>
    <w:rsid w:val="003854C7"/>
    <w:rsid w:val="00385C74"/>
    <w:rsid w:val="00386D74"/>
    <w:rsid w:val="00387B16"/>
    <w:rsid w:val="0039084F"/>
    <w:rsid w:val="00390A2D"/>
    <w:rsid w:val="00390F72"/>
    <w:rsid w:val="00391B12"/>
    <w:rsid w:val="00391C7C"/>
    <w:rsid w:val="00392548"/>
    <w:rsid w:val="0039265F"/>
    <w:rsid w:val="00393108"/>
    <w:rsid w:val="00393146"/>
    <w:rsid w:val="00393319"/>
    <w:rsid w:val="00393EBE"/>
    <w:rsid w:val="00394566"/>
    <w:rsid w:val="0039484B"/>
    <w:rsid w:val="00394D91"/>
    <w:rsid w:val="00394E10"/>
    <w:rsid w:val="003950DB"/>
    <w:rsid w:val="00395BC1"/>
    <w:rsid w:val="0039685E"/>
    <w:rsid w:val="00396EDC"/>
    <w:rsid w:val="00396FB2"/>
    <w:rsid w:val="00397B91"/>
    <w:rsid w:val="003A0001"/>
    <w:rsid w:val="003A0C3C"/>
    <w:rsid w:val="003A132E"/>
    <w:rsid w:val="003A149B"/>
    <w:rsid w:val="003A16E6"/>
    <w:rsid w:val="003A1DFD"/>
    <w:rsid w:val="003A26A4"/>
    <w:rsid w:val="003A2AFA"/>
    <w:rsid w:val="003A2B41"/>
    <w:rsid w:val="003A2E99"/>
    <w:rsid w:val="003A2EC5"/>
    <w:rsid w:val="003A319B"/>
    <w:rsid w:val="003A326C"/>
    <w:rsid w:val="003A3822"/>
    <w:rsid w:val="003A3846"/>
    <w:rsid w:val="003A41BD"/>
    <w:rsid w:val="003A459E"/>
    <w:rsid w:val="003A45F6"/>
    <w:rsid w:val="003A4EF1"/>
    <w:rsid w:val="003A50B4"/>
    <w:rsid w:val="003A5BBE"/>
    <w:rsid w:val="003A5D19"/>
    <w:rsid w:val="003A6586"/>
    <w:rsid w:val="003A6D26"/>
    <w:rsid w:val="003A760F"/>
    <w:rsid w:val="003B009E"/>
    <w:rsid w:val="003B03D7"/>
    <w:rsid w:val="003B044D"/>
    <w:rsid w:val="003B097D"/>
    <w:rsid w:val="003B09F0"/>
    <w:rsid w:val="003B12AC"/>
    <w:rsid w:val="003B1454"/>
    <w:rsid w:val="003B189C"/>
    <w:rsid w:val="003B23F4"/>
    <w:rsid w:val="003B309C"/>
    <w:rsid w:val="003B36B2"/>
    <w:rsid w:val="003B37EA"/>
    <w:rsid w:val="003B37FF"/>
    <w:rsid w:val="003B4428"/>
    <w:rsid w:val="003B5097"/>
    <w:rsid w:val="003B50A1"/>
    <w:rsid w:val="003B579C"/>
    <w:rsid w:val="003B5819"/>
    <w:rsid w:val="003B5BAC"/>
    <w:rsid w:val="003B624F"/>
    <w:rsid w:val="003B6D90"/>
    <w:rsid w:val="003B76E3"/>
    <w:rsid w:val="003B7BEC"/>
    <w:rsid w:val="003C0486"/>
    <w:rsid w:val="003C0F39"/>
    <w:rsid w:val="003C193A"/>
    <w:rsid w:val="003C2B67"/>
    <w:rsid w:val="003C2BEC"/>
    <w:rsid w:val="003C2FE1"/>
    <w:rsid w:val="003C33A7"/>
    <w:rsid w:val="003C3806"/>
    <w:rsid w:val="003C3AB0"/>
    <w:rsid w:val="003C40EF"/>
    <w:rsid w:val="003C49A1"/>
    <w:rsid w:val="003C52DE"/>
    <w:rsid w:val="003C628D"/>
    <w:rsid w:val="003C6C2E"/>
    <w:rsid w:val="003C725A"/>
    <w:rsid w:val="003C7309"/>
    <w:rsid w:val="003C78B6"/>
    <w:rsid w:val="003C7A47"/>
    <w:rsid w:val="003D0485"/>
    <w:rsid w:val="003D1E97"/>
    <w:rsid w:val="003D258A"/>
    <w:rsid w:val="003D259A"/>
    <w:rsid w:val="003D25BE"/>
    <w:rsid w:val="003D2F4E"/>
    <w:rsid w:val="003D3235"/>
    <w:rsid w:val="003D37BD"/>
    <w:rsid w:val="003D3EC9"/>
    <w:rsid w:val="003D4664"/>
    <w:rsid w:val="003D48E3"/>
    <w:rsid w:val="003D49E5"/>
    <w:rsid w:val="003D50DA"/>
    <w:rsid w:val="003D5F89"/>
    <w:rsid w:val="003D6024"/>
    <w:rsid w:val="003D67AE"/>
    <w:rsid w:val="003D6C21"/>
    <w:rsid w:val="003D6E71"/>
    <w:rsid w:val="003D7284"/>
    <w:rsid w:val="003D7A13"/>
    <w:rsid w:val="003D7D13"/>
    <w:rsid w:val="003E032D"/>
    <w:rsid w:val="003E077C"/>
    <w:rsid w:val="003E09F8"/>
    <w:rsid w:val="003E0CFC"/>
    <w:rsid w:val="003E1D49"/>
    <w:rsid w:val="003E1FF7"/>
    <w:rsid w:val="003E27FC"/>
    <w:rsid w:val="003E3326"/>
    <w:rsid w:val="003E3456"/>
    <w:rsid w:val="003E377E"/>
    <w:rsid w:val="003E3B10"/>
    <w:rsid w:val="003E41C8"/>
    <w:rsid w:val="003E4F74"/>
    <w:rsid w:val="003E5310"/>
    <w:rsid w:val="003E5BB1"/>
    <w:rsid w:val="003E6707"/>
    <w:rsid w:val="003E6E7F"/>
    <w:rsid w:val="003E77B1"/>
    <w:rsid w:val="003E7FA6"/>
    <w:rsid w:val="003F030C"/>
    <w:rsid w:val="003F03F1"/>
    <w:rsid w:val="003F1D2A"/>
    <w:rsid w:val="003F2EA0"/>
    <w:rsid w:val="003F36D6"/>
    <w:rsid w:val="003F41D0"/>
    <w:rsid w:val="003F47D5"/>
    <w:rsid w:val="003F49A4"/>
    <w:rsid w:val="003F4B74"/>
    <w:rsid w:val="003F554A"/>
    <w:rsid w:val="003F57A1"/>
    <w:rsid w:val="003F58D8"/>
    <w:rsid w:val="003F5BE8"/>
    <w:rsid w:val="003F6071"/>
    <w:rsid w:val="00400D79"/>
    <w:rsid w:val="00401248"/>
    <w:rsid w:val="0040128A"/>
    <w:rsid w:val="00401791"/>
    <w:rsid w:val="00401E5A"/>
    <w:rsid w:val="00402723"/>
    <w:rsid w:val="00402B18"/>
    <w:rsid w:val="00402D50"/>
    <w:rsid w:val="00403DE1"/>
    <w:rsid w:val="00403E8E"/>
    <w:rsid w:val="00404AA5"/>
    <w:rsid w:val="00404EEA"/>
    <w:rsid w:val="00405406"/>
    <w:rsid w:val="004054EC"/>
    <w:rsid w:val="00405730"/>
    <w:rsid w:val="00405A09"/>
    <w:rsid w:val="00405A47"/>
    <w:rsid w:val="00406573"/>
    <w:rsid w:val="00406988"/>
    <w:rsid w:val="00406D8A"/>
    <w:rsid w:val="00406F5E"/>
    <w:rsid w:val="00407CF7"/>
    <w:rsid w:val="0041025F"/>
    <w:rsid w:val="00410393"/>
    <w:rsid w:val="004103EA"/>
    <w:rsid w:val="00410829"/>
    <w:rsid w:val="00411699"/>
    <w:rsid w:val="00411E90"/>
    <w:rsid w:val="00412745"/>
    <w:rsid w:val="00413008"/>
    <w:rsid w:val="00413161"/>
    <w:rsid w:val="00413F82"/>
    <w:rsid w:val="004141A1"/>
    <w:rsid w:val="00414D48"/>
    <w:rsid w:val="00415237"/>
    <w:rsid w:val="00415521"/>
    <w:rsid w:val="004157B3"/>
    <w:rsid w:val="00415C35"/>
    <w:rsid w:val="00416185"/>
    <w:rsid w:val="0041639C"/>
    <w:rsid w:val="00417211"/>
    <w:rsid w:val="004174C4"/>
    <w:rsid w:val="004175B8"/>
    <w:rsid w:val="0041765A"/>
    <w:rsid w:val="00417712"/>
    <w:rsid w:val="00417A89"/>
    <w:rsid w:val="00420088"/>
    <w:rsid w:val="004213B8"/>
    <w:rsid w:val="004216C0"/>
    <w:rsid w:val="00421FC3"/>
    <w:rsid w:val="004223B0"/>
    <w:rsid w:val="00422935"/>
    <w:rsid w:val="00422DC0"/>
    <w:rsid w:val="00422E55"/>
    <w:rsid w:val="004232BE"/>
    <w:rsid w:val="0042382D"/>
    <w:rsid w:val="00425715"/>
    <w:rsid w:val="0042572C"/>
    <w:rsid w:val="00425AB9"/>
    <w:rsid w:val="00425CB1"/>
    <w:rsid w:val="00425CE9"/>
    <w:rsid w:val="00426846"/>
    <w:rsid w:val="004268D6"/>
    <w:rsid w:val="00426ADE"/>
    <w:rsid w:val="00426D06"/>
    <w:rsid w:val="00426E23"/>
    <w:rsid w:val="00426FE6"/>
    <w:rsid w:val="00427AB8"/>
    <w:rsid w:val="00427B9C"/>
    <w:rsid w:val="00430022"/>
    <w:rsid w:val="004302DC"/>
    <w:rsid w:val="00430488"/>
    <w:rsid w:val="004305C6"/>
    <w:rsid w:val="00430C42"/>
    <w:rsid w:val="00430F55"/>
    <w:rsid w:val="00431151"/>
    <w:rsid w:val="0043135D"/>
    <w:rsid w:val="00431813"/>
    <w:rsid w:val="00431DA3"/>
    <w:rsid w:val="0043203A"/>
    <w:rsid w:val="00432262"/>
    <w:rsid w:val="00432F1F"/>
    <w:rsid w:val="00432F40"/>
    <w:rsid w:val="004336C7"/>
    <w:rsid w:val="004337F5"/>
    <w:rsid w:val="00433A20"/>
    <w:rsid w:val="004343B5"/>
    <w:rsid w:val="00435128"/>
    <w:rsid w:val="00435EED"/>
    <w:rsid w:val="00436578"/>
    <w:rsid w:val="0043677F"/>
    <w:rsid w:val="00436CC2"/>
    <w:rsid w:val="00436E28"/>
    <w:rsid w:val="00437911"/>
    <w:rsid w:val="00437F3C"/>
    <w:rsid w:val="00440027"/>
    <w:rsid w:val="0044003B"/>
    <w:rsid w:val="00440059"/>
    <w:rsid w:val="00440707"/>
    <w:rsid w:val="00440C31"/>
    <w:rsid w:val="00440CF2"/>
    <w:rsid w:val="00440F9D"/>
    <w:rsid w:val="0044186E"/>
    <w:rsid w:val="0044259C"/>
    <w:rsid w:val="00442DFB"/>
    <w:rsid w:val="0044311D"/>
    <w:rsid w:val="00443709"/>
    <w:rsid w:val="0044410A"/>
    <w:rsid w:val="004443E9"/>
    <w:rsid w:val="00444662"/>
    <w:rsid w:val="004449ED"/>
    <w:rsid w:val="00444A64"/>
    <w:rsid w:val="00444ACF"/>
    <w:rsid w:val="00444BA8"/>
    <w:rsid w:val="00445B38"/>
    <w:rsid w:val="0044603C"/>
    <w:rsid w:val="004462CA"/>
    <w:rsid w:val="00446793"/>
    <w:rsid w:val="00447B76"/>
    <w:rsid w:val="00450E7C"/>
    <w:rsid w:val="00451059"/>
    <w:rsid w:val="00451BE1"/>
    <w:rsid w:val="00451CE9"/>
    <w:rsid w:val="004523D7"/>
    <w:rsid w:val="004525AF"/>
    <w:rsid w:val="004527DF"/>
    <w:rsid w:val="00452C75"/>
    <w:rsid w:val="00452EFA"/>
    <w:rsid w:val="0045358E"/>
    <w:rsid w:val="00453D16"/>
    <w:rsid w:val="00454079"/>
    <w:rsid w:val="004549E6"/>
    <w:rsid w:val="00454B6A"/>
    <w:rsid w:val="00454EC7"/>
    <w:rsid w:val="00454ED0"/>
    <w:rsid w:val="004550B6"/>
    <w:rsid w:val="00455322"/>
    <w:rsid w:val="00455A68"/>
    <w:rsid w:val="00455B08"/>
    <w:rsid w:val="00455C38"/>
    <w:rsid w:val="004562FA"/>
    <w:rsid w:val="00457141"/>
    <w:rsid w:val="004571D0"/>
    <w:rsid w:val="00457271"/>
    <w:rsid w:val="0045754B"/>
    <w:rsid w:val="00457A3B"/>
    <w:rsid w:val="00457AC6"/>
    <w:rsid w:val="00457F92"/>
    <w:rsid w:val="004602D9"/>
    <w:rsid w:val="00460A6F"/>
    <w:rsid w:val="00460A79"/>
    <w:rsid w:val="00460E06"/>
    <w:rsid w:val="0046123B"/>
    <w:rsid w:val="00461469"/>
    <w:rsid w:val="004614B7"/>
    <w:rsid w:val="004621AA"/>
    <w:rsid w:val="00462C65"/>
    <w:rsid w:val="00462D66"/>
    <w:rsid w:val="00463D65"/>
    <w:rsid w:val="0046411B"/>
    <w:rsid w:val="00465269"/>
    <w:rsid w:val="00465D56"/>
    <w:rsid w:val="00466410"/>
    <w:rsid w:val="00466E4C"/>
    <w:rsid w:val="00467A68"/>
    <w:rsid w:val="00467D2B"/>
    <w:rsid w:val="0047058F"/>
    <w:rsid w:val="00470BCC"/>
    <w:rsid w:val="004711A7"/>
    <w:rsid w:val="00471368"/>
    <w:rsid w:val="004718CB"/>
    <w:rsid w:val="00471A82"/>
    <w:rsid w:val="00471ACA"/>
    <w:rsid w:val="00471F85"/>
    <w:rsid w:val="004734E3"/>
    <w:rsid w:val="0047350D"/>
    <w:rsid w:val="004744BF"/>
    <w:rsid w:val="00474BD9"/>
    <w:rsid w:val="004757C7"/>
    <w:rsid w:val="00475895"/>
    <w:rsid w:val="00475B4C"/>
    <w:rsid w:val="004762B8"/>
    <w:rsid w:val="00476DEF"/>
    <w:rsid w:val="004776EF"/>
    <w:rsid w:val="00477CBE"/>
    <w:rsid w:val="00477E01"/>
    <w:rsid w:val="00477EDB"/>
    <w:rsid w:val="004800F7"/>
    <w:rsid w:val="004808CB"/>
    <w:rsid w:val="00480C60"/>
    <w:rsid w:val="00480E9F"/>
    <w:rsid w:val="004811AF"/>
    <w:rsid w:val="00481286"/>
    <w:rsid w:val="00482477"/>
    <w:rsid w:val="0048311C"/>
    <w:rsid w:val="00484079"/>
    <w:rsid w:val="004847DE"/>
    <w:rsid w:val="00484E23"/>
    <w:rsid w:val="00486202"/>
    <w:rsid w:val="004862C7"/>
    <w:rsid w:val="004865FB"/>
    <w:rsid w:val="00487B89"/>
    <w:rsid w:val="00491216"/>
    <w:rsid w:val="00491234"/>
    <w:rsid w:val="004915C8"/>
    <w:rsid w:val="004919A7"/>
    <w:rsid w:val="00491B61"/>
    <w:rsid w:val="00491E52"/>
    <w:rsid w:val="004925A8"/>
    <w:rsid w:val="00492EBA"/>
    <w:rsid w:val="00493694"/>
    <w:rsid w:val="0049386D"/>
    <w:rsid w:val="004941E1"/>
    <w:rsid w:val="00494B6A"/>
    <w:rsid w:val="00495309"/>
    <w:rsid w:val="00495E18"/>
    <w:rsid w:val="00495FA9"/>
    <w:rsid w:val="004961FB"/>
    <w:rsid w:val="0049665D"/>
    <w:rsid w:val="00496D06"/>
    <w:rsid w:val="00497481"/>
    <w:rsid w:val="0049790C"/>
    <w:rsid w:val="004A01EF"/>
    <w:rsid w:val="004A0312"/>
    <w:rsid w:val="004A0341"/>
    <w:rsid w:val="004A08A5"/>
    <w:rsid w:val="004A0BBB"/>
    <w:rsid w:val="004A1133"/>
    <w:rsid w:val="004A16A4"/>
    <w:rsid w:val="004A16CA"/>
    <w:rsid w:val="004A22DE"/>
    <w:rsid w:val="004A23F4"/>
    <w:rsid w:val="004A2412"/>
    <w:rsid w:val="004A28B2"/>
    <w:rsid w:val="004A3484"/>
    <w:rsid w:val="004A469B"/>
    <w:rsid w:val="004A53F2"/>
    <w:rsid w:val="004A552A"/>
    <w:rsid w:val="004A55B5"/>
    <w:rsid w:val="004A5748"/>
    <w:rsid w:val="004A5BEF"/>
    <w:rsid w:val="004A666C"/>
    <w:rsid w:val="004A76AB"/>
    <w:rsid w:val="004A79E5"/>
    <w:rsid w:val="004B0627"/>
    <w:rsid w:val="004B0654"/>
    <w:rsid w:val="004B0F7F"/>
    <w:rsid w:val="004B19CF"/>
    <w:rsid w:val="004B1B61"/>
    <w:rsid w:val="004B2310"/>
    <w:rsid w:val="004B29C4"/>
    <w:rsid w:val="004B33E5"/>
    <w:rsid w:val="004B373B"/>
    <w:rsid w:val="004B3E64"/>
    <w:rsid w:val="004B4C1D"/>
    <w:rsid w:val="004B4EB9"/>
    <w:rsid w:val="004B56E6"/>
    <w:rsid w:val="004B5F99"/>
    <w:rsid w:val="004B63D5"/>
    <w:rsid w:val="004B7182"/>
    <w:rsid w:val="004B7F5A"/>
    <w:rsid w:val="004C0149"/>
    <w:rsid w:val="004C01EA"/>
    <w:rsid w:val="004C02F2"/>
    <w:rsid w:val="004C1AE8"/>
    <w:rsid w:val="004C1F46"/>
    <w:rsid w:val="004C2A24"/>
    <w:rsid w:val="004C3679"/>
    <w:rsid w:val="004C38C6"/>
    <w:rsid w:val="004C3926"/>
    <w:rsid w:val="004C3C0B"/>
    <w:rsid w:val="004C45DC"/>
    <w:rsid w:val="004C50EB"/>
    <w:rsid w:val="004C6298"/>
    <w:rsid w:val="004C6812"/>
    <w:rsid w:val="004C6D02"/>
    <w:rsid w:val="004C7271"/>
    <w:rsid w:val="004C78EF"/>
    <w:rsid w:val="004C79D7"/>
    <w:rsid w:val="004C7DAC"/>
    <w:rsid w:val="004D00D5"/>
    <w:rsid w:val="004D00F0"/>
    <w:rsid w:val="004D045D"/>
    <w:rsid w:val="004D04EF"/>
    <w:rsid w:val="004D1CAA"/>
    <w:rsid w:val="004D2A99"/>
    <w:rsid w:val="004D38D0"/>
    <w:rsid w:val="004D4C23"/>
    <w:rsid w:val="004D4CE1"/>
    <w:rsid w:val="004D502F"/>
    <w:rsid w:val="004D5188"/>
    <w:rsid w:val="004D522B"/>
    <w:rsid w:val="004D6310"/>
    <w:rsid w:val="004D6686"/>
    <w:rsid w:val="004D6700"/>
    <w:rsid w:val="004D6A6A"/>
    <w:rsid w:val="004D6B28"/>
    <w:rsid w:val="004D6C45"/>
    <w:rsid w:val="004D6F2F"/>
    <w:rsid w:val="004D7E5B"/>
    <w:rsid w:val="004E01F6"/>
    <w:rsid w:val="004E074A"/>
    <w:rsid w:val="004E1014"/>
    <w:rsid w:val="004E1879"/>
    <w:rsid w:val="004E1D5E"/>
    <w:rsid w:val="004E1D8D"/>
    <w:rsid w:val="004E2359"/>
    <w:rsid w:val="004E2764"/>
    <w:rsid w:val="004E2DA5"/>
    <w:rsid w:val="004E3257"/>
    <w:rsid w:val="004E36C2"/>
    <w:rsid w:val="004E3ABC"/>
    <w:rsid w:val="004E4023"/>
    <w:rsid w:val="004E451F"/>
    <w:rsid w:val="004E4E38"/>
    <w:rsid w:val="004E5684"/>
    <w:rsid w:val="004E606D"/>
    <w:rsid w:val="004E6E8C"/>
    <w:rsid w:val="004E7059"/>
    <w:rsid w:val="004E7522"/>
    <w:rsid w:val="004E7A00"/>
    <w:rsid w:val="004E7AE1"/>
    <w:rsid w:val="004E7D60"/>
    <w:rsid w:val="004F00AA"/>
    <w:rsid w:val="004F010F"/>
    <w:rsid w:val="004F12F2"/>
    <w:rsid w:val="004F1CF9"/>
    <w:rsid w:val="004F23A2"/>
    <w:rsid w:val="004F2633"/>
    <w:rsid w:val="004F290B"/>
    <w:rsid w:val="004F300C"/>
    <w:rsid w:val="004F31D6"/>
    <w:rsid w:val="004F43F8"/>
    <w:rsid w:val="004F642E"/>
    <w:rsid w:val="004F66DC"/>
    <w:rsid w:val="004F6A8D"/>
    <w:rsid w:val="004F6B0D"/>
    <w:rsid w:val="004F767D"/>
    <w:rsid w:val="004F7946"/>
    <w:rsid w:val="0050026E"/>
    <w:rsid w:val="0050050A"/>
    <w:rsid w:val="00500B29"/>
    <w:rsid w:val="00501E69"/>
    <w:rsid w:val="005024CA"/>
    <w:rsid w:val="00502A92"/>
    <w:rsid w:val="00504405"/>
    <w:rsid w:val="00505095"/>
    <w:rsid w:val="00505433"/>
    <w:rsid w:val="00505556"/>
    <w:rsid w:val="0050561C"/>
    <w:rsid w:val="00506541"/>
    <w:rsid w:val="00507E1C"/>
    <w:rsid w:val="00507FD8"/>
    <w:rsid w:val="00510638"/>
    <w:rsid w:val="0051078B"/>
    <w:rsid w:val="005114A0"/>
    <w:rsid w:val="005114FC"/>
    <w:rsid w:val="00511A19"/>
    <w:rsid w:val="00511D23"/>
    <w:rsid w:val="00512090"/>
    <w:rsid w:val="00512B70"/>
    <w:rsid w:val="0051367D"/>
    <w:rsid w:val="0051445B"/>
    <w:rsid w:val="00514826"/>
    <w:rsid w:val="00514975"/>
    <w:rsid w:val="00514B72"/>
    <w:rsid w:val="00514CE7"/>
    <w:rsid w:val="005155BB"/>
    <w:rsid w:val="00515680"/>
    <w:rsid w:val="005158E2"/>
    <w:rsid w:val="00515AB2"/>
    <w:rsid w:val="00515D11"/>
    <w:rsid w:val="00516874"/>
    <w:rsid w:val="00516F05"/>
    <w:rsid w:val="005178B1"/>
    <w:rsid w:val="00520036"/>
    <w:rsid w:val="005200DA"/>
    <w:rsid w:val="005200E1"/>
    <w:rsid w:val="005209D5"/>
    <w:rsid w:val="00521122"/>
    <w:rsid w:val="00522213"/>
    <w:rsid w:val="00522ADB"/>
    <w:rsid w:val="00522B6F"/>
    <w:rsid w:val="00523333"/>
    <w:rsid w:val="0052344C"/>
    <w:rsid w:val="005236F4"/>
    <w:rsid w:val="00523C46"/>
    <w:rsid w:val="00523DB1"/>
    <w:rsid w:val="005241E2"/>
    <w:rsid w:val="00524507"/>
    <w:rsid w:val="00524563"/>
    <w:rsid w:val="0052465A"/>
    <w:rsid w:val="005248C5"/>
    <w:rsid w:val="00524A9C"/>
    <w:rsid w:val="00524DB2"/>
    <w:rsid w:val="00524FA2"/>
    <w:rsid w:val="005252EC"/>
    <w:rsid w:val="00525A30"/>
    <w:rsid w:val="0052652E"/>
    <w:rsid w:val="0052690C"/>
    <w:rsid w:val="00526C8B"/>
    <w:rsid w:val="00527A8A"/>
    <w:rsid w:val="00527D9F"/>
    <w:rsid w:val="00530D64"/>
    <w:rsid w:val="00530DB9"/>
    <w:rsid w:val="00531455"/>
    <w:rsid w:val="00531EA2"/>
    <w:rsid w:val="00531ED5"/>
    <w:rsid w:val="0053263A"/>
    <w:rsid w:val="00533661"/>
    <w:rsid w:val="00533726"/>
    <w:rsid w:val="005338B9"/>
    <w:rsid w:val="00533BF6"/>
    <w:rsid w:val="00533E3E"/>
    <w:rsid w:val="00533E91"/>
    <w:rsid w:val="00533F3B"/>
    <w:rsid w:val="00533F52"/>
    <w:rsid w:val="005346D8"/>
    <w:rsid w:val="00534EB9"/>
    <w:rsid w:val="0053541B"/>
    <w:rsid w:val="00535619"/>
    <w:rsid w:val="00535632"/>
    <w:rsid w:val="00535A10"/>
    <w:rsid w:val="00535CBE"/>
    <w:rsid w:val="00535F7B"/>
    <w:rsid w:val="00535FB0"/>
    <w:rsid w:val="00536825"/>
    <w:rsid w:val="005369A4"/>
    <w:rsid w:val="00536B20"/>
    <w:rsid w:val="00537BFE"/>
    <w:rsid w:val="00537C74"/>
    <w:rsid w:val="00537D6E"/>
    <w:rsid w:val="005407BE"/>
    <w:rsid w:val="005409F6"/>
    <w:rsid w:val="005410C0"/>
    <w:rsid w:val="00541212"/>
    <w:rsid w:val="0054227D"/>
    <w:rsid w:val="0054241D"/>
    <w:rsid w:val="00542545"/>
    <w:rsid w:val="0054313B"/>
    <w:rsid w:val="005439CB"/>
    <w:rsid w:val="00543E5D"/>
    <w:rsid w:val="005441E9"/>
    <w:rsid w:val="005450AB"/>
    <w:rsid w:val="00545B16"/>
    <w:rsid w:val="00545B77"/>
    <w:rsid w:val="005464A9"/>
    <w:rsid w:val="005469E4"/>
    <w:rsid w:val="0054719F"/>
    <w:rsid w:val="005476FE"/>
    <w:rsid w:val="00547758"/>
    <w:rsid w:val="00547AAA"/>
    <w:rsid w:val="00547B68"/>
    <w:rsid w:val="00547E1E"/>
    <w:rsid w:val="00550410"/>
    <w:rsid w:val="00550732"/>
    <w:rsid w:val="00550ADF"/>
    <w:rsid w:val="00550D7C"/>
    <w:rsid w:val="0055136B"/>
    <w:rsid w:val="005522F2"/>
    <w:rsid w:val="00553D8A"/>
    <w:rsid w:val="005541E6"/>
    <w:rsid w:val="0055441D"/>
    <w:rsid w:val="00554743"/>
    <w:rsid w:val="00555420"/>
    <w:rsid w:val="0055544B"/>
    <w:rsid w:val="0055624E"/>
    <w:rsid w:val="005562D4"/>
    <w:rsid w:val="005567C1"/>
    <w:rsid w:val="00557221"/>
    <w:rsid w:val="0055746A"/>
    <w:rsid w:val="005579E7"/>
    <w:rsid w:val="005579EB"/>
    <w:rsid w:val="0056028C"/>
    <w:rsid w:val="005604F1"/>
    <w:rsid w:val="00560809"/>
    <w:rsid w:val="00560B32"/>
    <w:rsid w:val="00561517"/>
    <w:rsid w:val="00561737"/>
    <w:rsid w:val="00561EDE"/>
    <w:rsid w:val="0056227E"/>
    <w:rsid w:val="00562383"/>
    <w:rsid w:val="005625C6"/>
    <w:rsid w:val="00562E0F"/>
    <w:rsid w:val="00562E4A"/>
    <w:rsid w:val="0056342E"/>
    <w:rsid w:val="00564CE0"/>
    <w:rsid w:val="00564EF1"/>
    <w:rsid w:val="005673EE"/>
    <w:rsid w:val="00567AE4"/>
    <w:rsid w:val="00567F63"/>
    <w:rsid w:val="00571372"/>
    <w:rsid w:val="0057147F"/>
    <w:rsid w:val="00572017"/>
    <w:rsid w:val="00572356"/>
    <w:rsid w:val="00572860"/>
    <w:rsid w:val="00572BE2"/>
    <w:rsid w:val="00572C59"/>
    <w:rsid w:val="00572DC3"/>
    <w:rsid w:val="00573692"/>
    <w:rsid w:val="00573C01"/>
    <w:rsid w:val="00573C32"/>
    <w:rsid w:val="005740A9"/>
    <w:rsid w:val="00575A3E"/>
    <w:rsid w:val="005760F2"/>
    <w:rsid w:val="0057686D"/>
    <w:rsid w:val="005771EE"/>
    <w:rsid w:val="00577AB4"/>
    <w:rsid w:val="00577D5D"/>
    <w:rsid w:val="00580049"/>
    <w:rsid w:val="00580413"/>
    <w:rsid w:val="005805BD"/>
    <w:rsid w:val="005806EE"/>
    <w:rsid w:val="00580B4C"/>
    <w:rsid w:val="00581029"/>
    <w:rsid w:val="00581290"/>
    <w:rsid w:val="005813C4"/>
    <w:rsid w:val="00581921"/>
    <w:rsid w:val="005834C3"/>
    <w:rsid w:val="00583811"/>
    <w:rsid w:val="00583C3A"/>
    <w:rsid w:val="0058427B"/>
    <w:rsid w:val="005845E2"/>
    <w:rsid w:val="005845F0"/>
    <w:rsid w:val="00584687"/>
    <w:rsid w:val="0058491B"/>
    <w:rsid w:val="00584EB7"/>
    <w:rsid w:val="00584F1E"/>
    <w:rsid w:val="00584F32"/>
    <w:rsid w:val="0058507A"/>
    <w:rsid w:val="00585609"/>
    <w:rsid w:val="00585A8D"/>
    <w:rsid w:val="00585D30"/>
    <w:rsid w:val="00585D8E"/>
    <w:rsid w:val="00585F64"/>
    <w:rsid w:val="00586587"/>
    <w:rsid w:val="005872B3"/>
    <w:rsid w:val="00587E3E"/>
    <w:rsid w:val="00590349"/>
    <w:rsid w:val="005903BB"/>
    <w:rsid w:val="00591072"/>
    <w:rsid w:val="0059193C"/>
    <w:rsid w:val="00592275"/>
    <w:rsid w:val="00592504"/>
    <w:rsid w:val="00592884"/>
    <w:rsid w:val="00592A4C"/>
    <w:rsid w:val="0059300D"/>
    <w:rsid w:val="005933B8"/>
    <w:rsid w:val="00593AE7"/>
    <w:rsid w:val="00593B5E"/>
    <w:rsid w:val="00593E3A"/>
    <w:rsid w:val="00594427"/>
    <w:rsid w:val="00594B6B"/>
    <w:rsid w:val="0059555B"/>
    <w:rsid w:val="005955E5"/>
    <w:rsid w:val="00595AE4"/>
    <w:rsid w:val="00596557"/>
    <w:rsid w:val="00596991"/>
    <w:rsid w:val="00596DB1"/>
    <w:rsid w:val="00596F2F"/>
    <w:rsid w:val="00597175"/>
    <w:rsid w:val="005973A3"/>
    <w:rsid w:val="005974C1"/>
    <w:rsid w:val="0059757F"/>
    <w:rsid w:val="00597BCB"/>
    <w:rsid w:val="005A0FEC"/>
    <w:rsid w:val="005A1082"/>
    <w:rsid w:val="005A12EF"/>
    <w:rsid w:val="005A1D05"/>
    <w:rsid w:val="005A339F"/>
    <w:rsid w:val="005A3AB7"/>
    <w:rsid w:val="005A44D4"/>
    <w:rsid w:val="005A45AA"/>
    <w:rsid w:val="005A4CDE"/>
    <w:rsid w:val="005A58D5"/>
    <w:rsid w:val="005A5B10"/>
    <w:rsid w:val="005A6487"/>
    <w:rsid w:val="005A6772"/>
    <w:rsid w:val="005A6BD0"/>
    <w:rsid w:val="005A6E4E"/>
    <w:rsid w:val="005A6F56"/>
    <w:rsid w:val="005A72EA"/>
    <w:rsid w:val="005A75D6"/>
    <w:rsid w:val="005A7AC7"/>
    <w:rsid w:val="005A7ADE"/>
    <w:rsid w:val="005A7F68"/>
    <w:rsid w:val="005B01AD"/>
    <w:rsid w:val="005B0604"/>
    <w:rsid w:val="005B12BD"/>
    <w:rsid w:val="005B1830"/>
    <w:rsid w:val="005B1915"/>
    <w:rsid w:val="005B2006"/>
    <w:rsid w:val="005B21E7"/>
    <w:rsid w:val="005B2D65"/>
    <w:rsid w:val="005B3649"/>
    <w:rsid w:val="005B4453"/>
    <w:rsid w:val="005B4495"/>
    <w:rsid w:val="005B4991"/>
    <w:rsid w:val="005B52FA"/>
    <w:rsid w:val="005B55A0"/>
    <w:rsid w:val="005B55DF"/>
    <w:rsid w:val="005B5820"/>
    <w:rsid w:val="005B5C4D"/>
    <w:rsid w:val="005B6105"/>
    <w:rsid w:val="005B6862"/>
    <w:rsid w:val="005B68EF"/>
    <w:rsid w:val="005B701C"/>
    <w:rsid w:val="005B7B81"/>
    <w:rsid w:val="005C00FB"/>
    <w:rsid w:val="005C05B0"/>
    <w:rsid w:val="005C0CD1"/>
    <w:rsid w:val="005C0E4F"/>
    <w:rsid w:val="005C0F5F"/>
    <w:rsid w:val="005C1872"/>
    <w:rsid w:val="005C2B7F"/>
    <w:rsid w:val="005C2F7D"/>
    <w:rsid w:val="005C45AB"/>
    <w:rsid w:val="005C4F3B"/>
    <w:rsid w:val="005C5481"/>
    <w:rsid w:val="005C54C5"/>
    <w:rsid w:val="005C57E8"/>
    <w:rsid w:val="005C5E06"/>
    <w:rsid w:val="005C5FAD"/>
    <w:rsid w:val="005C6025"/>
    <w:rsid w:val="005C6057"/>
    <w:rsid w:val="005C62C5"/>
    <w:rsid w:val="005C6610"/>
    <w:rsid w:val="005C68AD"/>
    <w:rsid w:val="005C6A83"/>
    <w:rsid w:val="005C6D8A"/>
    <w:rsid w:val="005C7834"/>
    <w:rsid w:val="005C7C83"/>
    <w:rsid w:val="005D01FB"/>
    <w:rsid w:val="005D0371"/>
    <w:rsid w:val="005D074A"/>
    <w:rsid w:val="005D0D87"/>
    <w:rsid w:val="005D1315"/>
    <w:rsid w:val="005D13F9"/>
    <w:rsid w:val="005D18A8"/>
    <w:rsid w:val="005D1E11"/>
    <w:rsid w:val="005D20C9"/>
    <w:rsid w:val="005D24D5"/>
    <w:rsid w:val="005D28BA"/>
    <w:rsid w:val="005D29CC"/>
    <w:rsid w:val="005D3C5B"/>
    <w:rsid w:val="005D3F9F"/>
    <w:rsid w:val="005D3FFC"/>
    <w:rsid w:val="005D4223"/>
    <w:rsid w:val="005D45C4"/>
    <w:rsid w:val="005D45CD"/>
    <w:rsid w:val="005D467E"/>
    <w:rsid w:val="005D545D"/>
    <w:rsid w:val="005D5F32"/>
    <w:rsid w:val="005D6666"/>
    <w:rsid w:val="005D6B70"/>
    <w:rsid w:val="005D70B2"/>
    <w:rsid w:val="005D7139"/>
    <w:rsid w:val="005D7486"/>
    <w:rsid w:val="005D749F"/>
    <w:rsid w:val="005D7D2F"/>
    <w:rsid w:val="005E1000"/>
    <w:rsid w:val="005E1197"/>
    <w:rsid w:val="005E13CA"/>
    <w:rsid w:val="005E15EB"/>
    <w:rsid w:val="005E2144"/>
    <w:rsid w:val="005E26B5"/>
    <w:rsid w:val="005E2D5C"/>
    <w:rsid w:val="005E2DE0"/>
    <w:rsid w:val="005E3833"/>
    <w:rsid w:val="005E4B6D"/>
    <w:rsid w:val="005E4BF0"/>
    <w:rsid w:val="005E4C66"/>
    <w:rsid w:val="005E590D"/>
    <w:rsid w:val="005E7603"/>
    <w:rsid w:val="005E7BF9"/>
    <w:rsid w:val="005E7F15"/>
    <w:rsid w:val="005F0410"/>
    <w:rsid w:val="005F26DC"/>
    <w:rsid w:val="005F2735"/>
    <w:rsid w:val="005F2F3A"/>
    <w:rsid w:val="005F31C8"/>
    <w:rsid w:val="005F3E15"/>
    <w:rsid w:val="005F4174"/>
    <w:rsid w:val="005F423F"/>
    <w:rsid w:val="005F42E4"/>
    <w:rsid w:val="005F438E"/>
    <w:rsid w:val="005F517D"/>
    <w:rsid w:val="005F55C7"/>
    <w:rsid w:val="005F5E3A"/>
    <w:rsid w:val="005F5F1D"/>
    <w:rsid w:val="005F7C82"/>
    <w:rsid w:val="00600AA8"/>
    <w:rsid w:val="0060148D"/>
    <w:rsid w:val="00601747"/>
    <w:rsid w:val="006018D2"/>
    <w:rsid w:val="00601BFA"/>
    <w:rsid w:val="0060219D"/>
    <w:rsid w:val="00603291"/>
    <w:rsid w:val="006034A0"/>
    <w:rsid w:val="006036BF"/>
    <w:rsid w:val="00603D4C"/>
    <w:rsid w:val="00604ED7"/>
    <w:rsid w:val="00605348"/>
    <w:rsid w:val="00605AD5"/>
    <w:rsid w:val="00605B7C"/>
    <w:rsid w:val="00605FCA"/>
    <w:rsid w:val="006069D0"/>
    <w:rsid w:val="006102F0"/>
    <w:rsid w:val="00610322"/>
    <w:rsid w:val="006108DA"/>
    <w:rsid w:val="00610BEA"/>
    <w:rsid w:val="00610D93"/>
    <w:rsid w:val="00611022"/>
    <w:rsid w:val="00611513"/>
    <w:rsid w:val="006120CC"/>
    <w:rsid w:val="00612852"/>
    <w:rsid w:val="00612CD4"/>
    <w:rsid w:val="00613484"/>
    <w:rsid w:val="00614973"/>
    <w:rsid w:val="00614C28"/>
    <w:rsid w:val="006152A1"/>
    <w:rsid w:val="00615BBE"/>
    <w:rsid w:val="00615D25"/>
    <w:rsid w:val="00615F0F"/>
    <w:rsid w:val="0061618D"/>
    <w:rsid w:val="00616BCC"/>
    <w:rsid w:val="00617361"/>
    <w:rsid w:val="00617621"/>
    <w:rsid w:val="00617A81"/>
    <w:rsid w:val="00617AC2"/>
    <w:rsid w:val="00617D7E"/>
    <w:rsid w:val="00617F30"/>
    <w:rsid w:val="00620375"/>
    <w:rsid w:val="00620E06"/>
    <w:rsid w:val="006210FA"/>
    <w:rsid w:val="00621A53"/>
    <w:rsid w:val="0062235D"/>
    <w:rsid w:val="00622574"/>
    <w:rsid w:val="00622654"/>
    <w:rsid w:val="00622665"/>
    <w:rsid w:val="00622792"/>
    <w:rsid w:val="0062286E"/>
    <w:rsid w:val="00622E39"/>
    <w:rsid w:val="00624A99"/>
    <w:rsid w:val="006257C2"/>
    <w:rsid w:val="006258D4"/>
    <w:rsid w:val="006260B4"/>
    <w:rsid w:val="0062634B"/>
    <w:rsid w:val="006265BA"/>
    <w:rsid w:val="006265F2"/>
    <w:rsid w:val="00626606"/>
    <w:rsid w:val="00626A69"/>
    <w:rsid w:val="00626D18"/>
    <w:rsid w:val="0062734D"/>
    <w:rsid w:val="00627463"/>
    <w:rsid w:val="006274C0"/>
    <w:rsid w:val="00630056"/>
    <w:rsid w:val="00630212"/>
    <w:rsid w:val="0063047D"/>
    <w:rsid w:val="00630B31"/>
    <w:rsid w:val="006321A2"/>
    <w:rsid w:val="006326F6"/>
    <w:rsid w:val="00632B83"/>
    <w:rsid w:val="0063305F"/>
    <w:rsid w:val="00633902"/>
    <w:rsid w:val="0063394F"/>
    <w:rsid w:val="00633A19"/>
    <w:rsid w:val="00634ECE"/>
    <w:rsid w:val="006351B6"/>
    <w:rsid w:val="00635247"/>
    <w:rsid w:val="006352D6"/>
    <w:rsid w:val="00635430"/>
    <w:rsid w:val="00635E25"/>
    <w:rsid w:val="0063634D"/>
    <w:rsid w:val="00637032"/>
    <w:rsid w:val="0063724A"/>
    <w:rsid w:val="00637366"/>
    <w:rsid w:val="0063753F"/>
    <w:rsid w:val="0063762A"/>
    <w:rsid w:val="0063779F"/>
    <w:rsid w:val="00640036"/>
    <w:rsid w:val="0064025A"/>
    <w:rsid w:val="00640265"/>
    <w:rsid w:val="00640334"/>
    <w:rsid w:val="0064049A"/>
    <w:rsid w:val="00640B18"/>
    <w:rsid w:val="00640FE9"/>
    <w:rsid w:val="006419CE"/>
    <w:rsid w:val="00641F5D"/>
    <w:rsid w:val="00642F4D"/>
    <w:rsid w:val="00643545"/>
    <w:rsid w:val="00643641"/>
    <w:rsid w:val="0064381A"/>
    <w:rsid w:val="00644360"/>
    <w:rsid w:val="00644374"/>
    <w:rsid w:val="006443DC"/>
    <w:rsid w:val="00644553"/>
    <w:rsid w:val="00644566"/>
    <w:rsid w:val="006446B3"/>
    <w:rsid w:val="00644BE9"/>
    <w:rsid w:val="00645C88"/>
    <w:rsid w:val="00646242"/>
    <w:rsid w:val="0064626B"/>
    <w:rsid w:val="0064675C"/>
    <w:rsid w:val="00647068"/>
    <w:rsid w:val="006472AB"/>
    <w:rsid w:val="006477FD"/>
    <w:rsid w:val="00647DCE"/>
    <w:rsid w:val="00650042"/>
    <w:rsid w:val="00650881"/>
    <w:rsid w:val="0065137A"/>
    <w:rsid w:val="006523BB"/>
    <w:rsid w:val="006531DC"/>
    <w:rsid w:val="006532B0"/>
    <w:rsid w:val="006534FB"/>
    <w:rsid w:val="00653BE0"/>
    <w:rsid w:val="006544D7"/>
    <w:rsid w:val="0065450E"/>
    <w:rsid w:val="00654DD5"/>
    <w:rsid w:val="0065524F"/>
    <w:rsid w:val="00655459"/>
    <w:rsid w:val="00655658"/>
    <w:rsid w:val="00655768"/>
    <w:rsid w:val="00656090"/>
    <w:rsid w:val="006570CB"/>
    <w:rsid w:val="00657888"/>
    <w:rsid w:val="00657BB4"/>
    <w:rsid w:val="00657EA5"/>
    <w:rsid w:val="006602E5"/>
    <w:rsid w:val="0066162F"/>
    <w:rsid w:val="00662680"/>
    <w:rsid w:val="00662735"/>
    <w:rsid w:val="00663267"/>
    <w:rsid w:val="00663AFA"/>
    <w:rsid w:val="00663B1D"/>
    <w:rsid w:val="00663DE8"/>
    <w:rsid w:val="00663ED2"/>
    <w:rsid w:val="006644D7"/>
    <w:rsid w:val="0066458B"/>
    <w:rsid w:val="00664A7B"/>
    <w:rsid w:val="00665013"/>
    <w:rsid w:val="006660CD"/>
    <w:rsid w:val="00666A3F"/>
    <w:rsid w:val="00666AF0"/>
    <w:rsid w:val="00667481"/>
    <w:rsid w:val="00667EE2"/>
    <w:rsid w:val="00667F09"/>
    <w:rsid w:val="006706AC"/>
    <w:rsid w:val="006708FD"/>
    <w:rsid w:val="00670E64"/>
    <w:rsid w:val="006714F7"/>
    <w:rsid w:val="006716AD"/>
    <w:rsid w:val="0067213D"/>
    <w:rsid w:val="00672577"/>
    <w:rsid w:val="00672D46"/>
    <w:rsid w:val="00672E2C"/>
    <w:rsid w:val="00673978"/>
    <w:rsid w:val="00673B06"/>
    <w:rsid w:val="00673C0A"/>
    <w:rsid w:val="00674068"/>
    <w:rsid w:val="006742B4"/>
    <w:rsid w:val="00674B89"/>
    <w:rsid w:val="00674F6E"/>
    <w:rsid w:val="006751BF"/>
    <w:rsid w:val="00675496"/>
    <w:rsid w:val="00675625"/>
    <w:rsid w:val="00675B5C"/>
    <w:rsid w:val="00675D7D"/>
    <w:rsid w:val="006767EE"/>
    <w:rsid w:val="00676D2B"/>
    <w:rsid w:val="006770B7"/>
    <w:rsid w:val="0067744D"/>
    <w:rsid w:val="006805C0"/>
    <w:rsid w:val="00680BC9"/>
    <w:rsid w:val="006826A7"/>
    <w:rsid w:val="0068285E"/>
    <w:rsid w:val="00682933"/>
    <w:rsid w:val="00683290"/>
    <w:rsid w:val="006833CC"/>
    <w:rsid w:val="00683A70"/>
    <w:rsid w:val="00683AC0"/>
    <w:rsid w:val="00683F52"/>
    <w:rsid w:val="0068403A"/>
    <w:rsid w:val="00684278"/>
    <w:rsid w:val="00684FDB"/>
    <w:rsid w:val="00686B0C"/>
    <w:rsid w:val="00686FAF"/>
    <w:rsid w:val="006874D0"/>
    <w:rsid w:val="00687505"/>
    <w:rsid w:val="006875D3"/>
    <w:rsid w:val="006877D2"/>
    <w:rsid w:val="00690CF6"/>
    <w:rsid w:val="006912C8"/>
    <w:rsid w:val="0069139E"/>
    <w:rsid w:val="006914C1"/>
    <w:rsid w:val="006917E7"/>
    <w:rsid w:val="006929AF"/>
    <w:rsid w:val="00692C7A"/>
    <w:rsid w:val="00692EF5"/>
    <w:rsid w:val="006934F7"/>
    <w:rsid w:val="00693834"/>
    <w:rsid w:val="00693941"/>
    <w:rsid w:val="00694656"/>
    <w:rsid w:val="00694785"/>
    <w:rsid w:val="006948DF"/>
    <w:rsid w:val="00695720"/>
    <w:rsid w:val="00695946"/>
    <w:rsid w:val="00695EB2"/>
    <w:rsid w:val="0069668D"/>
    <w:rsid w:val="0069672B"/>
    <w:rsid w:val="00696AF1"/>
    <w:rsid w:val="00697627"/>
    <w:rsid w:val="006976BF"/>
    <w:rsid w:val="00697D84"/>
    <w:rsid w:val="00697D91"/>
    <w:rsid w:val="006A0876"/>
    <w:rsid w:val="006A10D8"/>
    <w:rsid w:val="006A140F"/>
    <w:rsid w:val="006A1E4B"/>
    <w:rsid w:val="006A1F78"/>
    <w:rsid w:val="006A2551"/>
    <w:rsid w:val="006A3281"/>
    <w:rsid w:val="006A3497"/>
    <w:rsid w:val="006A3B39"/>
    <w:rsid w:val="006A3D21"/>
    <w:rsid w:val="006A4229"/>
    <w:rsid w:val="006A4A45"/>
    <w:rsid w:val="006A5308"/>
    <w:rsid w:val="006A5468"/>
    <w:rsid w:val="006A568E"/>
    <w:rsid w:val="006A5F9D"/>
    <w:rsid w:val="006A622C"/>
    <w:rsid w:val="006A6473"/>
    <w:rsid w:val="006A65C8"/>
    <w:rsid w:val="006A68EC"/>
    <w:rsid w:val="006A6A0C"/>
    <w:rsid w:val="006A72A8"/>
    <w:rsid w:val="006A75A8"/>
    <w:rsid w:val="006A7CEB"/>
    <w:rsid w:val="006B014A"/>
    <w:rsid w:val="006B02DE"/>
    <w:rsid w:val="006B0F0C"/>
    <w:rsid w:val="006B1A48"/>
    <w:rsid w:val="006B20AB"/>
    <w:rsid w:val="006B2D9B"/>
    <w:rsid w:val="006B2DA8"/>
    <w:rsid w:val="006B2EBF"/>
    <w:rsid w:val="006B30B7"/>
    <w:rsid w:val="006B3891"/>
    <w:rsid w:val="006B3BA8"/>
    <w:rsid w:val="006B3D18"/>
    <w:rsid w:val="006B3EF7"/>
    <w:rsid w:val="006B451A"/>
    <w:rsid w:val="006B4748"/>
    <w:rsid w:val="006B4850"/>
    <w:rsid w:val="006B48C7"/>
    <w:rsid w:val="006B51E3"/>
    <w:rsid w:val="006B5FD0"/>
    <w:rsid w:val="006B6074"/>
    <w:rsid w:val="006B6D5A"/>
    <w:rsid w:val="006B7188"/>
    <w:rsid w:val="006C0125"/>
    <w:rsid w:val="006C04D7"/>
    <w:rsid w:val="006C0B6D"/>
    <w:rsid w:val="006C0C16"/>
    <w:rsid w:val="006C1455"/>
    <w:rsid w:val="006C18A4"/>
    <w:rsid w:val="006C194F"/>
    <w:rsid w:val="006C1980"/>
    <w:rsid w:val="006C1D31"/>
    <w:rsid w:val="006C1DBF"/>
    <w:rsid w:val="006C1E56"/>
    <w:rsid w:val="006C28E9"/>
    <w:rsid w:val="006C36DF"/>
    <w:rsid w:val="006C3B6D"/>
    <w:rsid w:val="006C3C45"/>
    <w:rsid w:val="006C3FC6"/>
    <w:rsid w:val="006C4399"/>
    <w:rsid w:val="006C44AD"/>
    <w:rsid w:val="006C4584"/>
    <w:rsid w:val="006C473F"/>
    <w:rsid w:val="006C4C32"/>
    <w:rsid w:val="006C4D1F"/>
    <w:rsid w:val="006C56F2"/>
    <w:rsid w:val="006C57E5"/>
    <w:rsid w:val="006C57FB"/>
    <w:rsid w:val="006C62BC"/>
    <w:rsid w:val="006C662A"/>
    <w:rsid w:val="006C6DC8"/>
    <w:rsid w:val="006C76DF"/>
    <w:rsid w:val="006C7B67"/>
    <w:rsid w:val="006C7D83"/>
    <w:rsid w:val="006D0264"/>
    <w:rsid w:val="006D0667"/>
    <w:rsid w:val="006D0710"/>
    <w:rsid w:val="006D086E"/>
    <w:rsid w:val="006D089E"/>
    <w:rsid w:val="006D0907"/>
    <w:rsid w:val="006D099F"/>
    <w:rsid w:val="006D1349"/>
    <w:rsid w:val="006D1FED"/>
    <w:rsid w:val="006D2137"/>
    <w:rsid w:val="006D299B"/>
    <w:rsid w:val="006D2FBF"/>
    <w:rsid w:val="006D345B"/>
    <w:rsid w:val="006D3524"/>
    <w:rsid w:val="006D3C70"/>
    <w:rsid w:val="006D3CD9"/>
    <w:rsid w:val="006D40BB"/>
    <w:rsid w:val="006D439D"/>
    <w:rsid w:val="006D45C8"/>
    <w:rsid w:val="006D48E3"/>
    <w:rsid w:val="006D4DDE"/>
    <w:rsid w:val="006D4FAA"/>
    <w:rsid w:val="006D52C3"/>
    <w:rsid w:val="006D55A6"/>
    <w:rsid w:val="006D5820"/>
    <w:rsid w:val="006D5887"/>
    <w:rsid w:val="006D58E0"/>
    <w:rsid w:val="006D67BC"/>
    <w:rsid w:val="006D6847"/>
    <w:rsid w:val="006D6F15"/>
    <w:rsid w:val="006D77CE"/>
    <w:rsid w:val="006D7CC0"/>
    <w:rsid w:val="006E08E1"/>
    <w:rsid w:val="006E23A0"/>
    <w:rsid w:val="006E2685"/>
    <w:rsid w:val="006E27C3"/>
    <w:rsid w:val="006E2C63"/>
    <w:rsid w:val="006E2D67"/>
    <w:rsid w:val="006E30F4"/>
    <w:rsid w:val="006E38EB"/>
    <w:rsid w:val="006E3EDA"/>
    <w:rsid w:val="006E419C"/>
    <w:rsid w:val="006E41A8"/>
    <w:rsid w:val="006E4ABB"/>
    <w:rsid w:val="006E4DE3"/>
    <w:rsid w:val="006E4EF8"/>
    <w:rsid w:val="006E54EB"/>
    <w:rsid w:val="006E590D"/>
    <w:rsid w:val="006E5ABA"/>
    <w:rsid w:val="006E5D3B"/>
    <w:rsid w:val="006E6760"/>
    <w:rsid w:val="006E6908"/>
    <w:rsid w:val="006E7BE2"/>
    <w:rsid w:val="006F0179"/>
    <w:rsid w:val="006F01E7"/>
    <w:rsid w:val="006F0469"/>
    <w:rsid w:val="006F13DC"/>
    <w:rsid w:val="006F1704"/>
    <w:rsid w:val="006F1AF6"/>
    <w:rsid w:val="006F2442"/>
    <w:rsid w:val="006F2E4F"/>
    <w:rsid w:val="006F36A7"/>
    <w:rsid w:val="006F3D11"/>
    <w:rsid w:val="006F43CF"/>
    <w:rsid w:val="006F4591"/>
    <w:rsid w:val="006F4940"/>
    <w:rsid w:val="006F5392"/>
    <w:rsid w:val="006F5A75"/>
    <w:rsid w:val="006F5CD5"/>
    <w:rsid w:val="006F60D2"/>
    <w:rsid w:val="006F68BD"/>
    <w:rsid w:val="006F6F7E"/>
    <w:rsid w:val="006F713B"/>
    <w:rsid w:val="006F7AB3"/>
    <w:rsid w:val="006F7AE6"/>
    <w:rsid w:val="007002AC"/>
    <w:rsid w:val="00700BE4"/>
    <w:rsid w:val="00700E45"/>
    <w:rsid w:val="00701042"/>
    <w:rsid w:val="007013E5"/>
    <w:rsid w:val="007017CD"/>
    <w:rsid w:val="00701B73"/>
    <w:rsid w:val="00701E4E"/>
    <w:rsid w:val="00702BC4"/>
    <w:rsid w:val="00702DE2"/>
    <w:rsid w:val="00702EFF"/>
    <w:rsid w:val="0070371F"/>
    <w:rsid w:val="00703FB5"/>
    <w:rsid w:val="0070405E"/>
    <w:rsid w:val="007040F5"/>
    <w:rsid w:val="007046BD"/>
    <w:rsid w:val="007046C2"/>
    <w:rsid w:val="0070484D"/>
    <w:rsid w:val="00704A7D"/>
    <w:rsid w:val="00704CF5"/>
    <w:rsid w:val="00705EED"/>
    <w:rsid w:val="007066B9"/>
    <w:rsid w:val="00707486"/>
    <w:rsid w:val="00707D64"/>
    <w:rsid w:val="00710518"/>
    <w:rsid w:val="0071052C"/>
    <w:rsid w:val="007105EA"/>
    <w:rsid w:val="0071074B"/>
    <w:rsid w:val="00711107"/>
    <w:rsid w:val="00711421"/>
    <w:rsid w:val="00711CF0"/>
    <w:rsid w:val="0071232A"/>
    <w:rsid w:val="00713299"/>
    <w:rsid w:val="00713E1E"/>
    <w:rsid w:val="00714367"/>
    <w:rsid w:val="007143D9"/>
    <w:rsid w:val="00715131"/>
    <w:rsid w:val="007151E9"/>
    <w:rsid w:val="007152BD"/>
    <w:rsid w:val="00715493"/>
    <w:rsid w:val="00717599"/>
    <w:rsid w:val="0071774D"/>
    <w:rsid w:val="00720E5C"/>
    <w:rsid w:val="0072107F"/>
    <w:rsid w:val="0072125C"/>
    <w:rsid w:val="0072259D"/>
    <w:rsid w:val="00722716"/>
    <w:rsid w:val="00722F29"/>
    <w:rsid w:val="00723196"/>
    <w:rsid w:val="007231E3"/>
    <w:rsid w:val="00723A99"/>
    <w:rsid w:val="00723B38"/>
    <w:rsid w:val="00723F82"/>
    <w:rsid w:val="0072429D"/>
    <w:rsid w:val="007244C4"/>
    <w:rsid w:val="0072466B"/>
    <w:rsid w:val="00724B1E"/>
    <w:rsid w:val="00724C09"/>
    <w:rsid w:val="007251E0"/>
    <w:rsid w:val="007260B5"/>
    <w:rsid w:val="00726714"/>
    <w:rsid w:val="00727598"/>
    <w:rsid w:val="007279C6"/>
    <w:rsid w:val="00727CEC"/>
    <w:rsid w:val="007308BA"/>
    <w:rsid w:val="00730B97"/>
    <w:rsid w:val="00731907"/>
    <w:rsid w:val="00731D89"/>
    <w:rsid w:val="007326CD"/>
    <w:rsid w:val="00733A6C"/>
    <w:rsid w:val="00734CE5"/>
    <w:rsid w:val="0073544B"/>
    <w:rsid w:val="00736207"/>
    <w:rsid w:val="00736A3B"/>
    <w:rsid w:val="0074071E"/>
    <w:rsid w:val="00740F12"/>
    <w:rsid w:val="007410D4"/>
    <w:rsid w:val="007412DC"/>
    <w:rsid w:val="00741633"/>
    <w:rsid w:val="00741ACF"/>
    <w:rsid w:val="00742034"/>
    <w:rsid w:val="00742216"/>
    <w:rsid w:val="0074224D"/>
    <w:rsid w:val="007424AC"/>
    <w:rsid w:val="00742955"/>
    <w:rsid w:val="00743C02"/>
    <w:rsid w:val="0074436B"/>
    <w:rsid w:val="00744C72"/>
    <w:rsid w:val="00744F3D"/>
    <w:rsid w:val="0074510F"/>
    <w:rsid w:val="0074574F"/>
    <w:rsid w:val="007460F3"/>
    <w:rsid w:val="007462EE"/>
    <w:rsid w:val="0074649B"/>
    <w:rsid w:val="0074663D"/>
    <w:rsid w:val="00746CA2"/>
    <w:rsid w:val="00747F74"/>
    <w:rsid w:val="00750982"/>
    <w:rsid w:val="00750A4B"/>
    <w:rsid w:val="00750AD6"/>
    <w:rsid w:val="00750C7C"/>
    <w:rsid w:val="00750DFD"/>
    <w:rsid w:val="00751280"/>
    <w:rsid w:val="0075135C"/>
    <w:rsid w:val="00751AA5"/>
    <w:rsid w:val="00751CA6"/>
    <w:rsid w:val="00751D7D"/>
    <w:rsid w:val="0075243D"/>
    <w:rsid w:val="00752825"/>
    <w:rsid w:val="0075308F"/>
    <w:rsid w:val="007532CE"/>
    <w:rsid w:val="00753848"/>
    <w:rsid w:val="00753BB8"/>
    <w:rsid w:val="00753CF9"/>
    <w:rsid w:val="00753DB9"/>
    <w:rsid w:val="007546D8"/>
    <w:rsid w:val="00756FDE"/>
    <w:rsid w:val="0075733C"/>
    <w:rsid w:val="00757815"/>
    <w:rsid w:val="00757FAE"/>
    <w:rsid w:val="00760516"/>
    <w:rsid w:val="007605B4"/>
    <w:rsid w:val="007609EC"/>
    <w:rsid w:val="00760C87"/>
    <w:rsid w:val="0076171F"/>
    <w:rsid w:val="00761C03"/>
    <w:rsid w:val="00761DD2"/>
    <w:rsid w:val="00762E8D"/>
    <w:rsid w:val="00762F05"/>
    <w:rsid w:val="00762F6D"/>
    <w:rsid w:val="0076346C"/>
    <w:rsid w:val="00763621"/>
    <w:rsid w:val="00763EA0"/>
    <w:rsid w:val="00764877"/>
    <w:rsid w:val="00764A2A"/>
    <w:rsid w:val="00765E1B"/>
    <w:rsid w:val="00766103"/>
    <w:rsid w:val="007664FE"/>
    <w:rsid w:val="0076664D"/>
    <w:rsid w:val="00766671"/>
    <w:rsid w:val="00766C8B"/>
    <w:rsid w:val="00766FE2"/>
    <w:rsid w:val="00767396"/>
    <w:rsid w:val="00767740"/>
    <w:rsid w:val="00770B9B"/>
    <w:rsid w:val="00770D5F"/>
    <w:rsid w:val="007712DB"/>
    <w:rsid w:val="00771CF2"/>
    <w:rsid w:val="00771DF9"/>
    <w:rsid w:val="00772372"/>
    <w:rsid w:val="00772676"/>
    <w:rsid w:val="0077370A"/>
    <w:rsid w:val="00773FC1"/>
    <w:rsid w:val="0077405E"/>
    <w:rsid w:val="007748EE"/>
    <w:rsid w:val="00774975"/>
    <w:rsid w:val="00774A23"/>
    <w:rsid w:val="0077538D"/>
    <w:rsid w:val="0077603D"/>
    <w:rsid w:val="007760B1"/>
    <w:rsid w:val="007762A8"/>
    <w:rsid w:val="007762EB"/>
    <w:rsid w:val="0077714F"/>
    <w:rsid w:val="007774AA"/>
    <w:rsid w:val="00777846"/>
    <w:rsid w:val="00777A08"/>
    <w:rsid w:val="00777E7F"/>
    <w:rsid w:val="00777F18"/>
    <w:rsid w:val="00780B92"/>
    <w:rsid w:val="00780BE5"/>
    <w:rsid w:val="0078148E"/>
    <w:rsid w:val="00781870"/>
    <w:rsid w:val="00781B7B"/>
    <w:rsid w:val="0078227A"/>
    <w:rsid w:val="0078295A"/>
    <w:rsid w:val="007830BD"/>
    <w:rsid w:val="007837D2"/>
    <w:rsid w:val="007839C7"/>
    <w:rsid w:val="00784CFC"/>
    <w:rsid w:val="007856A1"/>
    <w:rsid w:val="0078647A"/>
    <w:rsid w:val="00786C1A"/>
    <w:rsid w:val="00786F16"/>
    <w:rsid w:val="007872B3"/>
    <w:rsid w:val="00787C62"/>
    <w:rsid w:val="00787FC8"/>
    <w:rsid w:val="007903B0"/>
    <w:rsid w:val="00790647"/>
    <w:rsid w:val="00791183"/>
    <w:rsid w:val="00791AE3"/>
    <w:rsid w:val="00791EB1"/>
    <w:rsid w:val="00792879"/>
    <w:rsid w:val="00793A1D"/>
    <w:rsid w:val="00793C03"/>
    <w:rsid w:val="00793EC1"/>
    <w:rsid w:val="00794A81"/>
    <w:rsid w:val="00794B81"/>
    <w:rsid w:val="007956ED"/>
    <w:rsid w:val="007967E0"/>
    <w:rsid w:val="00796C95"/>
    <w:rsid w:val="00796F4D"/>
    <w:rsid w:val="00797415"/>
    <w:rsid w:val="007976D7"/>
    <w:rsid w:val="0079775E"/>
    <w:rsid w:val="007A188D"/>
    <w:rsid w:val="007A1931"/>
    <w:rsid w:val="007A196A"/>
    <w:rsid w:val="007A19A6"/>
    <w:rsid w:val="007A1B7D"/>
    <w:rsid w:val="007A31F3"/>
    <w:rsid w:val="007A3221"/>
    <w:rsid w:val="007A32E5"/>
    <w:rsid w:val="007A3C4D"/>
    <w:rsid w:val="007A3F42"/>
    <w:rsid w:val="007A4BEE"/>
    <w:rsid w:val="007A66CC"/>
    <w:rsid w:val="007A6CA0"/>
    <w:rsid w:val="007A6DBB"/>
    <w:rsid w:val="007A6E76"/>
    <w:rsid w:val="007A7CBF"/>
    <w:rsid w:val="007B0D2B"/>
    <w:rsid w:val="007B1443"/>
    <w:rsid w:val="007B15A0"/>
    <w:rsid w:val="007B25C5"/>
    <w:rsid w:val="007B29CD"/>
    <w:rsid w:val="007B2DA0"/>
    <w:rsid w:val="007B2E2E"/>
    <w:rsid w:val="007B31EC"/>
    <w:rsid w:val="007B3697"/>
    <w:rsid w:val="007B3A3C"/>
    <w:rsid w:val="007B4626"/>
    <w:rsid w:val="007B4769"/>
    <w:rsid w:val="007B4852"/>
    <w:rsid w:val="007B5754"/>
    <w:rsid w:val="007B5EB7"/>
    <w:rsid w:val="007B6510"/>
    <w:rsid w:val="007B67C0"/>
    <w:rsid w:val="007B6A7D"/>
    <w:rsid w:val="007B701F"/>
    <w:rsid w:val="007B7287"/>
    <w:rsid w:val="007B7E60"/>
    <w:rsid w:val="007C000E"/>
    <w:rsid w:val="007C030D"/>
    <w:rsid w:val="007C0645"/>
    <w:rsid w:val="007C0BD4"/>
    <w:rsid w:val="007C0DBE"/>
    <w:rsid w:val="007C173E"/>
    <w:rsid w:val="007C1980"/>
    <w:rsid w:val="007C1E14"/>
    <w:rsid w:val="007C234E"/>
    <w:rsid w:val="007C240B"/>
    <w:rsid w:val="007C2727"/>
    <w:rsid w:val="007C28B7"/>
    <w:rsid w:val="007C2DAC"/>
    <w:rsid w:val="007C2DE0"/>
    <w:rsid w:val="007C35C7"/>
    <w:rsid w:val="007C37BB"/>
    <w:rsid w:val="007C3F5F"/>
    <w:rsid w:val="007C4025"/>
    <w:rsid w:val="007C4D34"/>
    <w:rsid w:val="007C4ED2"/>
    <w:rsid w:val="007C5080"/>
    <w:rsid w:val="007C52CA"/>
    <w:rsid w:val="007C535C"/>
    <w:rsid w:val="007C5375"/>
    <w:rsid w:val="007C5690"/>
    <w:rsid w:val="007C5809"/>
    <w:rsid w:val="007C585C"/>
    <w:rsid w:val="007C5B0E"/>
    <w:rsid w:val="007C6041"/>
    <w:rsid w:val="007C6C7D"/>
    <w:rsid w:val="007C709E"/>
    <w:rsid w:val="007C7C81"/>
    <w:rsid w:val="007D00DD"/>
    <w:rsid w:val="007D03FA"/>
    <w:rsid w:val="007D1786"/>
    <w:rsid w:val="007D1A08"/>
    <w:rsid w:val="007D2387"/>
    <w:rsid w:val="007D25D7"/>
    <w:rsid w:val="007D2A2C"/>
    <w:rsid w:val="007D2D38"/>
    <w:rsid w:val="007D3109"/>
    <w:rsid w:val="007D337B"/>
    <w:rsid w:val="007D39A1"/>
    <w:rsid w:val="007D46EA"/>
    <w:rsid w:val="007D480A"/>
    <w:rsid w:val="007D48F6"/>
    <w:rsid w:val="007D4C45"/>
    <w:rsid w:val="007D518C"/>
    <w:rsid w:val="007D67C5"/>
    <w:rsid w:val="007D7582"/>
    <w:rsid w:val="007D75DB"/>
    <w:rsid w:val="007E2026"/>
    <w:rsid w:val="007E2C60"/>
    <w:rsid w:val="007E308B"/>
    <w:rsid w:val="007E31D8"/>
    <w:rsid w:val="007E3677"/>
    <w:rsid w:val="007E3E6D"/>
    <w:rsid w:val="007E4565"/>
    <w:rsid w:val="007E4B27"/>
    <w:rsid w:val="007E4B8C"/>
    <w:rsid w:val="007E4C4B"/>
    <w:rsid w:val="007E56AA"/>
    <w:rsid w:val="007E6D8A"/>
    <w:rsid w:val="007E77F4"/>
    <w:rsid w:val="007F06B1"/>
    <w:rsid w:val="007F0BF7"/>
    <w:rsid w:val="007F0CF4"/>
    <w:rsid w:val="007F0FB6"/>
    <w:rsid w:val="007F1C9D"/>
    <w:rsid w:val="007F28FD"/>
    <w:rsid w:val="007F2AE9"/>
    <w:rsid w:val="007F31E6"/>
    <w:rsid w:val="007F343D"/>
    <w:rsid w:val="007F3624"/>
    <w:rsid w:val="007F372C"/>
    <w:rsid w:val="007F4A81"/>
    <w:rsid w:val="007F4E4A"/>
    <w:rsid w:val="007F549F"/>
    <w:rsid w:val="007F5BE8"/>
    <w:rsid w:val="007F6AAD"/>
    <w:rsid w:val="007F6DFE"/>
    <w:rsid w:val="007F76F1"/>
    <w:rsid w:val="00801BCC"/>
    <w:rsid w:val="00801EEE"/>
    <w:rsid w:val="0080297C"/>
    <w:rsid w:val="00802ED8"/>
    <w:rsid w:val="00803734"/>
    <w:rsid w:val="00803793"/>
    <w:rsid w:val="00804157"/>
    <w:rsid w:val="00804785"/>
    <w:rsid w:val="00805069"/>
    <w:rsid w:val="00805DBA"/>
    <w:rsid w:val="00806026"/>
    <w:rsid w:val="008064BD"/>
    <w:rsid w:val="0080696A"/>
    <w:rsid w:val="00806A90"/>
    <w:rsid w:val="00807713"/>
    <w:rsid w:val="008078DD"/>
    <w:rsid w:val="0081029A"/>
    <w:rsid w:val="00810A81"/>
    <w:rsid w:val="00811AD6"/>
    <w:rsid w:val="00811E8A"/>
    <w:rsid w:val="00812068"/>
    <w:rsid w:val="00812775"/>
    <w:rsid w:val="008134B1"/>
    <w:rsid w:val="00813625"/>
    <w:rsid w:val="008136F1"/>
    <w:rsid w:val="0081383A"/>
    <w:rsid w:val="0081391E"/>
    <w:rsid w:val="00813960"/>
    <w:rsid w:val="00813DBC"/>
    <w:rsid w:val="00813DF9"/>
    <w:rsid w:val="008145C6"/>
    <w:rsid w:val="00814BCB"/>
    <w:rsid w:val="00815038"/>
    <w:rsid w:val="008151FD"/>
    <w:rsid w:val="00815368"/>
    <w:rsid w:val="008156D0"/>
    <w:rsid w:val="00815EF0"/>
    <w:rsid w:val="00816981"/>
    <w:rsid w:val="00816C14"/>
    <w:rsid w:val="0081738C"/>
    <w:rsid w:val="008173E1"/>
    <w:rsid w:val="0081750C"/>
    <w:rsid w:val="00817F9C"/>
    <w:rsid w:val="00820413"/>
    <w:rsid w:val="00820AC5"/>
    <w:rsid w:val="00820DCA"/>
    <w:rsid w:val="00821504"/>
    <w:rsid w:val="00821A49"/>
    <w:rsid w:val="00821FA8"/>
    <w:rsid w:val="00822E7B"/>
    <w:rsid w:val="00822F4E"/>
    <w:rsid w:val="00823813"/>
    <w:rsid w:val="00823B2B"/>
    <w:rsid w:val="00823CED"/>
    <w:rsid w:val="00825062"/>
    <w:rsid w:val="0082515B"/>
    <w:rsid w:val="008251FD"/>
    <w:rsid w:val="00825545"/>
    <w:rsid w:val="008257DD"/>
    <w:rsid w:val="00825B0E"/>
    <w:rsid w:val="00826654"/>
    <w:rsid w:val="008267C7"/>
    <w:rsid w:val="00826824"/>
    <w:rsid w:val="00830D7A"/>
    <w:rsid w:val="00830E06"/>
    <w:rsid w:val="008315A0"/>
    <w:rsid w:val="00831C07"/>
    <w:rsid w:val="00831C83"/>
    <w:rsid w:val="00832326"/>
    <w:rsid w:val="008347F8"/>
    <w:rsid w:val="00834995"/>
    <w:rsid w:val="008349CF"/>
    <w:rsid w:val="00834CBD"/>
    <w:rsid w:val="008351F4"/>
    <w:rsid w:val="00835353"/>
    <w:rsid w:val="008358B9"/>
    <w:rsid w:val="0083590E"/>
    <w:rsid w:val="00835D07"/>
    <w:rsid w:val="00835DF9"/>
    <w:rsid w:val="0083673B"/>
    <w:rsid w:val="00836D21"/>
    <w:rsid w:val="00836E65"/>
    <w:rsid w:val="00837091"/>
    <w:rsid w:val="00837D01"/>
    <w:rsid w:val="00837EC0"/>
    <w:rsid w:val="00840E41"/>
    <w:rsid w:val="00841B49"/>
    <w:rsid w:val="00842019"/>
    <w:rsid w:val="0084281B"/>
    <w:rsid w:val="00842A38"/>
    <w:rsid w:val="008439E6"/>
    <w:rsid w:val="00843B54"/>
    <w:rsid w:val="00843C95"/>
    <w:rsid w:val="00844185"/>
    <w:rsid w:val="008441C3"/>
    <w:rsid w:val="008444FB"/>
    <w:rsid w:val="00844907"/>
    <w:rsid w:val="0084525A"/>
    <w:rsid w:val="00845577"/>
    <w:rsid w:val="008457DE"/>
    <w:rsid w:val="00845C02"/>
    <w:rsid w:val="008461DE"/>
    <w:rsid w:val="00847662"/>
    <w:rsid w:val="00847DBF"/>
    <w:rsid w:val="00847F43"/>
    <w:rsid w:val="0085043E"/>
    <w:rsid w:val="00850814"/>
    <w:rsid w:val="00850B06"/>
    <w:rsid w:val="008514F4"/>
    <w:rsid w:val="0085180E"/>
    <w:rsid w:val="00851C45"/>
    <w:rsid w:val="00851D08"/>
    <w:rsid w:val="00851F43"/>
    <w:rsid w:val="00852530"/>
    <w:rsid w:val="00853811"/>
    <w:rsid w:val="008539AE"/>
    <w:rsid w:val="00853BC4"/>
    <w:rsid w:val="008543DE"/>
    <w:rsid w:val="008543F8"/>
    <w:rsid w:val="008549EB"/>
    <w:rsid w:val="00854EE1"/>
    <w:rsid w:val="00855B3A"/>
    <w:rsid w:val="00856317"/>
    <w:rsid w:val="00856359"/>
    <w:rsid w:val="00856AA0"/>
    <w:rsid w:val="00856E53"/>
    <w:rsid w:val="00856F71"/>
    <w:rsid w:val="008570B9"/>
    <w:rsid w:val="00857C59"/>
    <w:rsid w:val="00857E1C"/>
    <w:rsid w:val="00860068"/>
    <w:rsid w:val="008600E2"/>
    <w:rsid w:val="008608B4"/>
    <w:rsid w:val="00860A4B"/>
    <w:rsid w:val="00860E91"/>
    <w:rsid w:val="00860EAE"/>
    <w:rsid w:val="00860EFB"/>
    <w:rsid w:val="00861145"/>
    <w:rsid w:val="00861736"/>
    <w:rsid w:val="00861989"/>
    <w:rsid w:val="00861D85"/>
    <w:rsid w:val="00862989"/>
    <w:rsid w:val="008638A2"/>
    <w:rsid w:val="00863B55"/>
    <w:rsid w:val="00863BA6"/>
    <w:rsid w:val="00863E7F"/>
    <w:rsid w:val="00863F82"/>
    <w:rsid w:val="0086407E"/>
    <w:rsid w:val="00864D29"/>
    <w:rsid w:val="008655A5"/>
    <w:rsid w:val="00865A15"/>
    <w:rsid w:val="0086624D"/>
    <w:rsid w:val="00866F00"/>
    <w:rsid w:val="00867719"/>
    <w:rsid w:val="00867AC0"/>
    <w:rsid w:val="00867B4A"/>
    <w:rsid w:val="00870529"/>
    <w:rsid w:val="00870FE2"/>
    <w:rsid w:val="00871350"/>
    <w:rsid w:val="00872942"/>
    <w:rsid w:val="00872966"/>
    <w:rsid w:val="008734F0"/>
    <w:rsid w:val="008739BC"/>
    <w:rsid w:val="00873AB5"/>
    <w:rsid w:val="0087404C"/>
    <w:rsid w:val="0087415C"/>
    <w:rsid w:val="00874A1E"/>
    <w:rsid w:val="00874C78"/>
    <w:rsid w:val="008756DE"/>
    <w:rsid w:val="00875E67"/>
    <w:rsid w:val="00876A90"/>
    <w:rsid w:val="00876B20"/>
    <w:rsid w:val="00877CA9"/>
    <w:rsid w:val="00877E5B"/>
    <w:rsid w:val="008801A6"/>
    <w:rsid w:val="00880A62"/>
    <w:rsid w:val="0088139C"/>
    <w:rsid w:val="008813CA"/>
    <w:rsid w:val="00881734"/>
    <w:rsid w:val="0088186C"/>
    <w:rsid w:val="00881F4B"/>
    <w:rsid w:val="00882400"/>
    <w:rsid w:val="008836F2"/>
    <w:rsid w:val="00883C61"/>
    <w:rsid w:val="0088578A"/>
    <w:rsid w:val="008863DE"/>
    <w:rsid w:val="0088677B"/>
    <w:rsid w:val="00886B1B"/>
    <w:rsid w:val="00887405"/>
    <w:rsid w:val="0088758F"/>
    <w:rsid w:val="00887A10"/>
    <w:rsid w:val="008903B8"/>
    <w:rsid w:val="00890F13"/>
    <w:rsid w:val="008910A8"/>
    <w:rsid w:val="00891C66"/>
    <w:rsid w:val="00891E57"/>
    <w:rsid w:val="00891EEE"/>
    <w:rsid w:val="00892A7E"/>
    <w:rsid w:val="008930CC"/>
    <w:rsid w:val="008936E8"/>
    <w:rsid w:val="0089386D"/>
    <w:rsid w:val="00893A89"/>
    <w:rsid w:val="00893C1C"/>
    <w:rsid w:val="00893FBA"/>
    <w:rsid w:val="0089474E"/>
    <w:rsid w:val="00894E90"/>
    <w:rsid w:val="008955AD"/>
    <w:rsid w:val="00895B59"/>
    <w:rsid w:val="00895DBC"/>
    <w:rsid w:val="00896250"/>
    <w:rsid w:val="00896A27"/>
    <w:rsid w:val="00896B52"/>
    <w:rsid w:val="0089734B"/>
    <w:rsid w:val="0089766C"/>
    <w:rsid w:val="00897A1F"/>
    <w:rsid w:val="00897F80"/>
    <w:rsid w:val="008A0444"/>
    <w:rsid w:val="008A050E"/>
    <w:rsid w:val="008A0C5D"/>
    <w:rsid w:val="008A1730"/>
    <w:rsid w:val="008A1CC8"/>
    <w:rsid w:val="008A2C84"/>
    <w:rsid w:val="008A35E7"/>
    <w:rsid w:val="008A3849"/>
    <w:rsid w:val="008A3F1F"/>
    <w:rsid w:val="008A4099"/>
    <w:rsid w:val="008A4899"/>
    <w:rsid w:val="008A4C12"/>
    <w:rsid w:val="008A51AB"/>
    <w:rsid w:val="008A5F7F"/>
    <w:rsid w:val="008A67FC"/>
    <w:rsid w:val="008A70E9"/>
    <w:rsid w:val="008A7A4A"/>
    <w:rsid w:val="008A7B0A"/>
    <w:rsid w:val="008B0109"/>
    <w:rsid w:val="008B1100"/>
    <w:rsid w:val="008B1185"/>
    <w:rsid w:val="008B1C5F"/>
    <w:rsid w:val="008B26DA"/>
    <w:rsid w:val="008B27FA"/>
    <w:rsid w:val="008B302F"/>
    <w:rsid w:val="008B3975"/>
    <w:rsid w:val="008B3BB2"/>
    <w:rsid w:val="008B3C9B"/>
    <w:rsid w:val="008B4752"/>
    <w:rsid w:val="008B47E7"/>
    <w:rsid w:val="008B4A5D"/>
    <w:rsid w:val="008B4CCF"/>
    <w:rsid w:val="008B51A4"/>
    <w:rsid w:val="008B52E0"/>
    <w:rsid w:val="008B5462"/>
    <w:rsid w:val="008B5817"/>
    <w:rsid w:val="008B5D60"/>
    <w:rsid w:val="008B6BC0"/>
    <w:rsid w:val="008B6E08"/>
    <w:rsid w:val="008B6E42"/>
    <w:rsid w:val="008B73E8"/>
    <w:rsid w:val="008C0919"/>
    <w:rsid w:val="008C0F02"/>
    <w:rsid w:val="008C15E7"/>
    <w:rsid w:val="008C18C8"/>
    <w:rsid w:val="008C19DA"/>
    <w:rsid w:val="008C1BA2"/>
    <w:rsid w:val="008C2800"/>
    <w:rsid w:val="008C30B5"/>
    <w:rsid w:val="008C30EC"/>
    <w:rsid w:val="008C341A"/>
    <w:rsid w:val="008C3621"/>
    <w:rsid w:val="008C3A4F"/>
    <w:rsid w:val="008C40B8"/>
    <w:rsid w:val="008C41D1"/>
    <w:rsid w:val="008C4823"/>
    <w:rsid w:val="008C53A6"/>
    <w:rsid w:val="008C5B2F"/>
    <w:rsid w:val="008C5EA0"/>
    <w:rsid w:val="008C63ED"/>
    <w:rsid w:val="008C6786"/>
    <w:rsid w:val="008C6A42"/>
    <w:rsid w:val="008C760C"/>
    <w:rsid w:val="008C7700"/>
    <w:rsid w:val="008C785C"/>
    <w:rsid w:val="008D08F9"/>
    <w:rsid w:val="008D12B8"/>
    <w:rsid w:val="008D2C83"/>
    <w:rsid w:val="008D2E3C"/>
    <w:rsid w:val="008D2F6B"/>
    <w:rsid w:val="008D373B"/>
    <w:rsid w:val="008D3BE0"/>
    <w:rsid w:val="008D481C"/>
    <w:rsid w:val="008D4DD6"/>
    <w:rsid w:val="008D51B2"/>
    <w:rsid w:val="008D5797"/>
    <w:rsid w:val="008D5A8E"/>
    <w:rsid w:val="008D5BA6"/>
    <w:rsid w:val="008D5C5F"/>
    <w:rsid w:val="008D636B"/>
    <w:rsid w:val="008D6AE7"/>
    <w:rsid w:val="008D6FC6"/>
    <w:rsid w:val="008D6FEC"/>
    <w:rsid w:val="008D7124"/>
    <w:rsid w:val="008D72CD"/>
    <w:rsid w:val="008D7F6D"/>
    <w:rsid w:val="008E0039"/>
    <w:rsid w:val="008E037D"/>
    <w:rsid w:val="008E0EF0"/>
    <w:rsid w:val="008E1026"/>
    <w:rsid w:val="008E1237"/>
    <w:rsid w:val="008E159E"/>
    <w:rsid w:val="008E18C1"/>
    <w:rsid w:val="008E1ACC"/>
    <w:rsid w:val="008E21B8"/>
    <w:rsid w:val="008E23AC"/>
    <w:rsid w:val="008E2AD0"/>
    <w:rsid w:val="008E2CDE"/>
    <w:rsid w:val="008E2F08"/>
    <w:rsid w:val="008E3069"/>
    <w:rsid w:val="008E353C"/>
    <w:rsid w:val="008E359A"/>
    <w:rsid w:val="008E387A"/>
    <w:rsid w:val="008E4627"/>
    <w:rsid w:val="008E48BD"/>
    <w:rsid w:val="008E50F6"/>
    <w:rsid w:val="008E5372"/>
    <w:rsid w:val="008E55E8"/>
    <w:rsid w:val="008E6339"/>
    <w:rsid w:val="008E6BB7"/>
    <w:rsid w:val="008E7354"/>
    <w:rsid w:val="008E7F1C"/>
    <w:rsid w:val="008F04E7"/>
    <w:rsid w:val="008F05EF"/>
    <w:rsid w:val="008F06A8"/>
    <w:rsid w:val="008F0923"/>
    <w:rsid w:val="008F0C44"/>
    <w:rsid w:val="008F0CD5"/>
    <w:rsid w:val="008F1A31"/>
    <w:rsid w:val="008F2AF2"/>
    <w:rsid w:val="008F2EC8"/>
    <w:rsid w:val="008F34F2"/>
    <w:rsid w:val="008F3823"/>
    <w:rsid w:val="008F42AB"/>
    <w:rsid w:val="008F4B21"/>
    <w:rsid w:val="008F4BB8"/>
    <w:rsid w:val="008F5731"/>
    <w:rsid w:val="008F5B17"/>
    <w:rsid w:val="008F6041"/>
    <w:rsid w:val="008F6BD2"/>
    <w:rsid w:val="008F73F2"/>
    <w:rsid w:val="008F7668"/>
    <w:rsid w:val="009001DC"/>
    <w:rsid w:val="0090187A"/>
    <w:rsid w:val="009018E2"/>
    <w:rsid w:val="00901A0A"/>
    <w:rsid w:val="00901F8D"/>
    <w:rsid w:val="00902196"/>
    <w:rsid w:val="009023B5"/>
    <w:rsid w:val="00902481"/>
    <w:rsid w:val="0090276B"/>
    <w:rsid w:val="00902997"/>
    <w:rsid w:val="00902AA5"/>
    <w:rsid w:val="009031C8"/>
    <w:rsid w:val="0090387D"/>
    <w:rsid w:val="009038C6"/>
    <w:rsid w:val="009041EA"/>
    <w:rsid w:val="00904B6D"/>
    <w:rsid w:val="00905017"/>
    <w:rsid w:val="00905315"/>
    <w:rsid w:val="009053DE"/>
    <w:rsid w:val="009056D8"/>
    <w:rsid w:val="00905841"/>
    <w:rsid w:val="00906135"/>
    <w:rsid w:val="00906505"/>
    <w:rsid w:val="00906633"/>
    <w:rsid w:val="00907C43"/>
    <w:rsid w:val="009101CE"/>
    <w:rsid w:val="00910753"/>
    <w:rsid w:val="0091092B"/>
    <w:rsid w:val="00910CB5"/>
    <w:rsid w:val="009110D7"/>
    <w:rsid w:val="00911768"/>
    <w:rsid w:val="00911E68"/>
    <w:rsid w:val="00912046"/>
    <w:rsid w:val="0091219B"/>
    <w:rsid w:val="009121B9"/>
    <w:rsid w:val="00912BA7"/>
    <w:rsid w:val="00912CF7"/>
    <w:rsid w:val="00912FFF"/>
    <w:rsid w:val="009130A2"/>
    <w:rsid w:val="00913340"/>
    <w:rsid w:val="009133E8"/>
    <w:rsid w:val="009136BE"/>
    <w:rsid w:val="009139B7"/>
    <w:rsid w:val="00913ACF"/>
    <w:rsid w:val="00914BF9"/>
    <w:rsid w:val="00914C56"/>
    <w:rsid w:val="00915512"/>
    <w:rsid w:val="00915851"/>
    <w:rsid w:val="00915B2F"/>
    <w:rsid w:val="00915F44"/>
    <w:rsid w:val="009160D4"/>
    <w:rsid w:val="00916190"/>
    <w:rsid w:val="00916720"/>
    <w:rsid w:val="00916D53"/>
    <w:rsid w:val="0091713B"/>
    <w:rsid w:val="0091747C"/>
    <w:rsid w:val="009212E1"/>
    <w:rsid w:val="00921CD8"/>
    <w:rsid w:val="00921D03"/>
    <w:rsid w:val="00921F0D"/>
    <w:rsid w:val="009228F2"/>
    <w:rsid w:val="00922AA3"/>
    <w:rsid w:val="00922FF9"/>
    <w:rsid w:val="00923175"/>
    <w:rsid w:val="00923237"/>
    <w:rsid w:val="009233FC"/>
    <w:rsid w:val="00923C07"/>
    <w:rsid w:val="00923DEA"/>
    <w:rsid w:val="009247C7"/>
    <w:rsid w:val="00925820"/>
    <w:rsid w:val="00926244"/>
    <w:rsid w:val="00926442"/>
    <w:rsid w:val="009265C9"/>
    <w:rsid w:val="00926783"/>
    <w:rsid w:val="00926855"/>
    <w:rsid w:val="00926B8F"/>
    <w:rsid w:val="00926EC2"/>
    <w:rsid w:val="00926F1F"/>
    <w:rsid w:val="00927056"/>
    <w:rsid w:val="009270D3"/>
    <w:rsid w:val="00927255"/>
    <w:rsid w:val="009273AE"/>
    <w:rsid w:val="009274E4"/>
    <w:rsid w:val="00927624"/>
    <w:rsid w:val="0092776E"/>
    <w:rsid w:val="00927CC6"/>
    <w:rsid w:val="00927E18"/>
    <w:rsid w:val="009303E5"/>
    <w:rsid w:val="00930698"/>
    <w:rsid w:val="00931957"/>
    <w:rsid w:val="00931EC8"/>
    <w:rsid w:val="00931F90"/>
    <w:rsid w:val="00932043"/>
    <w:rsid w:val="0093267E"/>
    <w:rsid w:val="009328C3"/>
    <w:rsid w:val="00932A07"/>
    <w:rsid w:val="00932AF5"/>
    <w:rsid w:val="00932DDA"/>
    <w:rsid w:val="00932FB3"/>
    <w:rsid w:val="00933107"/>
    <w:rsid w:val="009339A6"/>
    <w:rsid w:val="00933D94"/>
    <w:rsid w:val="00933E80"/>
    <w:rsid w:val="009347A1"/>
    <w:rsid w:val="00934B05"/>
    <w:rsid w:val="00934CCC"/>
    <w:rsid w:val="00934DCD"/>
    <w:rsid w:val="00934F02"/>
    <w:rsid w:val="0093507C"/>
    <w:rsid w:val="00935297"/>
    <w:rsid w:val="00935D3E"/>
    <w:rsid w:val="00935D49"/>
    <w:rsid w:val="0093666D"/>
    <w:rsid w:val="00936766"/>
    <w:rsid w:val="009368C9"/>
    <w:rsid w:val="0093748C"/>
    <w:rsid w:val="00937536"/>
    <w:rsid w:val="00937DFE"/>
    <w:rsid w:val="009402B7"/>
    <w:rsid w:val="00940374"/>
    <w:rsid w:val="00940F89"/>
    <w:rsid w:val="009410E7"/>
    <w:rsid w:val="00941B52"/>
    <w:rsid w:val="00942430"/>
    <w:rsid w:val="009424AF"/>
    <w:rsid w:val="00942DE2"/>
    <w:rsid w:val="00942E0D"/>
    <w:rsid w:val="00943164"/>
    <w:rsid w:val="009431F9"/>
    <w:rsid w:val="0094347C"/>
    <w:rsid w:val="00943960"/>
    <w:rsid w:val="00944431"/>
    <w:rsid w:val="0094449A"/>
    <w:rsid w:val="0094472D"/>
    <w:rsid w:val="009447B4"/>
    <w:rsid w:val="00944892"/>
    <w:rsid w:val="0094519C"/>
    <w:rsid w:val="00945A74"/>
    <w:rsid w:val="00945D5B"/>
    <w:rsid w:val="00945FD4"/>
    <w:rsid w:val="009471D2"/>
    <w:rsid w:val="009475DB"/>
    <w:rsid w:val="009506A0"/>
    <w:rsid w:val="00951A7F"/>
    <w:rsid w:val="009520C7"/>
    <w:rsid w:val="0095266F"/>
    <w:rsid w:val="009538F2"/>
    <w:rsid w:val="00953E8C"/>
    <w:rsid w:val="00954282"/>
    <w:rsid w:val="009546F6"/>
    <w:rsid w:val="009548FA"/>
    <w:rsid w:val="00955271"/>
    <w:rsid w:val="009557D2"/>
    <w:rsid w:val="00955C6B"/>
    <w:rsid w:val="00955D20"/>
    <w:rsid w:val="00957B35"/>
    <w:rsid w:val="00957FB3"/>
    <w:rsid w:val="00960A42"/>
    <w:rsid w:val="00960B40"/>
    <w:rsid w:val="0096159E"/>
    <w:rsid w:val="00961CC0"/>
    <w:rsid w:val="0096246A"/>
    <w:rsid w:val="009626FF"/>
    <w:rsid w:val="0096341D"/>
    <w:rsid w:val="0096396B"/>
    <w:rsid w:val="00963E68"/>
    <w:rsid w:val="00963F60"/>
    <w:rsid w:val="009646F5"/>
    <w:rsid w:val="0096527A"/>
    <w:rsid w:val="00965364"/>
    <w:rsid w:val="00966414"/>
    <w:rsid w:val="009664EB"/>
    <w:rsid w:val="00966B48"/>
    <w:rsid w:val="0096745A"/>
    <w:rsid w:val="00967B0C"/>
    <w:rsid w:val="00967CB9"/>
    <w:rsid w:val="00967F4F"/>
    <w:rsid w:val="00970158"/>
    <w:rsid w:val="00970828"/>
    <w:rsid w:val="00970EA6"/>
    <w:rsid w:val="0097113E"/>
    <w:rsid w:val="00972186"/>
    <w:rsid w:val="0097258B"/>
    <w:rsid w:val="0097267C"/>
    <w:rsid w:val="00972DB9"/>
    <w:rsid w:val="00973AE7"/>
    <w:rsid w:val="009745C0"/>
    <w:rsid w:val="00974680"/>
    <w:rsid w:val="0097511E"/>
    <w:rsid w:val="009751C0"/>
    <w:rsid w:val="0097521A"/>
    <w:rsid w:val="009756CC"/>
    <w:rsid w:val="00975768"/>
    <w:rsid w:val="00975FCD"/>
    <w:rsid w:val="009762AF"/>
    <w:rsid w:val="0097642E"/>
    <w:rsid w:val="00976462"/>
    <w:rsid w:val="009768A8"/>
    <w:rsid w:val="00976BDC"/>
    <w:rsid w:val="00976FB1"/>
    <w:rsid w:val="009774DD"/>
    <w:rsid w:val="009774F5"/>
    <w:rsid w:val="009776DC"/>
    <w:rsid w:val="009778EF"/>
    <w:rsid w:val="00977BCE"/>
    <w:rsid w:val="00977FCA"/>
    <w:rsid w:val="00980CAC"/>
    <w:rsid w:val="00981551"/>
    <w:rsid w:val="00981DD5"/>
    <w:rsid w:val="0098234B"/>
    <w:rsid w:val="00982CA9"/>
    <w:rsid w:val="009833DE"/>
    <w:rsid w:val="0098389C"/>
    <w:rsid w:val="00983DAE"/>
    <w:rsid w:val="00984C3E"/>
    <w:rsid w:val="0098608C"/>
    <w:rsid w:val="0098617B"/>
    <w:rsid w:val="00986514"/>
    <w:rsid w:val="00986D32"/>
    <w:rsid w:val="00987530"/>
    <w:rsid w:val="00990AD4"/>
    <w:rsid w:val="009912C4"/>
    <w:rsid w:val="0099142B"/>
    <w:rsid w:val="0099246A"/>
    <w:rsid w:val="00992524"/>
    <w:rsid w:val="0099267E"/>
    <w:rsid w:val="00992B34"/>
    <w:rsid w:val="00992F50"/>
    <w:rsid w:val="00993722"/>
    <w:rsid w:val="00994261"/>
    <w:rsid w:val="009943DF"/>
    <w:rsid w:val="009944CE"/>
    <w:rsid w:val="009945FB"/>
    <w:rsid w:val="009949E4"/>
    <w:rsid w:val="00994F44"/>
    <w:rsid w:val="009957AD"/>
    <w:rsid w:val="00995A92"/>
    <w:rsid w:val="009967B8"/>
    <w:rsid w:val="00996864"/>
    <w:rsid w:val="009971B2"/>
    <w:rsid w:val="009A0C01"/>
    <w:rsid w:val="009A0D1B"/>
    <w:rsid w:val="009A10AD"/>
    <w:rsid w:val="009A1627"/>
    <w:rsid w:val="009A17D6"/>
    <w:rsid w:val="009A1954"/>
    <w:rsid w:val="009A1BDA"/>
    <w:rsid w:val="009A1D19"/>
    <w:rsid w:val="009A1E56"/>
    <w:rsid w:val="009A21D0"/>
    <w:rsid w:val="009A2567"/>
    <w:rsid w:val="009A25C5"/>
    <w:rsid w:val="009A2706"/>
    <w:rsid w:val="009A301A"/>
    <w:rsid w:val="009A305D"/>
    <w:rsid w:val="009A3F26"/>
    <w:rsid w:val="009A4597"/>
    <w:rsid w:val="009A48FD"/>
    <w:rsid w:val="009A4AC4"/>
    <w:rsid w:val="009A5819"/>
    <w:rsid w:val="009A58DA"/>
    <w:rsid w:val="009A5B84"/>
    <w:rsid w:val="009A61B1"/>
    <w:rsid w:val="009A77DE"/>
    <w:rsid w:val="009B085D"/>
    <w:rsid w:val="009B0C71"/>
    <w:rsid w:val="009B0F08"/>
    <w:rsid w:val="009B1951"/>
    <w:rsid w:val="009B1CE2"/>
    <w:rsid w:val="009B2057"/>
    <w:rsid w:val="009B2C96"/>
    <w:rsid w:val="009B35B8"/>
    <w:rsid w:val="009B38E4"/>
    <w:rsid w:val="009B3E99"/>
    <w:rsid w:val="009B4610"/>
    <w:rsid w:val="009B4619"/>
    <w:rsid w:val="009B4B9E"/>
    <w:rsid w:val="009B5755"/>
    <w:rsid w:val="009B5AA4"/>
    <w:rsid w:val="009B6259"/>
    <w:rsid w:val="009B6329"/>
    <w:rsid w:val="009B674B"/>
    <w:rsid w:val="009B67A6"/>
    <w:rsid w:val="009B6954"/>
    <w:rsid w:val="009B6D37"/>
    <w:rsid w:val="009B768F"/>
    <w:rsid w:val="009C056E"/>
    <w:rsid w:val="009C0579"/>
    <w:rsid w:val="009C05FE"/>
    <w:rsid w:val="009C0AF6"/>
    <w:rsid w:val="009C1EB5"/>
    <w:rsid w:val="009C23A9"/>
    <w:rsid w:val="009C243F"/>
    <w:rsid w:val="009C24DD"/>
    <w:rsid w:val="009C26DE"/>
    <w:rsid w:val="009C2D38"/>
    <w:rsid w:val="009C2D83"/>
    <w:rsid w:val="009C3BA5"/>
    <w:rsid w:val="009C3C2A"/>
    <w:rsid w:val="009C3C47"/>
    <w:rsid w:val="009C43DE"/>
    <w:rsid w:val="009C48E1"/>
    <w:rsid w:val="009C49C2"/>
    <w:rsid w:val="009C4D68"/>
    <w:rsid w:val="009C5369"/>
    <w:rsid w:val="009C536E"/>
    <w:rsid w:val="009C627A"/>
    <w:rsid w:val="009C646B"/>
    <w:rsid w:val="009C66D9"/>
    <w:rsid w:val="009C6BC6"/>
    <w:rsid w:val="009C7299"/>
    <w:rsid w:val="009C7FAD"/>
    <w:rsid w:val="009D03D5"/>
    <w:rsid w:val="009D0CF6"/>
    <w:rsid w:val="009D1203"/>
    <w:rsid w:val="009D15FB"/>
    <w:rsid w:val="009D16DB"/>
    <w:rsid w:val="009D1B80"/>
    <w:rsid w:val="009D1C7D"/>
    <w:rsid w:val="009D1D71"/>
    <w:rsid w:val="009D214E"/>
    <w:rsid w:val="009D25F4"/>
    <w:rsid w:val="009D260B"/>
    <w:rsid w:val="009D26A6"/>
    <w:rsid w:val="009D2836"/>
    <w:rsid w:val="009D2B8F"/>
    <w:rsid w:val="009D2D61"/>
    <w:rsid w:val="009D2F6D"/>
    <w:rsid w:val="009D39DE"/>
    <w:rsid w:val="009D3B05"/>
    <w:rsid w:val="009D3C1A"/>
    <w:rsid w:val="009D4C61"/>
    <w:rsid w:val="009D4DB6"/>
    <w:rsid w:val="009D4E2A"/>
    <w:rsid w:val="009D5596"/>
    <w:rsid w:val="009D56CE"/>
    <w:rsid w:val="009D57B2"/>
    <w:rsid w:val="009D5820"/>
    <w:rsid w:val="009D5B19"/>
    <w:rsid w:val="009D5D32"/>
    <w:rsid w:val="009D69F2"/>
    <w:rsid w:val="009D71E5"/>
    <w:rsid w:val="009D7231"/>
    <w:rsid w:val="009D7566"/>
    <w:rsid w:val="009D7B9D"/>
    <w:rsid w:val="009E0014"/>
    <w:rsid w:val="009E01F3"/>
    <w:rsid w:val="009E0454"/>
    <w:rsid w:val="009E045D"/>
    <w:rsid w:val="009E06B5"/>
    <w:rsid w:val="009E0DE5"/>
    <w:rsid w:val="009E0FE2"/>
    <w:rsid w:val="009E0FF1"/>
    <w:rsid w:val="009E2123"/>
    <w:rsid w:val="009E2172"/>
    <w:rsid w:val="009E2324"/>
    <w:rsid w:val="009E3236"/>
    <w:rsid w:val="009E3336"/>
    <w:rsid w:val="009E38BA"/>
    <w:rsid w:val="009E390D"/>
    <w:rsid w:val="009E3BBB"/>
    <w:rsid w:val="009E4014"/>
    <w:rsid w:val="009E4422"/>
    <w:rsid w:val="009E4B48"/>
    <w:rsid w:val="009E4CC4"/>
    <w:rsid w:val="009E4EEA"/>
    <w:rsid w:val="009E52EB"/>
    <w:rsid w:val="009E57DC"/>
    <w:rsid w:val="009E5E27"/>
    <w:rsid w:val="009E5FA1"/>
    <w:rsid w:val="009E6DAD"/>
    <w:rsid w:val="009E7BA7"/>
    <w:rsid w:val="009F0770"/>
    <w:rsid w:val="009F0959"/>
    <w:rsid w:val="009F0F30"/>
    <w:rsid w:val="009F1972"/>
    <w:rsid w:val="009F1CBC"/>
    <w:rsid w:val="009F1D4B"/>
    <w:rsid w:val="009F22D2"/>
    <w:rsid w:val="009F24AB"/>
    <w:rsid w:val="009F25FB"/>
    <w:rsid w:val="009F280D"/>
    <w:rsid w:val="009F29C3"/>
    <w:rsid w:val="009F2AC3"/>
    <w:rsid w:val="009F2B0C"/>
    <w:rsid w:val="009F2D08"/>
    <w:rsid w:val="009F2F24"/>
    <w:rsid w:val="009F31A1"/>
    <w:rsid w:val="009F4135"/>
    <w:rsid w:val="009F4F52"/>
    <w:rsid w:val="009F55E2"/>
    <w:rsid w:val="009F562E"/>
    <w:rsid w:val="009F694B"/>
    <w:rsid w:val="009F69A9"/>
    <w:rsid w:val="009F6DCC"/>
    <w:rsid w:val="009F6E0C"/>
    <w:rsid w:val="009F716E"/>
    <w:rsid w:val="00A00092"/>
    <w:rsid w:val="00A00340"/>
    <w:rsid w:val="00A00B1D"/>
    <w:rsid w:val="00A00E9C"/>
    <w:rsid w:val="00A00FB9"/>
    <w:rsid w:val="00A01079"/>
    <w:rsid w:val="00A01617"/>
    <w:rsid w:val="00A0202F"/>
    <w:rsid w:val="00A02247"/>
    <w:rsid w:val="00A02FE9"/>
    <w:rsid w:val="00A03643"/>
    <w:rsid w:val="00A036F8"/>
    <w:rsid w:val="00A03750"/>
    <w:rsid w:val="00A03FE1"/>
    <w:rsid w:val="00A04103"/>
    <w:rsid w:val="00A042A4"/>
    <w:rsid w:val="00A053B5"/>
    <w:rsid w:val="00A05860"/>
    <w:rsid w:val="00A05F25"/>
    <w:rsid w:val="00A0735A"/>
    <w:rsid w:val="00A076E9"/>
    <w:rsid w:val="00A07CC7"/>
    <w:rsid w:val="00A102B6"/>
    <w:rsid w:val="00A10B0A"/>
    <w:rsid w:val="00A11179"/>
    <w:rsid w:val="00A115F1"/>
    <w:rsid w:val="00A1161C"/>
    <w:rsid w:val="00A11721"/>
    <w:rsid w:val="00A11B5E"/>
    <w:rsid w:val="00A12360"/>
    <w:rsid w:val="00A128A9"/>
    <w:rsid w:val="00A1337F"/>
    <w:rsid w:val="00A13AE3"/>
    <w:rsid w:val="00A13CD5"/>
    <w:rsid w:val="00A1453D"/>
    <w:rsid w:val="00A14727"/>
    <w:rsid w:val="00A15B36"/>
    <w:rsid w:val="00A16328"/>
    <w:rsid w:val="00A16AE5"/>
    <w:rsid w:val="00A172E5"/>
    <w:rsid w:val="00A178F6"/>
    <w:rsid w:val="00A17B84"/>
    <w:rsid w:val="00A17D71"/>
    <w:rsid w:val="00A208E2"/>
    <w:rsid w:val="00A20942"/>
    <w:rsid w:val="00A20C5C"/>
    <w:rsid w:val="00A20D81"/>
    <w:rsid w:val="00A21FA1"/>
    <w:rsid w:val="00A224C6"/>
    <w:rsid w:val="00A224DC"/>
    <w:rsid w:val="00A226AB"/>
    <w:rsid w:val="00A22F68"/>
    <w:rsid w:val="00A239BE"/>
    <w:rsid w:val="00A23DF6"/>
    <w:rsid w:val="00A241EC"/>
    <w:rsid w:val="00A248C2"/>
    <w:rsid w:val="00A25129"/>
    <w:rsid w:val="00A25351"/>
    <w:rsid w:val="00A25885"/>
    <w:rsid w:val="00A25B81"/>
    <w:rsid w:val="00A27490"/>
    <w:rsid w:val="00A2777F"/>
    <w:rsid w:val="00A27E0E"/>
    <w:rsid w:val="00A300BE"/>
    <w:rsid w:val="00A30960"/>
    <w:rsid w:val="00A309A6"/>
    <w:rsid w:val="00A309D8"/>
    <w:rsid w:val="00A30FF2"/>
    <w:rsid w:val="00A31B85"/>
    <w:rsid w:val="00A32340"/>
    <w:rsid w:val="00A32343"/>
    <w:rsid w:val="00A32931"/>
    <w:rsid w:val="00A3338C"/>
    <w:rsid w:val="00A33489"/>
    <w:rsid w:val="00A33C77"/>
    <w:rsid w:val="00A34012"/>
    <w:rsid w:val="00A3415F"/>
    <w:rsid w:val="00A344D4"/>
    <w:rsid w:val="00A35377"/>
    <w:rsid w:val="00A35431"/>
    <w:rsid w:val="00A3571D"/>
    <w:rsid w:val="00A3621E"/>
    <w:rsid w:val="00A36EF3"/>
    <w:rsid w:val="00A37373"/>
    <w:rsid w:val="00A37D35"/>
    <w:rsid w:val="00A401C1"/>
    <w:rsid w:val="00A40720"/>
    <w:rsid w:val="00A40C09"/>
    <w:rsid w:val="00A40E43"/>
    <w:rsid w:val="00A410D9"/>
    <w:rsid w:val="00A41457"/>
    <w:rsid w:val="00A41873"/>
    <w:rsid w:val="00A41E43"/>
    <w:rsid w:val="00A41FFF"/>
    <w:rsid w:val="00A4240C"/>
    <w:rsid w:val="00A424F3"/>
    <w:rsid w:val="00A4277A"/>
    <w:rsid w:val="00A4297E"/>
    <w:rsid w:val="00A429C7"/>
    <w:rsid w:val="00A42A19"/>
    <w:rsid w:val="00A42C80"/>
    <w:rsid w:val="00A430BB"/>
    <w:rsid w:val="00A43198"/>
    <w:rsid w:val="00A43A52"/>
    <w:rsid w:val="00A43DE7"/>
    <w:rsid w:val="00A43FCD"/>
    <w:rsid w:val="00A4482D"/>
    <w:rsid w:val="00A44866"/>
    <w:rsid w:val="00A44E02"/>
    <w:rsid w:val="00A451D2"/>
    <w:rsid w:val="00A45ABA"/>
    <w:rsid w:val="00A45F53"/>
    <w:rsid w:val="00A4680F"/>
    <w:rsid w:val="00A47160"/>
    <w:rsid w:val="00A4722F"/>
    <w:rsid w:val="00A47373"/>
    <w:rsid w:val="00A5037F"/>
    <w:rsid w:val="00A507D7"/>
    <w:rsid w:val="00A5083F"/>
    <w:rsid w:val="00A50B8C"/>
    <w:rsid w:val="00A521BC"/>
    <w:rsid w:val="00A52A05"/>
    <w:rsid w:val="00A52AE4"/>
    <w:rsid w:val="00A52C54"/>
    <w:rsid w:val="00A52CCB"/>
    <w:rsid w:val="00A53137"/>
    <w:rsid w:val="00A541DC"/>
    <w:rsid w:val="00A54282"/>
    <w:rsid w:val="00A54381"/>
    <w:rsid w:val="00A54438"/>
    <w:rsid w:val="00A54515"/>
    <w:rsid w:val="00A55637"/>
    <w:rsid w:val="00A56645"/>
    <w:rsid w:val="00A567B7"/>
    <w:rsid w:val="00A56D8C"/>
    <w:rsid w:val="00A57AB2"/>
    <w:rsid w:val="00A57CC2"/>
    <w:rsid w:val="00A606C9"/>
    <w:rsid w:val="00A61193"/>
    <w:rsid w:val="00A615EF"/>
    <w:rsid w:val="00A619B6"/>
    <w:rsid w:val="00A61A80"/>
    <w:rsid w:val="00A61AC0"/>
    <w:rsid w:val="00A61C42"/>
    <w:rsid w:val="00A62290"/>
    <w:rsid w:val="00A62E70"/>
    <w:rsid w:val="00A6359F"/>
    <w:rsid w:val="00A63984"/>
    <w:rsid w:val="00A64473"/>
    <w:rsid w:val="00A64BED"/>
    <w:rsid w:val="00A64E5A"/>
    <w:rsid w:val="00A652DA"/>
    <w:rsid w:val="00A655A8"/>
    <w:rsid w:val="00A65CC9"/>
    <w:rsid w:val="00A6621F"/>
    <w:rsid w:val="00A66DE9"/>
    <w:rsid w:val="00A66DF1"/>
    <w:rsid w:val="00A67CCB"/>
    <w:rsid w:val="00A703AB"/>
    <w:rsid w:val="00A7059F"/>
    <w:rsid w:val="00A70751"/>
    <w:rsid w:val="00A70C71"/>
    <w:rsid w:val="00A71392"/>
    <w:rsid w:val="00A72820"/>
    <w:rsid w:val="00A7291D"/>
    <w:rsid w:val="00A72A07"/>
    <w:rsid w:val="00A72A72"/>
    <w:rsid w:val="00A73201"/>
    <w:rsid w:val="00A73C47"/>
    <w:rsid w:val="00A73D11"/>
    <w:rsid w:val="00A7409E"/>
    <w:rsid w:val="00A748E2"/>
    <w:rsid w:val="00A74943"/>
    <w:rsid w:val="00A753EB"/>
    <w:rsid w:val="00A75C52"/>
    <w:rsid w:val="00A76072"/>
    <w:rsid w:val="00A76BF7"/>
    <w:rsid w:val="00A770B2"/>
    <w:rsid w:val="00A772CD"/>
    <w:rsid w:val="00A77640"/>
    <w:rsid w:val="00A77D25"/>
    <w:rsid w:val="00A77EF3"/>
    <w:rsid w:val="00A81151"/>
    <w:rsid w:val="00A81620"/>
    <w:rsid w:val="00A82092"/>
    <w:rsid w:val="00A82507"/>
    <w:rsid w:val="00A82978"/>
    <w:rsid w:val="00A82A46"/>
    <w:rsid w:val="00A835E9"/>
    <w:rsid w:val="00A83EBA"/>
    <w:rsid w:val="00A848E5"/>
    <w:rsid w:val="00A85B72"/>
    <w:rsid w:val="00A85B76"/>
    <w:rsid w:val="00A86C29"/>
    <w:rsid w:val="00A86DB4"/>
    <w:rsid w:val="00A8785A"/>
    <w:rsid w:val="00A9038F"/>
    <w:rsid w:val="00A9055D"/>
    <w:rsid w:val="00A9102D"/>
    <w:rsid w:val="00A9119C"/>
    <w:rsid w:val="00A918DB"/>
    <w:rsid w:val="00A92904"/>
    <w:rsid w:val="00A929AC"/>
    <w:rsid w:val="00A933E7"/>
    <w:rsid w:val="00A934E6"/>
    <w:rsid w:val="00A936B8"/>
    <w:rsid w:val="00A93FB5"/>
    <w:rsid w:val="00A944D7"/>
    <w:rsid w:val="00A94E04"/>
    <w:rsid w:val="00A95A80"/>
    <w:rsid w:val="00A95ED6"/>
    <w:rsid w:val="00A964F2"/>
    <w:rsid w:val="00A96FCE"/>
    <w:rsid w:val="00A97582"/>
    <w:rsid w:val="00AA02CD"/>
    <w:rsid w:val="00AA05C1"/>
    <w:rsid w:val="00AA07E8"/>
    <w:rsid w:val="00AA0FC1"/>
    <w:rsid w:val="00AA170D"/>
    <w:rsid w:val="00AA260E"/>
    <w:rsid w:val="00AA26CB"/>
    <w:rsid w:val="00AA29C4"/>
    <w:rsid w:val="00AA2A8B"/>
    <w:rsid w:val="00AA415E"/>
    <w:rsid w:val="00AA4C39"/>
    <w:rsid w:val="00AA521E"/>
    <w:rsid w:val="00AA531B"/>
    <w:rsid w:val="00AA5786"/>
    <w:rsid w:val="00AA57EC"/>
    <w:rsid w:val="00AA6201"/>
    <w:rsid w:val="00AA63E9"/>
    <w:rsid w:val="00AA6F3C"/>
    <w:rsid w:val="00AA70C9"/>
    <w:rsid w:val="00AA7543"/>
    <w:rsid w:val="00AA75A4"/>
    <w:rsid w:val="00AA75F7"/>
    <w:rsid w:val="00AB00AB"/>
    <w:rsid w:val="00AB079E"/>
    <w:rsid w:val="00AB0EFF"/>
    <w:rsid w:val="00AB1077"/>
    <w:rsid w:val="00AB1448"/>
    <w:rsid w:val="00AB1578"/>
    <w:rsid w:val="00AB28AA"/>
    <w:rsid w:val="00AB29CD"/>
    <w:rsid w:val="00AB32FB"/>
    <w:rsid w:val="00AB3750"/>
    <w:rsid w:val="00AB38A1"/>
    <w:rsid w:val="00AB45E0"/>
    <w:rsid w:val="00AB4CCB"/>
    <w:rsid w:val="00AB5487"/>
    <w:rsid w:val="00AB5A5F"/>
    <w:rsid w:val="00AB6715"/>
    <w:rsid w:val="00AB6BDB"/>
    <w:rsid w:val="00AB7077"/>
    <w:rsid w:val="00AB767F"/>
    <w:rsid w:val="00AB7EFA"/>
    <w:rsid w:val="00AC099B"/>
    <w:rsid w:val="00AC0CA9"/>
    <w:rsid w:val="00AC10AA"/>
    <w:rsid w:val="00AC10EA"/>
    <w:rsid w:val="00AC16A2"/>
    <w:rsid w:val="00AC1AB9"/>
    <w:rsid w:val="00AC2CF1"/>
    <w:rsid w:val="00AC30FF"/>
    <w:rsid w:val="00AC433F"/>
    <w:rsid w:val="00AC47C9"/>
    <w:rsid w:val="00AC4944"/>
    <w:rsid w:val="00AC49B6"/>
    <w:rsid w:val="00AC555A"/>
    <w:rsid w:val="00AC5697"/>
    <w:rsid w:val="00AC5BF0"/>
    <w:rsid w:val="00AC5C20"/>
    <w:rsid w:val="00AC64F0"/>
    <w:rsid w:val="00AC674E"/>
    <w:rsid w:val="00AC6DA3"/>
    <w:rsid w:val="00AC79F9"/>
    <w:rsid w:val="00AC7AB2"/>
    <w:rsid w:val="00AC7FE6"/>
    <w:rsid w:val="00AD01E0"/>
    <w:rsid w:val="00AD0C7F"/>
    <w:rsid w:val="00AD12E2"/>
    <w:rsid w:val="00AD2116"/>
    <w:rsid w:val="00AD31DC"/>
    <w:rsid w:val="00AD37CE"/>
    <w:rsid w:val="00AD37EE"/>
    <w:rsid w:val="00AD44D1"/>
    <w:rsid w:val="00AD5EA3"/>
    <w:rsid w:val="00AD61D9"/>
    <w:rsid w:val="00AD65E2"/>
    <w:rsid w:val="00AD7F79"/>
    <w:rsid w:val="00AE0B0F"/>
    <w:rsid w:val="00AE0B3B"/>
    <w:rsid w:val="00AE0F37"/>
    <w:rsid w:val="00AE1545"/>
    <w:rsid w:val="00AE17DE"/>
    <w:rsid w:val="00AE19B0"/>
    <w:rsid w:val="00AE1E50"/>
    <w:rsid w:val="00AE21A9"/>
    <w:rsid w:val="00AE23DE"/>
    <w:rsid w:val="00AE2B5D"/>
    <w:rsid w:val="00AE3618"/>
    <w:rsid w:val="00AE3BDB"/>
    <w:rsid w:val="00AE406A"/>
    <w:rsid w:val="00AE41B8"/>
    <w:rsid w:val="00AE435A"/>
    <w:rsid w:val="00AE4B23"/>
    <w:rsid w:val="00AE4F81"/>
    <w:rsid w:val="00AE533C"/>
    <w:rsid w:val="00AE5F4F"/>
    <w:rsid w:val="00AE6C56"/>
    <w:rsid w:val="00AE7073"/>
    <w:rsid w:val="00AE736B"/>
    <w:rsid w:val="00AE795F"/>
    <w:rsid w:val="00AE7C5F"/>
    <w:rsid w:val="00AF0A88"/>
    <w:rsid w:val="00AF0FDA"/>
    <w:rsid w:val="00AF11FF"/>
    <w:rsid w:val="00AF1460"/>
    <w:rsid w:val="00AF15D5"/>
    <w:rsid w:val="00AF1809"/>
    <w:rsid w:val="00AF1912"/>
    <w:rsid w:val="00AF1948"/>
    <w:rsid w:val="00AF1C55"/>
    <w:rsid w:val="00AF1F2C"/>
    <w:rsid w:val="00AF2652"/>
    <w:rsid w:val="00AF2DE4"/>
    <w:rsid w:val="00AF30D0"/>
    <w:rsid w:val="00AF3795"/>
    <w:rsid w:val="00AF3A24"/>
    <w:rsid w:val="00AF3F2F"/>
    <w:rsid w:val="00AF4488"/>
    <w:rsid w:val="00AF4705"/>
    <w:rsid w:val="00AF5558"/>
    <w:rsid w:val="00AF59C3"/>
    <w:rsid w:val="00AF5B28"/>
    <w:rsid w:val="00AF5D32"/>
    <w:rsid w:val="00AF5DBB"/>
    <w:rsid w:val="00AF61D8"/>
    <w:rsid w:val="00AF6358"/>
    <w:rsid w:val="00AF6386"/>
    <w:rsid w:val="00AF642E"/>
    <w:rsid w:val="00AF64C4"/>
    <w:rsid w:val="00AF71EA"/>
    <w:rsid w:val="00AF73A9"/>
    <w:rsid w:val="00B00497"/>
    <w:rsid w:val="00B00980"/>
    <w:rsid w:val="00B00F2B"/>
    <w:rsid w:val="00B011F3"/>
    <w:rsid w:val="00B01645"/>
    <w:rsid w:val="00B01FEE"/>
    <w:rsid w:val="00B026D6"/>
    <w:rsid w:val="00B03017"/>
    <w:rsid w:val="00B03326"/>
    <w:rsid w:val="00B03C38"/>
    <w:rsid w:val="00B03DAD"/>
    <w:rsid w:val="00B042D0"/>
    <w:rsid w:val="00B04F6A"/>
    <w:rsid w:val="00B05E96"/>
    <w:rsid w:val="00B071E8"/>
    <w:rsid w:val="00B0762F"/>
    <w:rsid w:val="00B07783"/>
    <w:rsid w:val="00B07889"/>
    <w:rsid w:val="00B0797E"/>
    <w:rsid w:val="00B07BFC"/>
    <w:rsid w:val="00B07FE8"/>
    <w:rsid w:val="00B10B61"/>
    <w:rsid w:val="00B10B79"/>
    <w:rsid w:val="00B10C55"/>
    <w:rsid w:val="00B10E46"/>
    <w:rsid w:val="00B10FC8"/>
    <w:rsid w:val="00B1125E"/>
    <w:rsid w:val="00B119D4"/>
    <w:rsid w:val="00B1244B"/>
    <w:rsid w:val="00B13589"/>
    <w:rsid w:val="00B136D0"/>
    <w:rsid w:val="00B13BB5"/>
    <w:rsid w:val="00B14656"/>
    <w:rsid w:val="00B15656"/>
    <w:rsid w:val="00B156E0"/>
    <w:rsid w:val="00B15893"/>
    <w:rsid w:val="00B16315"/>
    <w:rsid w:val="00B164AE"/>
    <w:rsid w:val="00B166B5"/>
    <w:rsid w:val="00B1695D"/>
    <w:rsid w:val="00B16FEA"/>
    <w:rsid w:val="00B17797"/>
    <w:rsid w:val="00B17A35"/>
    <w:rsid w:val="00B202A5"/>
    <w:rsid w:val="00B20458"/>
    <w:rsid w:val="00B2068C"/>
    <w:rsid w:val="00B208DF"/>
    <w:rsid w:val="00B21BF4"/>
    <w:rsid w:val="00B21C2D"/>
    <w:rsid w:val="00B2213F"/>
    <w:rsid w:val="00B227C6"/>
    <w:rsid w:val="00B230BE"/>
    <w:rsid w:val="00B2371A"/>
    <w:rsid w:val="00B23E5C"/>
    <w:rsid w:val="00B244F8"/>
    <w:rsid w:val="00B256F4"/>
    <w:rsid w:val="00B25B2B"/>
    <w:rsid w:val="00B260EE"/>
    <w:rsid w:val="00B2617B"/>
    <w:rsid w:val="00B265BC"/>
    <w:rsid w:val="00B26981"/>
    <w:rsid w:val="00B30482"/>
    <w:rsid w:val="00B30797"/>
    <w:rsid w:val="00B3101B"/>
    <w:rsid w:val="00B31189"/>
    <w:rsid w:val="00B31594"/>
    <w:rsid w:val="00B32431"/>
    <w:rsid w:val="00B32B65"/>
    <w:rsid w:val="00B33CCA"/>
    <w:rsid w:val="00B33D9A"/>
    <w:rsid w:val="00B34F04"/>
    <w:rsid w:val="00B358C2"/>
    <w:rsid w:val="00B3681D"/>
    <w:rsid w:val="00B36890"/>
    <w:rsid w:val="00B369E5"/>
    <w:rsid w:val="00B36CD3"/>
    <w:rsid w:val="00B36D15"/>
    <w:rsid w:val="00B37B4D"/>
    <w:rsid w:val="00B37D63"/>
    <w:rsid w:val="00B37D8A"/>
    <w:rsid w:val="00B37EAD"/>
    <w:rsid w:val="00B4144F"/>
    <w:rsid w:val="00B415EE"/>
    <w:rsid w:val="00B41DB7"/>
    <w:rsid w:val="00B41FA8"/>
    <w:rsid w:val="00B42226"/>
    <w:rsid w:val="00B42571"/>
    <w:rsid w:val="00B4291D"/>
    <w:rsid w:val="00B429F1"/>
    <w:rsid w:val="00B4303B"/>
    <w:rsid w:val="00B4309B"/>
    <w:rsid w:val="00B4344A"/>
    <w:rsid w:val="00B43C59"/>
    <w:rsid w:val="00B441B8"/>
    <w:rsid w:val="00B44399"/>
    <w:rsid w:val="00B44454"/>
    <w:rsid w:val="00B4566E"/>
    <w:rsid w:val="00B45A63"/>
    <w:rsid w:val="00B45C1C"/>
    <w:rsid w:val="00B4626D"/>
    <w:rsid w:val="00B463F4"/>
    <w:rsid w:val="00B466D9"/>
    <w:rsid w:val="00B4675E"/>
    <w:rsid w:val="00B46EE8"/>
    <w:rsid w:val="00B47722"/>
    <w:rsid w:val="00B47A86"/>
    <w:rsid w:val="00B503B9"/>
    <w:rsid w:val="00B509ED"/>
    <w:rsid w:val="00B50BE2"/>
    <w:rsid w:val="00B50D85"/>
    <w:rsid w:val="00B50E83"/>
    <w:rsid w:val="00B5132C"/>
    <w:rsid w:val="00B5197D"/>
    <w:rsid w:val="00B52377"/>
    <w:rsid w:val="00B52886"/>
    <w:rsid w:val="00B528F9"/>
    <w:rsid w:val="00B5345D"/>
    <w:rsid w:val="00B536B5"/>
    <w:rsid w:val="00B53C9C"/>
    <w:rsid w:val="00B53CDE"/>
    <w:rsid w:val="00B54168"/>
    <w:rsid w:val="00B54331"/>
    <w:rsid w:val="00B54749"/>
    <w:rsid w:val="00B54892"/>
    <w:rsid w:val="00B54DCE"/>
    <w:rsid w:val="00B54DF8"/>
    <w:rsid w:val="00B5508E"/>
    <w:rsid w:val="00B55541"/>
    <w:rsid w:val="00B55B90"/>
    <w:rsid w:val="00B5628C"/>
    <w:rsid w:val="00B56330"/>
    <w:rsid w:val="00B5645E"/>
    <w:rsid w:val="00B566AE"/>
    <w:rsid w:val="00B56A3F"/>
    <w:rsid w:val="00B57176"/>
    <w:rsid w:val="00B57502"/>
    <w:rsid w:val="00B576B4"/>
    <w:rsid w:val="00B577E6"/>
    <w:rsid w:val="00B6038F"/>
    <w:rsid w:val="00B605E0"/>
    <w:rsid w:val="00B60ABA"/>
    <w:rsid w:val="00B60E70"/>
    <w:rsid w:val="00B60F64"/>
    <w:rsid w:val="00B619C1"/>
    <w:rsid w:val="00B61B8C"/>
    <w:rsid w:val="00B61C2B"/>
    <w:rsid w:val="00B622A7"/>
    <w:rsid w:val="00B624DE"/>
    <w:rsid w:val="00B627A8"/>
    <w:rsid w:val="00B62C9E"/>
    <w:rsid w:val="00B63035"/>
    <w:rsid w:val="00B641EF"/>
    <w:rsid w:val="00B64618"/>
    <w:rsid w:val="00B64795"/>
    <w:rsid w:val="00B64D9C"/>
    <w:rsid w:val="00B64F96"/>
    <w:rsid w:val="00B655B9"/>
    <w:rsid w:val="00B66AF7"/>
    <w:rsid w:val="00B66E97"/>
    <w:rsid w:val="00B671A2"/>
    <w:rsid w:val="00B67917"/>
    <w:rsid w:val="00B67A70"/>
    <w:rsid w:val="00B71191"/>
    <w:rsid w:val="00B71916"/>
    <w:rsid w:val="00B71A63"/>
    <w:rsid w:val="00B723FD"/>
    <w:rsid w:val="00B72546"/>
    <w:rsid w:val="00B72FBF"/>
    <w:rsid w:val="00B7311F"/>
    <w:rsid w:val="00B73812"/>
    <w:rsid w:val="00B73CFE"/>
    <w:rsid w:val="00B74D34"/>
    <w:rsid w:val="00B75256"/>
    <w:rsid w:val="00B75265"/>
    <w:rsid w:val="00B7546A"/>
    <w:rsid w:val="00B754B9"/>
    <w:rsid w:val="00B75773"/>
    <w:rsid w:val="00B77597"/>
    <w:rsid w:val="00B77711"/>
    <w:rsid w:val="00B80087"/>
    <w:rsid w:val="00B81417"/>
    <w:rsid w:val="00B81A6A"/>
    <w:rsid w:val="00B81D3F"/>
    <w:rsid w:val="00B822D1"/>
    <w:rsid w:val="00B828AC"/>
    <w:rsid w:val="00B828DD"/>
    <w:rsid w:val="00B82BDF"/>
    <w:rsid w:val="00B82BEF"/>
    <w:rsid w:val="00B82F67"/>
    <w:rsid w:val="00B82FFA"/>
    <w:rsid w:val="00B83A15"/>
    <w:rsid w:val="00B8414E"/>
    <w:rsid w:val="00B8432B"/>
    <w:rsid w:val="00B8462C"/>
    <w:rsid w:val="00B85075"/>
    <w:rsid w:val="00B85365"/>
    <w:rsid w:val="00B8563E"/>
    <w:rsid w:val="00B85821"/>
    <w:rsid w:val="00B859E2"/>
    <w:rsid w:val="00B85A4D"/>
    <w:rsid w:val="00B8659E"/>
    <w:rsid w:val="00B86846"/>
    <w:rsid w:val="00B87B5F"/>
    <w:rsid w:val="00B87C6B"/>
    <w:rsid w:val="00B90613"/>
    <w:rsid w:val="00B91323"/>
    <w:rsid w:val="00B91442"/>
    <w:rsid w:val="00B91775"/>
    <w:rsid w:val="00B91B7D"/>
    <w:rsid w:val="00B91EEE"/>
    <w:rsid w:val="00B92068"/>
    <w:rsid w:val="00B934A0"/>
    <w:rsid w:val="00B93DE9"/>
    <w:rsid w:val="00B94310"/>
    <w:rsid w:val="00B94E4B"/>
    <w:rsid w:val="00B95642"/>
    <w:rsid w:val="00B95DF0"/>
    <w:rsid w:val="00B96BD4"/>
    <w:rsid w:val="00BA0EA3"/>
    <w:rsid w:val="00BA102C"/>
    <w:rsid w:val="00BA12D3"/>
    <w:rsid w:val="00BA16A3"/>
    <w:rsid w:val="00BA19F9"/>
    <w:rsid w:val="00BA1B34"/>
    <w:rsid w:val="00BA1DE6"/>
    <w:rsid w:val="00BA2152"/>
    <w:rsid w:val="00BA2FD9"/>
    <w:rsid w:val="00BA30A1"/>
    <w:rsid w:val="00BA31E9"/>
    <w:rsid w:val="00BA3578"/>
    <w:rsid w:val="00BA35AE"/>
    <w:rsid w:val="00BA44A0"/>
    <w:rsid w:val="00BA48E7"/>
    <w:rsid w:val="00BA54C7"/>
    <w:rsid w:val="00BA5516"/>
    <w:rsid w:val="00BA565B"/>
    <w:rsid w:val="00BA722A"/>
    <w:rsid w:val="00BA74E9"/>
    <w:rsid w:val="00BA7594"/>
    <w:rsid w:val="00BA78AE"/>
    <w:rsid w:val="00BB06B2"/>
    <w:rsid w:val="00BB079B"/>
    <w:rsid w:val="00BB07C5"/>
    <w:rsid w:val="00BB08C3"/>
    <w:rsid w:val="00BB0CD3"/>
    <w:rsid w:val="00BB0D1C"/>
    <w:rsid w:val="00BB0FD3"/>
    <w:rsid w:val="00BB14AE"/>
    <w:rsid w:val="00BB17C3"/>
    <w:rsid w:val="00BB1AE1"/>
    <w:rsid w:val="00BB1EC1"/>
    <w:rsid w:val="00BB2FA5"/>
    <w:rsid w:val="00BB3288"/>
    <w:rsid w:val="00BB4244"/>
    <w:rsid w:val="00BB4554"/>
    <w:rsid w:val="00BB4A64"/>
    <w:rsid w:val="00BB4BF3"/>
    <w:rsid w:val="00BB59A7"/>
    <w:rsid w:val="00BB66E1"/>
    <w:rsid w:val="00BB6E6A"/>
    <w:rsid w:val="00BB792E"/>
    <w:rsid w:val="00BB7A79"/>
    <w:rsid w:val="00BB7DF6"/>
    <w:rsid w:val="00BB7E46"/>
    <w:rsid w:val="00BB7F4B"/>
    <w:rsid w:val="00BC1685"/>
    <w:rsid w:val="00BC2429"/>
    <w:rsid w:val="00BC32F4"/>
    <w:rsid w:val="00BC3FC2"/>
    <w:rsid w:val="00BC4715"/>
    <w:rsid w:val="00BC4C11"/>
    <w:rsid w:val="00BC4E4A"/>
    <w:rsid w:val="00BC4E93"/>
    <w:rsid w:val="00BC694B"/>
    <w:rsid w:val="00BC698C"/>
    <w:rsid w:val="00BC6FC5"/>
    <w:rsid w:val="00BC78B4"/>
    <w:rsid w:val="00BC796A"/>
    <w:rsid w:val="00BD0303"/>
    <w:rsid w:val="00BD161F"/>
    <w:rsid w:val="00BD1C41"/>
    <w:rsid w:val="00BD212C"/>
    <w:rsid w:val="00BD38E3"/>
    <w:rsid w:val="00BD3C0D"/>
    <w:rsid w:val="00BD4361"/>
    <w:rsid w:val="00BD472B"/>
    <w:rsid w:val="00BD5A15"/>
    <w:rsid w:val="00BD698F"/>
    <w:rsid w:val="00BD6B85"/>
    <w:rsid w:val="00BD7515"/>
    <w:rsid w:val="00BD7700"/>
    <w:rsid w:val="00BD7AC5"/>
    <w:rsid w:val="00BE08EA"/>
    <w:rsid w:val="00BE096D"/>
    <w:rsid w:val="00BE0AED"/>
    <w:rsid w:val="00BE156B"/>
    <w:rsid w:val="00BE19D3"/>
    <w:rsid w:val="00BE1A95"/>
    <w:rsid w:val="00BE2D17"/>
    <w:rsid w:val="00BE2E2E"/>
    <w:rsid w:val="00BE3455"/>
    <w:rsid w:val="00BE3A3F"/>
    <w:rsid w:val="00BE3A83"/>
    <w:rsid w:val="00BE42AB"/>
    <w:rsid w:val="00BE47B1"/>
    <w:rsid w:val="00BE49B8"/>
    <w:rsid w:val="00BE4FC3"/>
    <w:rsid w:val="00BE538A"/>
    <w:rsid w:val="00BE5DA0"/>
    <w:rsid w:val="00BE6572"/>
    <w:rsid w:val="00BE663D"/>
    <w:rsid w:val="00BE736A"/>
    <w:rsid w:val="00BE74A1"/>
    <w:rsid w:val="00BE79E2"/>
    <w:rsid w:val="00BF00B4"/>
    <w:rsid w:val="00BF0790"/>
    <w:rsid w:val="00BF0BC5"/>
    <w:rsid w:val="00BF0BCC"/>
    <w:rsid w:val="00BF0CA0"/>
    <w:rsid w:val="00BF0E0D"/>
    <w:rsid w:val="00BF16AB"/>
    <w:rsid w:val="00BF238F"/>
    <w:rsid w:val="00BF240C"/>
    <w:rsid w:val="00BF2E22"/>
    <w:rsid w:val="00BF360B"/>
    <w:rsid w:val="00BF38AA"/>
    <w:rsid w:val="00BF3B4C"/>
    <w:rsid w:val="00BF3E27"/>
    <w:rsid w:val="00BF41E1"/>
    <w:rsid w:val="00BF4C3C"/>
    <w:rsid w:val="00BF65C8"/>
    <w:rsid w:val="00BF6AAF"/>
    <w:rsid w:val="00BF6B17"/>
    <w:rsid w:val="00BF6D50"/>
    <w:rsid w:val="00BF6D6D"/>
    <w:rsid w:val="00BF6E6C"/>
    <w:rsid w:val="00BF773F"/>
    <w:rsid w:val="00BF79FD"/>
    <w:rsid w:val="00C00187"/>
    <w:rsid w:val="00C0059A"/>
    <w:rsid w:val="00C00724"/>
    <w:rsid w:val="00C0096B"/>
    <w:rsid w:val="00C00C42"/>
    <w:rsid w:val="00C00FBE"/>
    <w:rsid w:val="00C01230"/>
    <w:rsid w:val="00C012E0"/>
    <w:rsid w:val="00C01DE3"/>
    <w:rsid w:val="00C0212C"/>
    <w:rsid w:val="00C0225B"/>
    <w:rsid w:val="00C02B2F"/>
    <w:rsid w:val="00C02F4F"/>
    <w:rsid w:val="00C035BD"/>
    <w:rsid w:val="00C040BA"/>
    <w:rsid w:val="00C04229"/>
    <w:rsid w:val="00C04ADE"/>
    <w:rsid w:val="00C05109"/>
    <w:rsid w:val="00C051F3"/>
    <w:rsid w:val="00C05699"/>
    <w:rsid w:val="00C05873"/>
    <w:rsid w:val="00C06711"/>
    <w:rsid w:val="00C0695B"/>
    <w:rsid w:val="00C06F15"/>
    <w:rsid w:val="00C06FB7"/>
    <w:rsid w:val="00C076B6"/>
    <w:rsid w:val="00C1021C"/>
    <w:rsid w:val="00C11A85"/>
    <w:rsid w:val="00C11C86"/>
    <w:rsid w:val="00C11F4F"/>
    <w:rsid w:val="00C13ADE"/>
    <w:rsid w:val="00C144A6"/>
    <w:rsid w:val="00C14F22"/>
    <w:rsid w:val="00C161E0"/>
    <w:rsid w:val="00C166FB"/>
    <w:rsid w:val="00C1675F"/>
    <w:rsid w:val="00C16789"/>
    <w:rsid w:val="00C16798"/>
    <w:rsid w:val="00C16A15"/>
    <w:rsid w:val="00C16F00"/>
    <w:rsid w:val="00C17833"/>
    <w:rsid w:val="00C17993"/>
    <w:rsid w:val="00C17A73"/>
    <w:rsid w:val="00C17B09"/>
    <w:rsid w:val="00C17E0D"/>
    <w:rsid w:val="00C17E6C"/>
    <w:rsid w:val="00C207AB"/>
    <w:rsid w:val="00C208EC"/>
    <w:rsid w:val="00C20E13"/>
    <w:rsid w:val="00C212B5"/>
    <w:rsid w:val="00C22274"/>
    <w:rsid w:val="00C222C6"/>
    <w:rsid w:val="00C22575"/>
    <w:rsid w:val="00C2296A"/>
    <w:rsid w:val="00C23710"/>
    <w:rsid w:val="00C23AB9"/>
    <w:rsid w:val="00C23B8D"/>
    <w:rsid w:val="00C24821"/>
    <w:rsid w:val="00C251CD"/>
    <w:rsid w:val="00C2541A"/>
    <w:rsid w:val="00C26841"/>
    <w:rsid w:val="00C26965"/>
    <w:rsid w:val="00C26F5B"/>
    <w:rsid w:val="00C26F8E"/>
    <w:rsid w:val="00C276ED"/>
    <w:rsid w:val="00C27814"/>
    <w:rsid w:val="00C3048E"/>
    <w:rsid w:val="00C31305"/>
    <w:rsid w:val="00C31343"/>
    <w:rsid w:val="00C31FB6"/>
    <w:rsid w:val="00C32192"/>
    <w:rsid w:val="00C3288E"/>
    <w:rsid w:val="00C32D86"/>
    <w:rsid w:val="00C33BE5"/>
    <w:rsid w:val="00C33EE2"/>
    <w:rsid w:val="00C34755"/>
    <w:rsid w:val="00C3475B"/>
    <w:rsid w:val="00C34EF9"/>
    <w:rsid w:val="00C3585F"/>
    <w:rsid w:val="00C35ABE"/>
    <w:rsid w:val="00C35C20"/>
    <w:rsid w:val="00C366C9"/>
    <w:rsid w:val="00C37AEB"/>
    <w:rsid w:val="00C37DA4"/>
    <w:rsid w:val="00C37E2A"/>
    <w:rsid w:val="00C37F58"/>
    <w:rsid w:val="00C41532"/>
    <w:rsid w:val="00C419A5"/>
    <w:rsid w:val="00C41DAC"/>
    <w:rsid w:val="00C41F9B"/>
    <w:rsid w:val="00C42349"/>
    <w:rsid w:val="00C4260E"/>
    <w:rsid w:val="00C428B4"/>
    <w:rsid w:val="00C42C35"/>
    <w:rsid w:val="00C43F3F"/>
    <w:rsid w:val="00C44257"/>
    <w:rsid w:val="00C44F4E"/>
    <w:rsid w:val="00C452C8"/>
    <w:rsid w:val="00C458BE"/>
    <w:rsid w:val="00C45EB7"/>
    <w:rsid w:val="00C4623A"/>
    <w:rsid w:val="00C46241"/>
    <w:rsid w:val="00C463D2"/>
    <w:rsid w:val="00C46441"/>
    <w:rsid w:val="00C467EA"/>
    <w:rsid w:val="00C46C89"/>
    <w:rsid w:val="00C46E93"/>
    <w:rsid w:val="00C47EB8"/>
    <w:rsid w:val="00C47FAC"/>
    <w:rsid w:val="00C501EF"/>
    <w:rsid w:val="00C505FD"/>
    <w:rsid w:val="00C509F8"/>
    <w:rsid w:val="00C50C1B"/>
    <w:rsid w:val="00C50EEC"/>
    <w:rsid w:val="00C512EC"/>
    <w:rsid w:val="00C51512"/>
    <w:rsid w:val="00C51766"/>
    <w:rsid w:val="00C51A0D"/>
    <w:rsid w:val="00C51BAC"/>
    <w:rsid w:val="00C52607"/>
    <w:rsid w:val="00C53271"/>
    <w:rsid w:val="00C5359B"/>
    <w:rsid w:val="00C537D5"/>
    <w:rsid w:val="00C539ED"/>
    <w:rsid w:val="00C53C5A"/>
    <w:rsid w:val="00C541D2"/>
    <w:rsid w:val="00C54F89"/>
    <w:rsid w:val="00C55EC7"/>
    <w:rsid w:val="00C568C2"/>
    <w:rsid w:val="00C56E1E"/>
    <w:rsid w:val="00C56E32"/>
    <w:rsid w:val="00C57037"/>
    <w:rsid w:val="00C57147"/>
    <w:rsid w:val="00C5761F"/>
    <w:rsid w:val="00C5770A"/>
    <w:rsid w:val="00C578A4"/>
    <w:rsid w:val="00C57A7B"/>
    <w:rsid w:val="00C6085A"/>
    <w:rsid w:val="00C60A3D"/>
    <w:rsid w:val="00C6103C"/>
    <w:rsid w:val="00C61A47"/>
    <w:rsid w:val="00C62DEC"/>
    <w:rsid w:val="00C632A7"/>
    <w:rsid w:val="00C636A3"/>
    <w:rsid w:val="00C639A5"/>
    <w:rsid w:val="00C645DB"/>
    <w:rsid w:val="00C6512D"/>
    <w:rsid w:val="00C66867"/>
    <w:rsid w:val="00C66940"/>
    <w:rsid w:val="00C66BB0"/>
    <w:rsid w:val="00C6730F"/>
    <w:rsid w:val="00C673AE"/>
    <w:rsid w:val="00C70871"/>
    <w:rsid w:val="00C713A0"/>
    <w:rsid w:val="00C71914"/>
    <w:rsid w:val="00C71A95"/>
    <w:rsid w:val="00C71B68"/>
    <w:rsid w:val="00C72222"/>
    <w:rsid w:val="00C72A33"/>
    <w:rsid w:val="00C72F2E"/>
    <w:rsid w:val="00C7321A"/>
    <w:rsid w:val="00C7380A"/>
    <w:rsid w:val="00C7388A"/>
    <w:rsid w:val="00C740D7"/>
    <w:rsid w:val="00C74900"/>
    <w:rsid w:val="00C75A5A"/>
    <w:rsid w:val="00C75E4C"/>
    <w:rsid w:val="00C761A1"/>
    <w:rsid w:val="00C761F3"/>
    <w:rsid w:val="00C77459"/>
    <w:rsid w:val="00C77DE4"/>
    <w:rsid w:val="00C8077C"/>
    <w:rsid w:val="00C80E60"/>
    <w:rsid w:val="00C81D76"/>
    <w:rsid w:val="00C81F41"/>
    <w:rsid w:val="00C8208A"/>
    <w:rsid w:val="00C82F99"/>
    <w:rsid w:val="00C83122"/>
    <w:rsid w:val="00C83983"/>
    <w:rsid w:val="00C83DCF"/>
    <w:rsid w:val="00C83F2E"/>
    <w:rsid w:val="00C84CD2"/>
    <w:rsid w:val="00C854F5"/>
    <w:rsid w:val="00C85ED1"/>
    <w:rsid w:val="00C86BAD"/>
    <w:rsid w:val="00C86C91"/>
    <w:rsid w:val="00C86F40"/>
    <w:rsid w:val="00C86FB6"/>
    <w:rsid w:val="00C873FA"/>
    <w:rsid w:val="00C901B6"/>
    <w:rsid w:val="00C90802"/>
    <w:rsid w:val="00C90F5F"/>
    <w:rsid w:val="00C91156"/>
    <w:rsid w:val="00C9153E"/>
    <w:rsid w:val="00C916C1"/>
    <w:rsid w:val="00C92045"/>
    <w:rsid w:val="00C920CC"/>
    <w:rsid w:val="00C9216E"/>
    <w:rsid w:val="00C94DE5"/>
    <w:rsid w:val="00C95166"/>
    <w:rsid w:val="00C953BF"/>
    <w:rsid w:val="00C95557"/>
    <w:rsid w:val="00C959AB"/>
    <w:rsid w:val="00C961AE"/>
    <w:rsid w:val="00C972A2"/>
    <w:rsid w:val="00C97302"/>
    <w:rsid w:val="00C974A9"/>
    <w:rsid w:val="00C97F30"/>
    <w:rsid w:val="00CA0143"/>
    <w:rsid w:val="00CA08BB"/>
    <w:rsid w:val="00CA0A77"/>
    <w:rsid w:val="00CA1828"/>
    <w:rsid w:val="00CA1C28"/>
    <w:rsid w:val="00CA1FDB"/>
    <w:rsid w:val="00CA2643"/>
    <w:rsid w:val="00CA3486"/>
    <w:rsid w:val="00CA367F"/>
    <w:rsid w:val="00CA3D0D"/>
    <w:rsid w:val="00CA4513"/>
    <w:rsid w:val="00CA591D"/>
    <w:rsid w:val="00CA5A61"/>
    <w:rsid w:val="00CA5E94"/>
    <w:rsid w:val="00CA710F"/>
    <w:rsid w:val="00CA7604"/>
    <w:rsid w:val="00CA7D21"/>
    <w:rsid w:val="00CA7D7C"/>
    <w:rsid w:val="00CB0279"/>
    <w:rsid w:val="00CB05E5"/>
    <w:rsid w:val="00CB0851"/>
    <w:rsid w:val="00CB0894"/>
    <w:rsid w:val="00CB1445"/>
    <w:rsid w:val="00CB16BC"/>
    <w:rsid w:val="00CB1985"/>
    <w:rsid w:val="00CB1CB6"/>
    <w:rsid w:val="00CB20DE"/>
    <w:rsid w:val="00CB2B02"/>
    <w:rsid w:val="00CB2DA5"/>
    <w:rsid w:val="00CB3025"/>
    <w:rsid w:val="00CB3306"/>
    <w:rsid w:val="00CB3DEC"/>
    <w:rsid w:val="00CB41BA"/>
    <w:rsid w:val="00CB4E9B"/>
    <w:rsid w:val="00CB4F8E"/>
    <w:rsid w:val="00CB5589"/>
    <w:rsid w:val="00CB5C11"/>
    <w:rsid w:val="00CB602C"/>
    <w:rsid w:val="00CB6302"/>
    <w:rsid w:val="00CB69D7"/>
    <w:rsid w:val="00CB78AD"/>
    <w:rsid w:val="00CB7E18"/>
    <w:rsid w:val="00CC0241"/>
    <w:rsid w:val="00CC096A"/>
    <w:rsid w:val="00CC0D4D"/>
    <w:rsid w:val="00CC0FE0"/>
    <w:rsid w:val="00CC1005"/>
    <w:rsid w:val="00CC10D6"/>
    <w:rsid w:val="00CC1294"/>
    <w:rsid w:val="00CC2398"/>
    <w:rsid w:val="00CC251C"/>
    <w:rsid w:val="00CC2C93"/>
    <w:rsid w:val="00CC31B4"/>
    <w:rsid w:val="00CC328E"/>
    <w:rsid w:val="00CC39FC"/>
    <w:rsid w:val="00CC4FE5"/>
    <w:rsid w:val="00CC609A"/>
    <w:rsid w:val="00CC6548"/>
    <w:rsid w:val="00CC678B"/>
    <w:rsid w:val="00CC697C"/>
    <w:rsid w:val="00CC6D6B"/>
    <w:rsid w:val="00CC6EAA"/>
    <w:rsid w:val="00CC73DE"/>
    <w:rsid w:val="00CC74BF"/>
    <w:rsid w:val="00CC7EEA"/>
    <w:rsid w:val="00CD0007"/>
    <w:rsid w:val="00CD0AE4"/>
    <w:rsid w:val="00CD12E6"/>
    <w:rsid w:val="00CD16DB"/>
    <w:rsid w:val="00CD2216"/>
    <w:rsid w:val="00CD28DE"/>
    <w:rsid w:val="00CD3907"/>
    <w:rsid w:val="00CD41F7"/>
    <w:rsid w:val="00CD48B9"/>
    <w:rsid w:val="00CD4B5B"/>
    <w:rsid w:val="00CD4E86"/>
    <w:rsid w:val="00CD5B3F"/>
    <w:rsid w:val="00CD6640"/>
    <w:rsid w:val="00CD6715"/>
    <w:rsid w:val="00CD697E"/>
    <w:rsid w:val="00CD6DD5"/>
    <w:rsid w:val="00CD6E14"/>
    <w:rsid w:val="00CD7D35"/>
    <w:rsid w:val="00CE01E9"/>
    <w:rsid w:val="00CE12C8"/>
    <w:rsid w:val="00CE19EB"/>
    <w:rsid w:val="00CE2428"/>
    <w:rsid w:val="00CE26A2"/>
    <w:rsid w:val="00CE28ED"/>
    <w:rsid w:val="00CE2A1C"/>
    <w:rsid w:val="00CE3007"/>
    <w:rsid w:val="00CE3F9C"/>
    <w:rsid w:val="00CE47F2"/>
    <w:rsid w:val="00CE481D"/>
    <w:rsid w:val="00CE4F55"/>
    <w:rsid w:val="00CE5087"/>
    <w:rsid w:val="00CE5147"/>
    <w:rsid w:val="00CE610A"/>
    <w:rsid w:val="00CE6BE7"/>
    <w:rsid w:val="00CE6E4B"/>
    <w:rsid w:val="00CE77CF"/>
    <w:rsid w:val="00CE79A6"/>
    <w:rsid w:val="00CE7CF7"/>
    <w:rsid w:val="00CE7D58"/>
    <w:rsid w:val="00CF00A6"/>
    <w:rsid w:val="00CF01E4"/>
    <w:rsid w:val="00CF0989"/>
    <w:rsid w:val="00CF10C6"/>
    <w:rsid w:val="00CF12AC"/>
    <w:rsid w:val="00CF1457"/>
    <w:rsid w:val="00CF1629"/>
    <w:rsid w:val="00CF238C"/>
    <w:rsid w:val="00CF2A7A"/>
    <w:rsid w:val="00CF31EF"/>
    <w:rsid w:val="00CF3905"/>
    <w:rsid w:val="00CF3C8B"/>
    <w:rsid w:val="00CF5111"/>
    <w:rsid w:val="00CF51DD"/>
    <w:rsid w:val="00CF5439"/>
    <w:rsid w:val="00CF5953"/>
    <w:rsid w:val="00CF5C90"/>
    <w:rsid w:val="00CF6149"/>
    <w:rsid w:val="00CF648A"/>
    <w:rsid w:val="00CF64F4"/>
    <w:rsid w:val="00CF66F8"/>
    <w:rsid w:val="00CF6E9C"/>
    <w:rsid w:val="00CF7294"/>
    <w:rsid w:val="00CF791C"/>
    <w:rsid w:val="00CF7DFA"/>
    <w:rsid w:val="00D0011A"/>
    <w:rsid w:val="00D014C6"/>
    <w:rsid w:val="00D0311F"/>
    <w:rsid w:val="00D03604"/>
    <w:rsid w:val="00D03784"/>
    <w:rsid w:val="00D03B85"/>
    <w:rsid w:val="00D0416B"/>
    <w:rsid w:val="00D046AE"/>
    <w:rsid w:val="00D04A90"/>
    <w:rsid w:val="00D04EAD"/>
    <w:rsid w:val="00D051C2"/>
    <w:rsid w:val="00D05B68"/>
    <w:rsid w:val="00D05B6E"/>
    <w:rsid w:val="00D0605A"/>
    <w:rsid w:val="00D06123"/>
    <w:rsid w:val="00D063AD"/>
    <w:rsid w:val="00D06555"/>
    <w:rsid w:val="00D069B9"/>
    <w:rsid w:val="00D07012"/>
    <w:rsid w:val="00D07119"/>
    <w:rsid w:val="00D073FA"/>
    <w:rsid w:val="00D07853"/>
    <w:rsid w:val="00D078A8"/>
    <w:rsid w:val="00D10A1A"/>
    <w:rsid w:val="00D10F55"/>
    <w:rsid w:val="00D11490"/>
    <w:rsid w:val="00D119C8"/>
    <w:rsid w:val="00D11CBA"/>
    <w:rsid w:val="00D128F3"/>
    <w:rsid w:val="00D12ADA"/>
    <w:rsid w:val="00D12CA1"/>
    <w:rsid w:val="00D14298"/>
    <w:rsid w:val="00D14855"/>
    <w:rsid w:val="00D14BFC"/>
    <w:rsid w:val="00D14F94"/>
    <w:rsid w:val="00D15019"/>
    <w:rsid w:val="00D150EE"/>
    <w:rsid w:val="00D151B7"/>
    <w:rsid w:val="00D15486"/>
    <w:rsid w:val="00D157E2"/>
    <w:rsid w:val="00D1588E"/>
    <w:rsid w:val="00D179A3"/>
    <w:rsid w:val="00D2005F"/>
    <w:rsid w:val="00D20602"/>
    <w:rsid w:val="00D209F5"/>
    <w:rsid w:val="00D212C8"/>
    <w:rsid w:val="00D21393"/>
    <w:rsid w:val="00D21453"/>
    <w:rsid w:val="00D21E52"/>
    <w:rsid w:val="00D22237"/>
    <w:rsid w:val="00D2292E"/>
    <w:rsid w:val="00D235EF"/>
    <w:rsid w:val="00D23D4F"/>
    <w:rsid w:val="00D24032"/>
    <w:rsid w:val="00D2430F"/>
    <w:rsid w:val="00D24377"/>
    <w:rsid w:val="00D24AE5"/>
    <w:rsid w:val="00D24AEC"/>
    <w:rsid w:val="00D24B0F"/>
    <w:rsid w:val="00D24C00"/>
    <w:rsid w:val="00D24DA4"/>
    <w:rsid w:val="00D25378"/>
    <w:rsid w:val="00D257AE"/>
    <w:rsid w:val="00D262DA"/>
    <w:rsid w:val="00D26E40"/>
    <w:rsid w:val="00D276F4"/>
    <w:rsid w:val="00D301A6"/>
    <w:rsid w:val="00D30387"/>
    <w:rsid w:val="00D30403"/>
    <w:rsid w:val="00D3047A"/>
    <w:rsid w:val="00D30835"/>
    <w:rsid w:val="00D3090E"/>
    <w:rsid w:val="00D30EDC"/>
    <w:rsid w:val="00D3124F"/>
    <w:rsid w:val="00D31DC7"/>
    <w:rsid w:val="00D32013"/>
    <w:rsid w:val="00D32101"/>
    <w:rsid w:val="00D3260B"/>
    <w:rsid w:val="00D32A35"/>
    <w:rsid w:val="00D33133"/>
    <w:rsid w:val="00D3376E"/>
    <w:rsid w:val="00D33E9E"/>
    <w:rsid w:val="00D33EC5"/>
    <w:rsid w:val="00D34064"/>
    <w:rsid w:val="00D3421B"/>
    <w:rsid w:val="00D34260"/>
    <w:rsid w:val="00D342A6"/>
    <w:rsid w:val="00D3448C"/>
    <w:rsid w:val="00D34645"/>
    <w:rsid w:val="00D34920"/>
    <w:rsid w:val="00D34A83"/>
    <w:rsid w:val="00D34EDB"/>
    <w:rsid w:val="00D3546B"/>
    <w:rsid w:val="00D35470"/>
    <w:rsid w:val="00D354EE"/>
    <w:rsid w:val="00D355EB"/>
    <w:rsid w:val="00D35896"/>
    <w:rsid w:val="00D35960"/>
    <w:rsid w:val="00D35C94"/>
    <w:rsid w:val="00D36295"/>
    <w:rsid w:val="00D36648"/>
    <w:rsid w:val="00D36C47"/>
    <w:rsid w:val="00D37488"/>
    <w:rsid w:val="00D374DC"/>
    <w:rsid w:val="00D379F3"/>
    <w:rsid w:val="00D37AB9"/>
    <w:rsid w:val="00D37C76"/>
    <w:rsid w:val="00D37F2B"/>
    <w:rsid w:val="00D40218"/>
    <w:rsid w:val="00D40BB0"/>
    <w:rsid w:val="00D4190A"/>
    <w:rsid w:val="00D424BA"/>
    <w:rsid w:val="00D429B9"/>
    <w:rsid w:val="00D42A07"/>
    <w:rsid w:val="00D432DF"/>
    <w:rsid w:val="00D43430"/>
    <w:rsid w:val="00D43B9B"/>
    <w:rsid w:val="00D44105"/>
    <w:rsid w:val="00D445CF"/>
    <w:rsid w:val="00D4526E"/>
    <w:rsid w:val="00D462AE"/>
    <w:rsid w:val="00D474A6"/>
    <w:rsid w:val="00D475C4"/>
    <w:rsid w:val="00D47760"/>
    <w:rsid w:val="00D477C5"/>
    <w:rsid w:val="00D47B76"/>
    <w:rsid w:val="00D47BAF"/>
    <w:rsid w:val="00D50219"/>
    <w:rsid w:val="00D50E41"/>
    <w:rsid w:val="00D516A3"/>
    <w:rsid w:val="00D519E3"/>
    <w:rsid w:val="00D51EBC"/>
    <w:rsid w:val="00D52B84"/>
    <w:rsid w:val="00D53B0E"/>
    <w:rsid w:val="00D53EA2"/>
    <w:rsid w:val="00D546EE"/>
    <w:rsid w:val="00D55EFD"/>
    <w:rsid w:val="00D56E4B"/>
    <w:rsid w:val="00D56F14"/>
    <w:rsid w:val="00D57E7A"/>
    <w:rsid w:val="00D57E83"/>
    <w:rsid w:val="00D6009A"/>
    <w:rsid w:val="00D609BD"/>
    <w:rsid w:val="00D618B5"/>
    <w:rsid w:val="00D61ED9"/>
    <w:rsid w:val="00D61EF4"/>
    <w:rsid w:val="00D61F7A"/>
    <w:rsid w:val="00D625A9"/>
    <w:rsid w:val="00D63098"/>
    <w:rsid w:val="00D6335C"/>
    <w:rsid w:val="00D63533"/>
    <w:rsid w:val="00D63847"/>
    <w:rsid w:val="00D64EF4"/>
    <w:rsid w:val="00D64FA3"/>
    <w:rsid w:val="00D65597"/>
    <w:rsid w:val="00D655F7"/>
    <w:rsid w:val="00D65FD1"/>
    <w:rsid w:val="00D667A5"/>
    <w:rsid w:val="00D6684A"/>
    <w:rsid w:val="00D66CC3"/>
    <w:rsid w:val="00D66EFA"/>
    <w:rsid w:val="00D6722D"/>
    <w:rsid w:val="00D709DD"/>
    <w:rsid w:val="00D7113C"/>
    <w:rsid w:val="00D715E3"/>
    <w:rsid w:val="00D71B6D"/>
    <w:rsid w:val="00D72619"/>
    <w:rsid w:val="00D72ABC"/>
    <w:rsid w:val="00D72C10"/>
    <w:rsid w:val="00D734E6"/>
    <w:rsid w:val="00D73777"/>
    <w:rsid w:val="00D7389A"/>
    <w:rsid w:val="00D7390C"/>
    <w:rsid w:val="00D74C5B"/>
    <w:rsid w:val="00D76114"/>
    <w:rsid w:val="00D7618E"/>
    <w:rsid w:val="00D76482"/>
    <w:rsid w:val="00D76721"/>
    <w:rsid w:val="00D7723A"/>
    <w:rsid w:val="00D7735A"/>
    <w:rsid w:val="00D7739D"/>
    <w:rsid w:val="00D77FBC"/>
    <w:rsid w:val="00D8031C"/>
    <w:rsid w:val="00D8067F"/>
    <w:rsid w:val="00D807DB"/>
    <w:rsid w:val="00D8151C"/>
    <w:rsid w:val="00D81844"/>
    <w:rsid w:val="00D81A9B"/>
    <w:rsid w:val="00D81B14"/>
    <w:rsid w:val="00D829A7"/>
    <w:rsid w:val="00D834F1"/>
    <w:rsid w:val="00D83F23"/>
    <w:rsid w:val="00D8416A"/>
    <w:rsid w:val="00D85632"/>
    <w:rsid w:val="00D86269"/>
    <w:rsid w:val="00D86F02"/>
    <w:rsid w:val="00D8795D"/>
    <w:rsid w:val="00D87D16"/>
    <w:rsid w:val="00D9003B"/>
    <w:rsid w:val="00D90AFA"/>
    <w:rsid w:val="00D90E00"/>
    <w:rsid w:val="00D922C4"/>
    <w:rsid w:val="00D922C8"/>
    <w:rsid w:val="00D92D83"/>
    <w:rsid w:val="00D92F28"/>
    <w:rsid w:val="00D936D4"/>
    <w:rsid w:val="00D936F8"/>
    <w:rsid w:val="00D937A1"/>
    <w:rsid w:val="00D93E68"/>
    <w:rsid w:val="00D94E88"/>
    <w:rsid w:val="00D94F6A"/>
    <w:rsid w:val="00D950FD"/>
    <w:rsid w:val="00D95285"/>
    <w:rsid w:val="00D95444"/>
    <w:rsid w:val="00D9562F"/>
    <w:rsid w:val="00D95831"/>
    <w:rsid w:val="00D95C1D"/>
    <w:rsid w:val="00D95C3D"/>
    <w:rsid w:val="00D96AE8"/>
    <w:rsid w:val="00DA08DB"/>
    <w:rsid w:val="00DA08E1"/>
    <w:rsid w:val="00DA0E3B"/>
    <w:rsid w:val="00DA138C"/>
    <w:rsid w:val="00DA24BA"/>
    <w:rsid w:val="00DA2AC6"/>
    <w:rsid w:val="00DA2B40"/>
    <w:rsid w:val="00DA2BD3"/>
    <w:rsid w:val="00DA32C2"/>
    <w:rsid w:val="00DA37B1"/>
    <w:rsid w:val="00DA37C2"/>
    <w:rsid w:val="00DA3972"/>
    <w:rsid w:val="00DA39C4"/>
    <w:rsid w:val="00DA39FE"/>
    <w:rsid w:val="00DA3BF4"/>
    <w:rsid w:val="00DA3E79"/>
    <w:rsid w:val="00DA4105"/>
    <w:rsid w:val="00DA413E"/>
    <w:rsid w:val="00DA44F7"/>
    <w:rsid w:val="00DA495B"/>
    <w:rsid w:val="00DA4A1A"/>
    <w:rsid w:val="00DA50CC"/>
    <w:rsid w:val="00DA5442"/>
    <w:rsid w:val="00DA548C"/>
    <w:rsid w:val="00DA58BC"/>
    <w:rsid w:val="00DA5F09"/>
    <w:rsid w:val="00DA63AB"/>
    <w:rsid w:val="00DA6FCB"/>
    <w:rsid w:val="00DA7289"/>
    <w:rsid w:val="00DA7506"/>
    <w:rsid w:val="00DA75DE"/>
    <w:rsid w:val="00DA7A4F"/>
    <w:rsid w:val="00DB1190"/>
    <w:rsid w:val="00DB182E"/>
    <w:rsid w:val="00DB1F9B"/>
    <w:rsid w:val="00DB2BC8"/>
    <w:rsid w:val="00DB310D"/>
    <w:rsid w:val="00DB3785"/>
    <w:rsid w:val="00DB3A52"/>
    <w:rsid w:val="00DB43C9"/>
    <w:rsid w:val="00DB475D"/>
    <w:rsid w:val="00DB529B"/>
    <w:rsid w:val="00DB52FB"/>
    <w:rsid w:val="00DB532D"/>
    <w:rsid w:val="00DB5C6B"/>
    <w:rsid w:val="00DB64F7"/>
    <w:rsid w:val="00DB71ED"/>
    <w:rsid w:val="00DB733D"/>
    <w:rsid w:val="00DC07E7"/>
    <w:rsid w:val="00DC0CA1"/>
    <w:rsid w:val="00DC0D92"/>
    <w:rsid w:val="00DC0F37"/>
    <w:rsid w:val="00DC127B"/>
    <w:rsid w:val="00DC17A6"/>
    <w:rsid w:val="00DC1DD1"/>
    <w:rsid w:val="00DC1E64"/>
    <w:rsid w:val="00DC2902"/>
    <w:rsid w:val="00DC2F9F"/>
    <w:rsid w:val="00DC306A"/>
    <w:rsid w:val="00DC33E5"/>
    <w:rsid w:val="00DC343B"/>
    <w:rsid w:val="00DC4E18"/>
    <w:rsid w:val="00DC50E6"/>
    <w:rsid w:val="00DC536E"/>
    <w:rsid w:val="00DC5D8E"/>
    <w:rsid w:val="00DC5DE7"/>
    <w:rsid w:val="00DC5F17"/>
    <w:rsid w:val="00DC634C"/>
    <w:rsid w:val="00DC68AE"/>
    <w:rsid w:val="00DC6F4B"/>
    <w:rsid w:val="00DC7255"/>
    <w:rsid w:val="00DC72F9"/>
    <w:rsid w:val="00DC7366"/>
    <w:rsid w:val="00DD04B7"/>
    <w:rsid w:val="00DD0B89"/>
    <w:rsid w:val="00DD130B"/>
    <w:rsid w:val="00DD1355"/>
    <w:rsid w:val="00DD13B2"/>
    <w:rsid w:val="00DD18D1"/>
    <w:rsid w:val="00DD19FD"/>
    <w:rsid w:val="00DD1BB0"/>
    <w:rsid w:val="00DD21B8"/>
    <w:rsid w:val="00DD3359"/>
    <w:rsid w:val="00DD43D9"/>
    <w:rsid w:val="00DD47A9"/>
    <w:rsid w:val="00DD4B1C"/>
    <w:rsid w:val="00DD51DD"/>
    <w:rsid w:val="00DD52EB"/>
    <w:rsid w:val="00DD5458"/>
    <w:rsid w:val="00DD5F22"/>
    <w:rsid w:val="00DD654E"/>
    <w:rsid w:val="00DD6D93"/>
    <w:rsid w:val="00DD6EE7"/>
    <w:rsid w:val="00DE05B2"/>
    <w:rsid w:val="00DE063B"/>
    <w:rsid w:val="00DE069A"/>
    <w:rsid w:val="00DE14A9"/>
    <w:rsid w:val="00DE3578"/>
    <w:rsid w:val="00DE38E4"/>
    <w:rsid w:val="00DE3B88"/>
    <w:rsid w:val="00DE429B"/>
    <w:rsid w:val="00DE53D1"/>
    <w:rsid w:val="00DE56BC"/>
    <w:rsid w:val="00DE606A"/>
    <w:rsid w:val="00DE617D"/>
    <w:rsid w:val="00DE694D"/>
    <w:rsid w:val="00DE6B90"/>
    <w:rsid w:val="00DE747C"/>
    <w:rsid w:val="00DF0099"/>
    <w:rsid w:val="00DF0726"/>
    <w:rsid w:val="00DF0D79"/>
    <w:rsid w:val="00DF245F"/>
    <w:rsid w:val="00DF302D"/>
    <w:rsid w:val="00DF3158"/>
    <w:rsid w:val="00DF3240"/>
    <w:rsid w:val="00DF32CB"/>
    <w:rsid w:val="00DF3AEE"/>
    <w:rsid w:val="00DF3C17"/>
    <w:rsid w:val="00DF4162"/>
    <w:rsid w:val="00DF42FD"/>
    <w:rsid w:val="00DF51AC"/>
    <w:rsid w:val="00DF547E"/>
    <w:rsid w:val="00DF5488"/>
    <w:rsid w:val="00DF5531"/>
    <w:rsid w:val="00DF586D"/>
    <w:rsid w:val="00DF5F06"/>
    <w:rsid w:val="00DF681C"/>
    <w:rsid w:val="00DF7282"/>
    <w:rsid w:val="00DF7404"/>
    <w:rsid w:val="00DF7576"/>
    <w:rsid w:val="00DF75D0"/>
    <w:rsid w:val="00E00EC2"/>
    <w:rsid w:val="00E01252"/>
    <w:rsid w:val="00E0127D"/>
    <w:rsid w:val="00E0216A"/>
    <w:rsid w:val="00E02715"/>
    <w:rsid w:val="00E02849"/>
    <w:rsid w:val="00E02DD8"/>
    <w:rsid w:val="00E03A02"/>
    <w:rsid w:val="00E03F9D"/>
    <w:rsid w:val="00E04825"/>
    <w:rsid w:val="00E0510A"/>
    <w:rsid w:val="00E05DC2"/>
    <w:rsid w:val="00E05F52"/>
    <w:rsid w:val="00E0603E"/>
    <w:rsid w:val="00E06446"/>
    <w:rsid w:val="00E06457"/>
    <w:rsid w:val="00E07430"/>
    <w:rsid w:val="00E07841"/>
    <w:rsid w:val="00E10142"/>
    <w:rsid w:val="00E102C2"/>
    <w:rsid w:val="00E104F8"/>
    <w:rsid w:val="00E10ACC"/>
    <w:rsid w:val="00E11B72"/>
    <w:rsid w:val="00E11B7D"/>
    <w:rsid w:val="00E12077"/>
    <w:rsid w:val="00E124A6"/>
    <w:rsid w:val="00E1346F"/>
    <w:rsid w:val="00E13544"/>
    <w:rsid w:val="00E13839"/>
    <w:rsid w:val="00E139C9"/>
    <w:rsid w:val="00E139E9"/>
    <w:rsid w:val="00E13CBD"/>
    <w:rsid w:val="00E152EB"/>
    <w:rsid w:val="00E155B2"/>
    <w:rsid w:val="00E15723"/>
    <w:rsid w:val="00E157E3"/>
    <w:rsid w:val="00E15E2E"/>
    <w:rsid w:val="00E16EA8"/>
    <w:rsid w:val="00E17081"/>
    <w:rsid w:val="00E17085"/>
    <w:rsid w:val="00E171DB"/>
    <w:rsid w:val="00E173C9"/>
    <w:rsid w:val="00E17D0B"/>
    <w:rsid w:val="00E17F88"/>
    <w:rsid w:val="00E20427"/>
    <w:rsid w:val="00E20956"/>
    <w:rsid w:val="00E209EF"/>
    <w:rsid w:val="00E20C7A"/>
    <w:rsid w:val="00E210B1"/>
    <w:rsid w:val="00E21241"/>
    <w:rsid w:val="00E214DC"/>
    <w:rsid w:val="00E21748"/>
    <w:rsid w:val="00E22369"/>
    <w:rsid w:val="00E22614"/>
    <w:rsid w:val="00E22A73"/>
    <w:rsid w:val="00E230DF"/>
    <w:rsid w:val="00E23224"/>
    <w:rsid w:val="00E233EE"/>
    <w:rsid w:val="00E23597"/>
    <w:rsid w:val="00E247CB"/>
    <w:rsid w:val="00E25589"/>
    <w:rsid w:val="00E2609F"/>
    <w:rsid w:val="00E26CFD"/>
    <w:rsid w:val="00E26DA1"/>
    <w:rsid w:val="00E26F87"/>
    <w:rsid w:val="00E26F97"/>
    <w:rsid w:val="00E271F1"/>
    <w:rsid w:val="00E27D0B"/>
    <w:rsid w:val="00E27DA1"/>
    <w:rsid w:val="00E30472"/>
    <w:rsid w:val="00E30536"/>
    <w:rsid w:val="00E30934"/>
    <w:rsid w:val="00E30B7F"/>
    <w:rsid w:val="00E30BBF"/>
    <w:rsid w:val="00E30CB3"/>
    <w:rsid w:val="00E3137F"/>
    <w:rsid w:val="00E3142C"/>
    <w:rsid w:val="00E315F9"/>
    <w:rsid w:val="00E31BC9"/>
    <w:rsid w:val="00E32CC7"/>
    <w:rsid w:val="00E3352B"/>
    <w:rsid w:val="00E33732"/>
    <w:rsid w:val="00E337F9"/>
    <w:rsid w:val="00E33DBF"/>
    <w:rsid w:val="00E34046"/>
    <w:rsid w:val="00E35275"/>
    <w:rsid w:val="00E356D9"/>
    <w:rsid w:val="00E358D4"/>
    <w:rsid w:val="00E35E41"/>
    <w:rsid w:val="00E36195"/>
    <w:rsid w:val="00E36665"/>
    <w:rsid w:val="00E36BB5"/>
    <w:rsid w:val="00E36DBC"/>
    <w:rsid w:val="00E3728A"/>
    <w:rsid w:val="00E3751F"/>
    <w:rsid w:val="00E37525"/>
    <w:rsid w:val="00E37CF8"/>
    <w:rsid w:val="00E40B04"/>
    <w:rsid w:val="00E410E8"/>
    <w:rsid w:val="00E41108"/>
    <w:rsid w:val="00E41F08"/>
    <w:rsid w:val="00E42704"/>
    <w:rsid w:val="00E43BE1"/>
    <w:rsid w:val="00E43D33"/>
    <w:rsid w:val="00E4565E"/>
    <w:rsid w:val="00E45D16"/>
    <w:rsid w:val="00E46AAA"/>
    <w:rsid w:val="00E46BDA"/>
    <w:rsid w:val="00E47953"/>
    <w:rsid w:val="00E47AD5"/>
    <w:rsid w:val="00E47F39"/>
    <w:rsid w:val="00E504DA"/>
    <w:rsid w:val="00E51558"/>
    <w:rsid w:val="00E51641"/>
    <w:rsid w:val="00E5178E"/>
    <w:rsid w:val="00E51943"/>
    <w:rsid w:val="00E520A9"/>
    <w:rsid w:val="00E5219C"/>
    <w:rsid w:val="00E52403"/>
    <w:rsid w:val="00E53BF3"/>
    <w:rsid w:val="00E5437C"/>
    <w:rsid w:val="00E543B3"/>
    <w:rsid w:val="00E5447F"/>
    <w:rsid w:val="00E54853"/>
    <w:rsid w:val="00E5699A"/>
    <w:rsid w:val="00E571DA"/>
    <w:rsid w:val="00E57BA3"/>
    <w:rsid w:val="00E57CCC"/>
    <w:rsid w:val="00E57CDF"/>
    <w:rsid w:val="00E57F21"/>
    <w:rsid w:val="00E6034F"/>
    <w:rsid w:val="00E6078F"/>
    <w:rsid w:val="00E60E68"/>
    <w:rsid w:val="00E620C3"/>
    <w:rsid w:val="00E62664"/>
    <w:rsid w:val="00E626D6"/>
    <w:rsid w:val="00E62EBE"/>
    <w:rsid w:val="00E630BB"/>
    <w:rsid w:val="00E63B98"/>
    <w:rsid w:val="00E63BA5"/>
    <w:rsid w:val="00E6407C"/>
    <w:rsid w:val="00E64210"/>
    <w:rsid w:val="00E647EF"/>
    <w:rsid w:val="00E64913"/>
    <w:rsid w:val="00E64A7E"/>
    <w:rsid w:val="00E652BD"/>
    <w:rsid w:val="00E6563C"/>
    <w:rsid w:val="00E65A10"/>
    <w:rsid w:val="00E66288"/>
    <w:rsid w:val="00E662D1"/>
    <w:rsid w:val="00E665E2"/>
    <w:rsid w:val="00E66973"/>
    <w:rsid w:val="00E669FC"/>
    <w:rsid w:val="00E66B7A"/>
    <w:rsid w:val="00E670A2"/>
    <w:rsid w:val="00E70609"/>
    <w:rsid w:val="00E70C9D"/>
    <w:rsid w:val="00E71DAC"/>
    <w:rsid w:val="00E72C4F"/>
    <w:rsid w:val="00E731CE"/>
    <w:rsid w:val="00E732A6"/>
    <w:rsid w:val="00E73555"/>
    <w:rsid w:val="00E74590"/>
    <w:rsid w:val="00E75840"/>
    <w:rsid w:val="00E7603B"/>
    <w:rsid w:val="00E76094"/>
    <w:rsid w:val="00E77123"/>
    <w:rsid w:val="00E7731D"/>
    <w:rsid w:val="00E7772D"/>
    <w:rsid w:val="00E77F1F"/>
    <w:rsid w:val="00E81718"/>
    <w:rsid w:val="00E8175C"/>
    <w:rsid w:val="00E81D80"/>
    <w:rsid w:val="00E81E20"/>
    <w:rsid w:val="00E824F4"/>
    <w:rsid w:val="00E82AC5"/>
    <w:rsid w:val="00E82B83"/>
    <w:rsid w:val="00E8352A"/>
    <w:rsid w:val="00E83F20"/>
    <w:rsid w:val="00E8422F"/>
    <w:rsid w:val="00E842A3"/>
    <w:rsid w:val="00E8437A"/>
    <w:rsid w:val="00E8479A"/>
    <w:rsid w:val="00E851A0"/>
    <w:rsid w:val="00E853DD"/>
    <w:rsid w:val="00E85483"/>
    <w:rsid w:val="00E8595C"/>
    <w:rsid w:val="00E85FB6"/>
    <w:rsid w:val="00E86A86"/>
    <w:rsid w:val="00E87003"/>
    <w:rsid w:val="00E870D8"/>
    <w:rsid w:val="00E877A8"/>
    <w:rsid w:val="00E87CC8"/>
    <w:rsid w:val="00E90F8C"/>
    <w:rsid w:val="00E91429"/>
    <w:rsid w:val="00E91638"/>
    <w:rsid w:val="00E9216D"/>
    <w:rsid w:val="00E9238E"/>
    <w:rsid w:val="00E92953"/>
    <w:rsid w:val="00E92BEF"/>
    <w:rsid w:val="00E92E0A"/>
    <w:rsid w:val="00E93673"/>
    <w:rsid w:val="00E93CFB"/>
    <w:rsid w:val="00E93E8A"/>
    <w:rsid w:val="00E9440F"/>
    <w:rsid w:val="00E9538F"/>
    <w:rsid w:val="00E95B23"/>
    <w:rsid w:val="00E95B6E"/>
    <w:rsid w:val="00E9614E"/>
    <w:rsid w:val="00E96174"/>
    <w:rsid w:val="00E96703"/>
    <w:rsid w:val="00E968D0"/>
    <w:rsid w:val="00E96E41"/>
    <w:rsid w:val="00E9710F"/>
    <w:rsid w:val="00E97413"/>
    <w:rsid w:val="00E97EAE"/>
    <w:rsid w:val="00E97FEF"/>
    <w:rsid w:val="00EA006A"/>
    <w:rsid w:val="00EA0780"/>
    <w:rsid w:val="00EA174B"/>
    <w:rsid w:val="00EA1ACE"/>
    <w:rsid w:val="00EA1B70"/>
    <w:rsid w:val="00EA1DA4"/>
    <w:rsid w:val="00EA2100"/>
    <w:rsid w:val="00EA21EE"/>
    <w:rsid w:val="00EA2BF1"/>
    <w:rsid w:val="00EA2DD1"/>
    <w:rsid w:val="00EA31B7"/>
    <w:rsid w:val="00EA3621"/>
    <w:rsid w:val="00EA3876"/>
    <w:rsid w:val="00EA4502"/>
    <w:rsid w:val="00EA483E"/>
    <w:rsid w:val="00EA4CC5"/>
    <w:rsid w:val="00EA5297"/>
    <w:rsid w:val="00EA6285"/>
    <w:rsid w:val="00EA6D35"/>
    <w:rsid w:val="00EA6DA8"/>
    <w:rsid w:val="00EA6DAC"/>
    <w:rsid w:val="00EA7979"/>
    <w:rsid w:val="00EB074A"/>
    <w:rsid w:val="00EB0E4B"/>
    <w:rsid w:val="00EB10DE"/>
    <w:rsid w:val="00EB282A"/>
    <w:rsid w:val="00EB2EA4"/>
    <w:rsid w:val="00EB2F65"/>
    <w:rsid w:val="00EB34B9"/>
    <w:rsid w:val="00EB419F"/>
    <w:rsid w:val="00EB4798"/>
    <w:rsid w:val="00EB5040"/>
    <w:rsid w:val="00EB509A"/>
    <w:rsid w:val="00EB5243"/>
    <w:rsid w:val="00EB5324"/>
    <w:rsid w:val="00EB5C48"/>
    <w:rsid w:val="00EB6E1D"/>
    <w:rsid w:val="00EB746B"/>
    <w:rsid w:val="00EB7E33"/>
    <w:rsid w:val="00EB7E93"/>
    <w:rsid w:val="00EB7F7B"/>
    <w:rsid w:val="00EC0084"/>
    <w:rsid w:val="00EC023D"/>
    <w:rsid w:val="00EC084F"/>
    <w:rsid w:val="00EC1D22"/>
    <w:rsid w:val="00EC21AD"/>
    <w:rsid w:val="00EC23E1"/>
    <w:rsid w:val="00EC2784"/>
    <w:rsid w:val="00EC2D0D"/>
    <w:rsid w:val="00EC3264"/>
    <w:rsid w:val="00EC444F"/>
    <w:rsid w:val="00EC464C"/>
    <w:rsid w:val="00EC4DA4"/>
    <w:rsid w:val="00EC5153"/>
    <w:rsid w:val="00EC522B"/>
    <w:rsid w:val="00EC6FFA"/>
    <w:rsid w:val="00EC79FB"/>
    <w:rsid w:val="00EC7AE2"/>
    <w:rsid w:val="00EC7AF5"/>
    <w:rsid w:val="00EC7FDF"/>
    <w:rsid w:val="00ED02E7"/>
    <w:rsid w:val="00ED0A3D"/>
    <w:rsid w:val="00ED11C4"/>
    <w:rsid w:val="00ED11EB"/>
    <w:rsid w:val="00ED1F2E"/>
    <w:rsid w:val="00ED23ED"/>
    <w:rsid w:val="00ED270A"/>
    <w:rsid w:val="00ED2DFF"/>
    <w:rsid w:val="00ED2E81"/>
    <w:rsid w:val="00ED2F38"/>
    <w:rsid w:val="00ED2F8D"/>
    <w:rsid w:val="00ED3080"/>
    <w:rsid w:val="00ED35E4"/>
    <w:rsid w:val="00ED3983"/>
    <w:rsid w:val="00ED3A44"/>
    <w:rsid w:val="00ED42B0"/>
    <w:rsid w:val="00ED501A"/>
    <w:rsid w:val="00ED5D69"/>
    <w:rsid w:val="00ED618D"/>
    <w:rsid w:val="00ED66DA"/>
    <w:rsid w:val="00ED6DCF"/>
    <w:rsid w:val="00ED7B5D"/>
    <w:rsid w:val="00ED7CC7"/>
    <w:rsid w:val="00EE0689"/>
    <w:rsid w:val="00EE0A05"/>
    <w:rsid w:val="00EE0A1F"/>
    <w:rsid w:val="00EE129D"/>
    <w:rsid w:val="00EE12F2"/>
    <w:rsid w:val="00EE17E5"/>
    <w:rsid w:val="00EE1F4D"/>
    <w:rsid w:val="00EE23A3"/>
    <w:rsid w:val="00EE2434"/>
    <w:rsid w:val="00EE26EE"/>
    <w:rsid w:val="00EE3AD1"/>
    <w:rsid w:val="00EE3DCC"/>
    <w:rsid w:val="00EE4027"/>
    <w:rsid w:val="00EE5170"/>
    <w:rsid w:val="00EE5448"/>
    <w:rsid w:val="00EE60D8"/>
    <w:rsid w:val="00EE6619"/>
    <w:rsid w:val="00EE6A6F"/>
    <w:rsid w:val="00EE6D23"/>
    <w:rsid w:val="00EE700F"/>
    <w:rsid w:val="00EE7568"/>
    <w:rsid w:val="00EE7617"/>
    <w:rsid w:val="00EE76DD"/>
    <w:rsid w:val="00EE7FF2"/>
    <w:rsid w:val="00EF0090"/>
    <w:rsid w:val="00EF0E22"/>
    <w:rsid w:val="00EF113B"/>
    <w:rsid w:val="00EF1B2A"/>
    <w:rsid w:val="00EF25FC"/>
    <w:rsid w:val="00EF26F3"/>
    <w:rsid w:val="00EF2AF0"/>
    <w:rsid w:val="00EF2F60"/>
    <w:rsid w:val="00EF317A"/>
    <w:rsid w:val="00EF3414"/>
    <w:rsid w:val="00EF3D0A"/>
    <w:rsid w:val="00EF51DA"/>
    <w:rsid w:val="00EF5805"/>
    <w:rsid w:val="00EF5F82"/>
    <w:rsid w:val="00EF63EA"/>
    <w:rsid w:val="00EF67B0"/>
    <w:rsid w:val="00EF6C3E"/>
    <w:rsid w:val="00EF7035"/>
    <w:rsid w:val="00EF7125"/>
    <w:rsid w:val="00EF745C"/>
    <w:rsid w:val="00EF7918"/>
    <w:rsid w:val="00EF7B00"/>
    <w:rsid w:val="00EF7B48"/>
    <w:rsid w:val="00EF7F45"/>
    <w:rsid w:val="00EF7FD6"/>
    <w:rsid w:val="00F00246"/>
    <w:rsid w:val="00F00BAA"/>
    <w:rsid w:val="00F015AA"/>
    <w:rsid w:val="00F023AD"/>
    <w:rsid w:val="00F023FF"/>
    <w:rsid w:val="00F02B76"/>
    <w:rsid w:val="00F02FFC"/>
    <w:rsid w:val="00F03817"/>
    <w:rsid w:val="00F03D3C"/>
    <w:rsid w:val="00F03DC3"/>
    <w:rsid w:val="00F047F6"/>
    <w:rsid w:val="00F054C1"/>
    <w:rsid w:val="00F05B43"/>
    <w:rsid w:val="00F05E1A"/>
    <w:rsid w:val="00F06800"/>
    <w:rsid w:val="00F07580"/>
    <w:rsid w:val="00F10039"/>
    <w:rsid w:val="00F104A2"/>
    <w:rsid w:val="00F1130F"/>
    <w:rsid w:val="00F125E2"/>
    <w:rsid w:val="00F12D05"/>
    <w:rsid w:val="00F12D0F"/>
    <w:rsid w:val="00F1304D"/>
    <w:rsid w:val="00F13957"/>
    <w:rsid w:val="00F13A4D"/>
    <w:rsid w:val="00F1408E"/>
    <w:rsid w:val="00F14113"/>
    <w:rsid w:val="00F1455B"/>
    <w:rsid w:val="00F1501F"/>
    <w:rsid w:val="00F1530A"/>
    <w:rsid w:val="00F15472"/>
    <w:rsid w:val="00F15843"/>
    <w:rsid w:val="00F159BD"/>
    <w:rsid w:val="00F15A9F"/>
    <w:rsid w:val="00F15E4C"/>
    <w:rsid w:val="00F15FC4"/>
    <w:rsid w:val="00F165C4"/>
    <w:rsid w:val="00F16BB7"/>
    <w:rsid w:val="00F16D15"/>
    <w:rsid w:val="00F1730A"/>
    <w:rsid w:val="00F2057A"/>
    <w:rsid w:val="00F21A0E"/>
    <w:rsid w:val="00F223B1"/>
    <w:rsid w:val="00F22711"/>
    <w:rsid w:val="00F227B9"/>
    <w:rsid w:val="00F22878"/>
    <w:rsid w:val="00F233E4"/>
    <w:rsid w:val="00F23929"/>
    <w:rsid w:val="00F2484F"/>
    <w:rsid w:val="00F25402"/>
    <w:rsid w:val="00F2561E"/>
    <w:rsid w:val="00F2650D"/>
    <w:rsid w:val="00F27881"/>
    <w:rsid w:val="00F2798B"/>
    <w:rsid w:val="00F27A73"/>
    <w:rsid w:val="00F3086B"/>
    <w:rsid w:val="00F31809"/>
    <w:rsid w:val="00F318E1"/>
    <w:rsid w:val="00F31CC5"/>
    <w:rsid w:val="00F31DD6"/>
    <w:rsid w:val="00F31F7D"/>
    <w:rsid w:val="00F3202F"/>
    <w:rsid w:val="00F3248C"/>
    <w:rsid w:val="00F32575"/>
    <w:rsid w:val="00F32B39"/>
    <w:rsid w:val="00F32B42"/>
    <w:rsid w:val="00F32BDF"/>
    <w:rsid w:val="00F32C77"/>
    <w:rsid w:val="00F33A97"/>
    <w:rsid w:val="00F34112"/>
    <w:rsid w:val="00F348CE"/>
    <w:rsid w:val="00F35370"/>
    <w:rsid w:val="00F3569B"/>
    <w:rsid w:val="00F359E6"/>
    <w:rsid w:val="00F360E6"/>
    <w:rsid w:val="00F36269"/>
    <w:rsid w:val="00F363EF"/>
    <w:rsid w:val="00F367BA"/>
    <w:rsid w:val="00F372A5"/>
    <w:rsid w:val="00F37612"/>
    <w:rsid w:val="00F37655"/>
    <w:rsid w:val="00F37F0D"/>
    <w:rsid w:val="00F37FB1"/>
    <w:rsid w:val="00F40678"/>
    <w:rsid w:val="00F4149C"/>
    <w:rsid w:val="00F414FE"/>
    <w:rsid w:val="00F416A3"/>
    <w:rsid w:val="00F417F3"/>
    <w:rsid w:val="00F41FCF"/>
    <w:rsid w:val="00F425CE"/>
    <w:rsid w:val="00F42709"/>
    <w:rsid w:val="00F437C3"/>
    <w:rsid w:val="00F4393A"/>
    <w:rsid w:val="00F43AC1"/>
    <w:rsid w:val="00F442CA"/>
    <w:rsid w:val="00F44318"/>
    <w:rsid w:val="00F44444"/>
    <w:rsid w:val="00F447A1"/>
    <w:rsid w:val="00F44A0E"/>
    <w:rsid w:val="00F4618A"/>
    <w:rsid w:val="00F4627D"/>
    <w:rsid w:val="00F46411"/>
    <w:rsid w:val="00F468DC"/>
    <w:rsid w:val="00F46A64"/>
    <w:rsid w:val="00F47361"/>
    <w:rsid w:val="00F47822"/>
    <w:rsid w:val="00F47980"/>
    <w:rsid w:val="00F47AC7"/>
    <w:rsid w:val="00F47D9C"/>
    <w:rsid w:val="00F518A9"/>
    <w:rsid w:val="00F51A9C"/>
    <w:rsid w:val="00F51F24"/>
    <w:rsid w:val="00F51F2F"/>
    <w:rsid w:val="00F52526"/>
    <w:rsid w:val="00F5267F"/>
    <w:rsid w:val="00F5285F"/>
    <w:rsid w:val="00F533B6"/>
    <w:rsid w:val="00F53C77"/>
    <w:rsid w:val="00F54215"/>
    <w:rsid w:val="00F5455D"/>
    <w:rsid w:val="00F5490B"/>
    <w:rsid w:val="00F5496E"/>
    <w:rsid w:val="00F54D1D"/>
    <w:rsid w:val="00F54E4B"/>
    <w:rsid w:val="00F55284"/>
    <w:rsid w:val="00F554E8"/>
    <w:rsid w:val="00F558FA"/>
    <w:rsid w:val="00F559FB"/>
    <w:rsid w:val="00F5640E"/>
    <w:rsid w:val="00F5670C"/>
    <w:rsid w:val="00F56971"/>
    <w:rsid w:val="00F570F2"/>
    <w:rsid w:val="00F57487"/>
    <w:rsid w:val="00F574B7"/>
    <w:rsid w:val="00F6052E"/>
    <w:rsid w:val="00F60D1C"/>
    <w:rsid w:val="00F6115F"/>
    <w:rsid w:val="00F61A44"/>
    <w:rsid w:val="00F61AA2"/>
    <w:rsid w:val="00F61AA8"/>
    <w:rsid w:val="00F62496"/>
    <w:rsid w:val="00F62584"/>
    <w:rsid w:val="00F625BD"/>
    <w:rsid w:val="00F62B2D"/>
    <w:rsid w:val="00F62CF1"/>
    <w:rsid w:val="00F6309F"/>
    <w:rsid w:val="00F6370C"/>
    <w:rsid w:val="00F645C5"/>
    <w:rsid w:val="00F6610C"/>
    <w:rsid w:val="00F6723C"/>
    <w:rsid w:val="00F67395"/>
    <w:rsid w:val="00F67465"/>
    <w:rsid w:val="00F67E2E"/>
    <w:rsid w:val="00F67EA1"/>
    <w:rsid w:val="00F67F72"/>
    <w:rsid w:val="00F70076"/>
    <w:rsid w:val="00F70279"/>
    <w:rsid w:val="00F702A4"/>
    <w:rsid w:val="00F71393"/>
    <w:rsid w:val="00F71BBE"/>
    <w:rsid w:val="00F71C12"/>
    <w:rsid w:val="00F71FEA"/>
    <w:rsid w:val="00F7211D"/>
    <w:rsid w:val="00F72A77"/>
    <w:rsid w:val="00F72FF8"/>
    <w:rsid w:val="00F730AB"/>
    <w:rsid w:val="00F7340D"/>
    <w:rsid w:val="00F734C1"/>
    <w:rsid w:val="00F737B3"/>
    <w:rsid w:val="00F73A6E"/>
    <w:rsid w:val="00F74C19"/>
    <w:rsid w:val="00F7503F"/>
    <w:rsid w:val="00F75CFB"/>
    <w:rsid w:val="00F76307"/>
    <w:rsid w:val="00F76338"/>
    <w:rsid w:val="00F76B12"/>
    <w:rsid w:val="00F802C4"/>
    <w:rsid w:val="00F80611"/>
    <w:rsid w:val="00F8095C"/>
    <w:rsid w:val="00F80D17"/>
    <w:rsid w:val="00F8186B"/>
    <w:rsid w:val="00F8186E"/>
    <w:rsid w:val="00F8210A"/>
    <w:rsid w:val="00F822FB"/>
    <w:rsid w:val="00F8234C"/>
    <w:rsid w:val="00F8253B"/>
    <w:rsid w:val="00F828D4"/>
    <w:rsid w:val="00F83AA7"/>
    <w:rsid w:val="00F83D95"/>
    <w:rsid w:val="00F844CD"/>
    <w:rsid w:val="00F852CF"/>
    <w:rsid w:val="00F855E3"/>
    <w:rsid w:val="00F85B9B"/>
    <w:rsid w:val="00F861E4"/>
    <w:rsid w:val="00F86450"/>
    <w:rsid w:val="00F86489"/>
    <w:rsid w:val="00F87485"/>
    <w:rsid w:val="00F87AA7"/>
    <w:rsid w:val="00F9016A"/>
    <w:rsid w:val="00F9030B"/>
    <w:rsid w:val="00F90D0C"/>
    <w:rsid w:val="00F90E83"/>
    <w:rsid w:val="00F90F6D"/>
    <w:rsid w:val="00F911DC"/>
    <w:rsid w:val="00F911DD"/>
    <w:rsid w:val="00F9243E"/>
    <w:rsid w:val="00F924D8"/>
    <w:rsid w:val="00F9252A"/>
    <w:rsid w:val="00F926C7"/>
    <w:rsid w:val="00F92F37"/>
    <w:rsid w:val="00F932E1"/>
    <w:rsid w:val="00F93D48"/>
    <w:rsid w:val="00F94713"/>
    <w:rsid w:val="00F94982"/>
    <w:rsid w:val="00F955D6"/>
    <w:rsid w:val="00F95703"/>
    <w:rsid w:val="00F957CA"/>
    <w:rsid w:val="00F95A93"/>
    <w:rsid w:val="00F96964"/>
    <w:rsid w:val="00F96A6D"/>
    <w:rsid w:val="00F976C1"/>
    <w:rsid w:val="00F9774B"/>
    <w:rsid w:val="00FA0385"/>
    <w:rsid w:val="00FA050B"/>
    <w:rsid w:val="00FA079C"/>
    <w:rsid w:val="00FA131C"/>
    <w:rsid w:val="00FA17EE"/>
    <w:rsid w:val="00FA22DD"/>
    <w:rsid w:val="00FA24F8"/>
    <w:rsid w:val="00FA2D13"/>
    <w:rsid w:val="00FA2D9F"/>
    <w:rsid w:val="00FA31D9"/>
    <w:rsid w:val="00FA3890"/>
    <w:rsid w:val="00FA3980"/>
    <w:rsid w:val="00FA3CD4"/>
    <w:rsid w:val="00FA3D34"/>
    <w:rsid w:val="00FA3E1B"/>
    <w:rsid w:val="00FA40F8"/>
    <w:rsid w:val="00FA438D"/>
    <w:rsid w:val="00FA49F6"/>
    <w:rsid w:val="00FA4F71"/>
    <w:rsid w:val="00FA5FB3"/>
    <w:rsid w:val="00FA6991"/>
    <w:rsid w:val="00FA69B3"/>
    <w:rsid w:val="00FA6A80"/>
    <w:rsid w:val="00FA742B"/>
    <w:rsid w:val="00FB073A"/>
    <w:rsid w:val="00FB0C41"/>
    <w:rsid w:val="00FB1533"/>
    <w:rsid w:val="00FB16CF"/>
    <w:rsid w:val="00FB177E"/>
    <w:rsid w:val="00FB1BE8"/>
    <w:rsid w:val="00FB28DD"/>
    <w:rsid w:val="00FB347D"/>
    <w:rsid w:val="00FB3998"/>
    <w:rsid w:val="00FB3EA0"/>
    <w:rsid w:val="00FB449D"/>
    <w:rsid w:val="00FB4953"/>
    <w:rsid w:val="00FB4D24"/>
    <w:rsid w:val="00FB4D7B"/>
    <w:rsid w:val="00FB575B"/>
    <w:rsid w:val="00FB5A83"/>
    <w:rsid w:val="00FB61BF"/>
    <w:rsid w:val="00FB6D2C"/>
    <w:rsid w:val="00FB70C2"/>
    <w:rsid w:val="00FB74A9"/>
    <w:rsid w:val="00FB7A41"/>
    <w:rsid w:val="00FB7E8D"/>
    <w:rsid w:val="00FB7FAE"/>
    <w:rsid w:val="00FB7FF5"/>
    <w:rsid w:val="00FC005B"/>
    <w:rsid w:val="00FC0062"/>
    <w:rsid w:val="00FC0E83"/>
    <w:rsid w:val="00FC13B7"/>
    <w:rsid w:val="00FC1462"/>
    <w:rsid w:val="00FC1740"/>
    <w:rsid w:val="00FC2671"/>
    <w:rsid w:val="00FC30C0"/>
    <w:rsid w:val="00FC38C6"/>
    <w:rsid w:val="00FC40E4"/>
    <w:rsid w:val="00FC4D53"/>
    <w:rsid w:val="00FC4E44"/>
    <w:rsid w:val="00FC4E72"/>
    <w:rsid w:val="00FC4F55"/>
    <w:rsid w:val="00FC52A2"/>
    <w:rsid w:val="00FC56A1"/>
    <w:rsid w:val="00FC59C7"/>
    <w:rsid w:val="00FC5D88"/>
    <w:rsid w:val="00FC67F6"/>
    <w:rsid w:val="00FC6C29"/>
    <w:rsid w:val="00FC72A6"/>
    <w:rsid w:val="00FC798E"/>
    <w:rsid w:val="00FC7A84"/>
    <w:rsid w:val="00FD0E66"/>
    <w:rsid w:val="00FD1332"/>
    <w:rsid w:val="00FD15A2"/>
    <w:rsid w:val="00FD1623"/>
    <w:rsid w:val="00FD234F"/>
    <w:rsid w:val="00FD266B"/>
    <w:rsid w:val="00FD2884"/>
    <w:rsid w:val="00FD2F40"/>
    <w:rsid w:val="00FD3D8E"/>
    <w:rsid w:val="00FD4086"/>
    <w:rsid w:val="00FD4E60"/>
    <w:rsid w:val="00FD5244"/>
    <w:rsid w:val="00FD52D1"/>
    <w:rsid w:val="00FD52DB"/>
    <w:rsid w:val="00FD5907"/>
    <w:rsid w:val="00FD5994"/>
    <w:rsid w:val="00FD6764"/>
    <w:rsid w:val="00FD67BF"/>
    <w:rsid w:val="00FD71C7"/>
    <w:rsid w:val="00FD7385"/>
    <w:rsid w:val="00FD776C"/>
    <w:rsid w:val="00FE00B2"/>
    <w:rsid w:val="00FE01F7"/>
    <w:rsid w:val="00FE02C4"/>
    <w:rsid w:val="00FE0C51"/>
    <w:rsid w:val="00FE170B"/>
    <w:rsid w:val="00FE19F3"/>
    <w:rsid w:val="00FE2019"/>
    <w:rsid w:val="00FE25E4"/>
    <w:rsid w:val="00FE268C"/>
    <w:rsid w:val="00FE26D1"/>
    <w:rsid w:val="00FE2F44"/>
    <w:rsid w:val="00FE319C"/>
    <w:rsid w:val="00FE3774"/>
    <w:rsid w:val="00FE3AD4"/>
    <w:rsid w:val="00FE4571"/>
    <w:rsid w:val="00FE50DB"/>
    <w:rsid w:val="00FE532E"/>
    <w:rsid w:val="00FE5690"/>
    <w:rsid w:val="00FE571C"/>
    <w:rsid w:val="00FE5763"/>
    <w:rsid w:val="00FE5C60"/>
    <w:rsid w:val="00FF0419"/>
    <w:rsid w:val="00FF168F"/>
    <w:rsid w:val="00FF19B3"/>
    <w:rsid w:val="00FF19E1"/>
    <w:rsid w:val="00FF1A30"/>
    <w:rsid w:val="00FF1E03"/>
    <w:rsid w:val="00FF2568"/>
    <w:rsid w:val="00FF2682"/>
    <w:rsid w:val="00FF34BD"/>
    <w:rsid w:val="00FF365D"/>
    <w:rsid w:val="00FF3E20"/>
    <w:rsid w:val="00FF4BD4"/>
    <w:rsid w:val="00FF5979"/>
    <w:rsid w:val="00FF5BDC"/>
    <w:rsid w:val="00FF5E2B"/>
    <w:rsid w:val="00FF6123"/>
    <w:rsid w:val="00FF623C"/>
    <w:rsid w:val="00FF63EB"/>
    <w:rsid w:val="00FF714C"/>
    <w:rsid w:val="00FF71F6"/>
    <w:rsid w:val="00FF7325"/>
    <w:rsid w:val="00FF7442"/>
    <w:rsid w:val="00FF7CE4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:center;mso-position-vertical-relative:margin" fill="f" fillcolor="white" stroke="f">
      <v:fill color="white" on="f"/>
      <v:stroke on="f"/>
      <o:colormru v:ext="edit" colors="#03c"/>
    </o:shapedefaults>
    <o:shapelayout v:ext="edit">
      <o:idmap v:ext="edit" data="1"/>
    </o:shapelayout>
  </w:shapeDefaults>
  <w:decimalSymbol w:val=","/>
  <w:listSeparator w:val=";"/>
  <w14:docId w14:val="5F860172"/>
  <w15:docId w15:val="{181FDB72-2333-482B-B7E9-2912BBDC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7FAC"/>
  </w:style>
  <w:style w:type="paragraph" w:styleId="Nagwek1">
    <w:name w:val="heading 1"/>
    <w:aliases w:val="PAGE HEADING,Document Header1,Überschrift TNR 14,Topic Heading 1,opis,section:1"/>
    <w:basedOn w:val="Normalny"/>
    <w:next w:val="Normalny"/>
    <w:link w:val="Nagwek1Znak"/>
    <w:qFormat/>
    <w:rsid w:val="004B7F5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aliases w:val="UNDEROVERSKRIFT,STEAG encotec 2,Topic Heading,Heading 2 Hidden,sh,Section heading,sh2,sh3,sh4,sh5,sh6,sh7,sh1,sh8,sh9,sh10,sh11,sh12,sh13,sh14,sh15,sh16,sh17,sh18,sh19,Section heading1,sh21,sh31,sh41,Section heading2,sh22,sh32,sh42,sh23,sh33"/>
    <w:basedOn w:val="Normalny"/>
    <w:next w:val="Normalny"/>
    <w:link w:val="Nagwek2Znak"/>
    <w:unhideWhenUsed/>
    <w:qFormat/>
    <w:rsid w:val="004B7F5A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aliases w:val="H3-Heading 3,3,l3.3,h3,l3,list 3,Naglówek 3,Topic Sub Heading,- 1),2),3),Titlu 3 Caracter"/>
    <w:basedOn w:val="Normalny"/>
    <w:next w:val="Normalny"/>
    <w:link w:val="Nagwek3Znak"/>
    <w:unhideWhenUsed/>
    <w:qFormat/>
    <w:rsid w:val="004B7F5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7F5A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B7F5A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Nagwek6">
    <w:name w:val="heading 6"/>
    <w:aliases w:val="- (a),(b)"/>
    <w:basedOn w:val="Normalny"/>
    <w:next w:val="Normalny"/>
    <w:link w:val="Nagwek6Znak"/>
    <w:unhideWhenUsed/>
    <w:qFormat/>
    <w:rsid w:val="004B7F5A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B7F5A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7F5A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B7F5A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link w:val="WcicienormalneZnak"/>
    <w:rsid w:val="00BB17C3"/>
    <w:pPr>
      <w:ind w:left="720"/>
    </w:pPr>
    <w:rPr>
      <w:sz w:val="24"/>
    </w:rPr>
  </w:style>
  <w:style w:type="paragraph" w:customStyle="1" w:styleId="atekst">
    <w:name w:val="atekst"/>
    <w:basedOn w:val="Normalny"/>
    <w:rsid w:val="00BB17C3"/>
    <w:pPr>
      <w:ind w:left="397"/>
    </w:pPr>
  </w:style>
  <w:style w:type="paragraph" w:styleId="Nagwek">
    <w:name w:val="header"/>
    <w:aliases w:val="&quot;Strategiczny&quot;,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qFormat/>
    <w:rsid w:val="002C0C78"/>
    <w:pPr>
      <w:tabs>
        <w:tab w:val="right" w:pos="10064"/>
      </w:tabs>
    </w:pPr>
    <w:rPr>
      <w:b/>
    </w:rPr>
  </w:style>
  <w:style w:type="paragraph" w:styleId="Stopka">
    <w:name w:val="footer"/>
    <w:basedOn w:val="Normalny"/>
    <w:link w:val="StopkaZnak"/>
    <w:uiPriority w:val="99"/>
    <w:qFormat/>
    <w:rsid w:val="002C0C78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qFormat/>
    <w:rsid w:val="009A5B84"/>
    <w:pPr>
      <w:tabs>
        <w:tab w:val="left" w:pos="284"/>
        <w:tab w:val="right" w:leader="dot" w:pos="9072"/>
      </w:tabs>
      <w:spacing w:line="360" w:lineRule="auto"/>
    </w:pPr>
    <w:rPr>
      <w:caps/>
      <w:noProof/>
      <w:sz w:val="22"/>
      <w:szCs w:val="24"/>
      <w:lang w:eastAsia="en-US"/>
    </w:rPr>
  </w:style>
  <w:style w:type="paragraph" w:styleId="Spistreci2">
    <w:name w:val="toc 2"/>
    <w:basedOn w:val="Normalny"/>
    <w:next w:val="Normalny"/>
    <w:uiPriority w:val="39"/>
    <w:rsid w:val="00085FE0"/>
    <w:pPr>
      <w:tabs>
        <w:tab w:val="right" w:pos="284"/>
        <w:tab w:val="right" w:leader="dot" w:pos="9072"/>
      </w:tabs>
      <w:spacing w:line="360" w:lineRule="auto"/>
      <w:ind w:left="284"/>
    </w:pPr>
    <w:rPr>
      <w:noProof/>
      <w:sz w:val="22"/>
      <w:lang w:eastAsia="en-US"/>
    </w:rPr>
  </w:style>
  <w:style w:type="paragraph" w:styleId="Spistreci3">
    <w:name w:val="toc 3"/>
    <w:basedOn w:val="Normalny"/>
    <w:next w:val="Normalny"/>
    <w:uiPriority w:val="39"/>
    <w:rsid w:val="002C0C78"/>
    <w:pPr>
      <w:tabs>
        <w:tab w:val="right" w:leader="dot" w:pos="10206"/>
      </w:tabs>
      <w:spacing w:line="360" w:lineRule="auto"/>
      <w:ind w:left="1135" w:hanging="851"/>
    </w:pPr>
    <w:rPr>
      <w:noProof/>
      <w:sz w:val="22"/>
      <w:szCs w:val="22"/>
      <w:lang w:eastAsia="en-US"/>
    </w:rPr>
  </w:style>
  <w:style w:type="paragraph" w:styleId="Spistreci4">
    <w:name w:val="toc 4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1135" w:hanging="851"/>
    </w:pPr>
    <w:rPr>
      <w:sz w:val="22"/>
      <w:szCs w:val="24"/>
      <w:lang w:val="en-US" w:eastAsia="en-US"/>
    </w:rPr>
  </w:style>
  <w:style w:type="paragraph" w:styleId="Spistreci5">
    <w:name w:val="toc 5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  <w:szCs w:val="24"/>
      <w:lang w:val="en-US" w:eastAsia="en-US"/>
    </w:rPr>
  </w:style>
  <w:style w:type="paragraph" w:styleId="Spistreci6">
    <w:name w:val="toc 6"/>
    <w:basedOn w:val="Normalny"/>
    <w:next w:val="Normalny"/>
    <w:uiPriority w:val="39"/>
    <w:rsid w:val="00BB17C3"/>
    <w:pPr>
      <w:tabs>
        <w:tab w:val="right" w:leader="dot" w:pos="10206"/>
      </w:tabs>
      <w:spacing w:line="360" w:lineRule="auto"/>
      <w:ind w:left="284"/>
    </w:pPr>
    <w:rPr>
      <w:sz w:val="22"/>
    </w:rPr>
  </w:style>
  <w:style w:type="paragraph" w:customStyle="1" w:styleId="str1a">
    <w:name w:val="str1a"/>
    <w:basedOn w:val="Zwykytekst"/>
    <w:rsid w:val="00BB17C3"/>
    <w:pPr>
      <w:ind w:left="57"/>
    </w:pPr>
    <w:rPr>
      <w:rFonts w:ascii="Arial Black" w:hAnsi="Arial Black"/>
      <w:caps/>
    </w:rPr>
  </w:style>
  <w:style w:type="paragraph" w:styleId="Zwykytekst">
    <w:name w:val="Plain Text"/>
    <w:basedOn w:val="Normalny"/>
    <w:rsid w:val="00BB17C3"/>
    <w:rPr>
      <w:rFonts w:ascii="Courier New" w:hAnsi="Courier New"/>
    </w:rPr>
  </w:style>
  <w:style w:type="paragraph" w:customStyle="1" w:styleId="str1e">
    <w:name w:val="str1e"/>
    <w:basedOn w:val="Zwykytekst"/>
    <w:rsid w:val="00BB17C3"/>
    <w:pPr>
      <w:tabs>
        <w:tab w:val="right" w:pos="9781"/>
      </w:tabs>
      <w:ind w:left="57"/>
    </w:pPr>
    <w:rPr>
      <w:rFonts w:ascii="Arial" w:hAnsi="Arial"/>
      <w:b/>
      <w:bCs/>
      <w:sz w:val="24"/>
    </w:rPr>
  </w:style>
  <w:style w:type="paragraph" w:customStyle="1" w:styleId="str1aa">
    <w:name w:val="str1aa"/>
    <w:basedOn w:val="Zwykytekst"/>
    <w:rsid w:val="00BB17C3"/>
    <w:rPr>
      <w:rFonts w:ascii="Arial Black" w:hAnsi="Arial Black"/>
      <w:caps/>
      <w:color w:val="0033CC"/>
    </w:rPr>
  </w:style>
  <w:style w:type="paragraph" w:customStyle="1" w:styleId="str14c">
    <w:name w:val="str14c"/>
    <w:basedOn w:val="Zwykytekst"/>
    <w:rsid w:val="00BB17C3"/>
    <w:rPr>
      <w:rFonts w:ascii="Arial Black" w:hAnsi="Arial Black"/>
      <w:caps/>
      <w:sz w:val="28"/>
    </w:rPr>
  </w:style>
  <w:style w:type="paragraph" w:styleId="Spistreci7">
    <w:name w:val="toc 7"/>
    <w:basedOn w:val="Normalny"/>
    <w:next w:val="Normalny"/>
    <w:autoRedefine/>
    <w:uiPriority w:val="39"/>
    <w:rsid w:val="00BB17C3"/>
    <w:pPr>
      <w:tabs>
        <w:tab w:val="right" w:pos="10206"/>
      </w:tabs>
      <w:ind w:left="1440"/>
    </w:pPr>
  </w:style>
  <w:style w:type="paragraph" w:customStyle="1" w:styleId="str12bc">
    <w:name w:val="str12bc"/>
    <w:basedOn w:val="Zwykytekst"/>
    <w:rsid w:val="00BB17C3"/>
    <w:pPr>
      <w:ind w:left="57"/>
    </w:pPr>
    <w:rPr>
      <w:rFonts w:ascii="Arial Black" w:hAnsi="Arial Black"/>
      <w:caps/>
      <w:sz w:val="24"/>
    </w:rPr>
  </w:style>
  <w:style w:type="paragraph" w:styleId="Zwrotpoegnalny">
    <w:name w:val="Closing"/>
    <w:basedOn w:val="Normalny"/>
    <w:rsid w:val="00BB17C3"/>
    <w:pPr>
      <w:ind w:left="4252"/>
    </w:pPr>
  </w:style>
  <w:style w:type="paragraph" w:customStyle="1" w:styleId="str1db">
    <w:name w:val="str1db"/>
    <w:basedOn w:val="Zwykytekst"/>
    <w:rsid w:val="00BB17C3"/>
    <w:rPr>
      <w:rFonts w:ascii="Arial" w:hAnsi="Arial"/>
      <w:caps/>
      <w:color w:val="0033CC"/>
      <w:sz w:val="16"/>
    </w:rPr>
  </w:style>
  <w:style w:type="paragraph" w:styleId="Spistreci8">
    <w:name w:val="toc 8"/>
    <w:basedOn w:val="Normalny"/>
    <w:next w:val="Normalny"/>
    <w:autoRedefine/>
    <w:uiPriority w:val="39"/>
    <w:rsid w:val="00BB17C3"/>
    <w:pPr>
      <w:tabs>
        <w:tab w:val="right" w:leader="dot" w:pos="10206"/>
      </w:tabs>
      <w:ind w:left="1680"/>
    </w:pPr>
  </w:style>
  <w:style w:type="paragraph" w:styleId="Spistreci9">
    <w:name w:val="toc 9"/>
    <w:basedOn w:val="Normalny"/>
    <w:next w:val="Normalny"/>
    <w:autoRedefine/>
    <w:uiPriority w:val="39"/>
    <w:rsid w:val="00BB17C3"/>
    <w:pPr>
      <w:tabs>
        <w:tab w:val="right" w:leader="dot" w:pos="10206"/>
      </w:tabs>
      <w:ind w:left="1920"/>
    </w:pPr>
  </w:style>
  <w:style w:type="paragraph" w:customStyle="1" w:styleId="anag1">
    <w:name w:val="anag1"/>
    <w:basedOn w:val="Wcicienormalne"/>
    <w:next w:val="atekst"/>
    <w:rsid w:val="00BB17C3"/>
    <w:pPr>
      <w:numPr>
        <w:numId w:val="1"/>
      </w:numPr>
      <w:spacing w:before="360" w:after="120"/>
      <w:outlineLvl w:val="0"/>
    </w:pPr>
    <w:rPr>
      <w:b/>
      <w:caps/>
    </w:rPr>
  </w:style>
  <w:style w:type="paragraph" w:customStyle="1" w:styleId="anag2">
    <w:name w:val="anag2"/>
    <w:basedOn w:val="Wcicienormalne"/>
    <w:next w:val="atekst"/>
    <w:rsid w:val="00BB17C3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customStyle="1" w:styleId="anag3">
    <w:name w:val="anag3"/>
    <w:basedOn w:val="Wcicienormalne"/>
    <w:next w:val="atekst"/>
    <w:rsid w:val="00BB17C3"/>
    <w:pPr>
      <w:keepNext/>
      <w:numPr>
        <w:ilvl w:val="2"/>
        <w:numId w:val="1"/>
      </w:numPr>
      <w:spacing w:before="240" w:after="120"/>
      <w:outlineLvl w:val="2"/>
    </w:pPr>
  </w:style>
  <w:style w:type="paragraph" w:customStyle="1" w:styleId="anag4">
    <w:name w:val="anag4"/>
    <w:basedOn w:val="Wcicienormalne"/>
    <w:next w:val="atekst"/>
    <w:rsid w:val="00BB17C3"/>
    <w:pPr>
      <w:keepNext/>
      <w:numPr>
        <w:ilvl w:val="3"/>
        <w:numId w:val="1"/>
      </w:numPr>
      <w:spacing w:before="240" w:after="120"/>
      <w:outlineLvl w:val="3"/>
    </w:pPr>
  </w:style>
  <w:style w:type="paragraph" w:customStyle="1" w:styleId="anag5">
    <w:name w:val="anag5"/>
    <w:basedOn w:val="Wcicienormalne"/>
    <w:next w:val="atekst"/>
    <w:rsid w:val="00BB17C3"/>
    <w:pPr>
      <w:numPr>
        <w:ilvl w:val="4"/>
        <w:numId w:val="1"/>
      </w:numPr>
    </w:pPr>
  </w:style>
  <w:style w:type="paragraph" w:customStyle="1" w:styleId="anag6">
    <w:name w:val="anag6"/>
    <w:basedOn w:val="Wcicienormalne"/>
    <w:next w:val="atekst"/>
    <w:rsid w:val="00BB17C3"/>
    <w:pPr>
      <w:keepNext/>
      <w:numPr>
        <w:ilvl w:val="5"/>
        <w:numId w:val="1"/>
      </w:numPr>
    </w:pPr>
  </w:style>
  <w:style w:type="character" w:styleId="UyteHipercze">
    <w:name w:val="FollowedHyperlink"/>
    <w:rsid w:val="00BB17C3"/>
    <w:rPr>
      <w:color w:val="800080"/>
      <w:u w:val="single"/>
    </w:rPr>
  </w:style>
  <w:style w:type="character" w:styleId="Hipercze">
    <w:name w:val="Hyperlink"/>
    <w:uiPriority w:val="99"/>
    <w:rsid w:val="00BB17C3"/>
    <w:rPr>
      <w:color w:val="0000FF"/>
      <w:u w:val="single"/>
    </w:rPr>
  </w:style>
  <w:style w:type="paragraph" w:customStyle="1" w:styleId="str1ea">
    <w:name w:val="str1ea"/>
    <w:basedOn w:val="Zwykytekst"/>
    <w:rsid w:val="00BB17C3"/>
    <w:pPr>
      <w:jc w:val="center"/>
    </w:pPr>
    <w:rPr>
      <w:rFonts w:ascii="Arial Black" w:hAnsi="Arial Black"/>
      <w:b/>
      <w:color w:val="0033CC"/>
      <w:sz w:val="24"/>
      <w:lang w:eastAsia="en-US"/>
    </w:rPr>
  </w:style>
  <w:style w:type="paragraph" w:customStyle="1" w:styleId="str1da">
    <w:name w:val="str1da"/>
    <w:basedOn w:val="Zwykytekst"/>
    <w:rsid w:val="00BB17C3"/>
    <w:pPr>
      <w:jc w:val="center"/>
    </w:pPr>
    <w:rPr>
      <w:rFonts w:ascii="Arial Black" w:hAnsi="Arial Black"/>
      <w:b/>
      <w:color w:val="0033CC"/>
      <w:lang w:eastAsia="en-US"/>
    </w:rPr>
  </w:style>
  <w:style w:type="paragraph" w:customStyle="1" w:styleId="str1ca">
    <w:name w:val="str1ca"/>
    <w:basedOn w:val="Zwykytekst"/>
    <w:rsid w:val="00BB17C3"/>
    <w:pPr>
      <w:jc w:val="center"/>
    </w:pPr>
    <w:rPr>
      <w:rFonts w:ascii="Arial Black" w:hAnsi="Arial Black"/>
      <w:caps/>
      <w:color w:val="0033CC"/>
      <w:spacing w:val="-20"/>
      <w:sz w:val="40"/>
      <w:szCs w:val="40"/>
      <w:lang w:eastAsia="en-US"/>
    </w:rPr>
  </w:style>
  <w:style w:type="paragraph" w:customStyle="1" w:styleId="tytul1">
    <w:name w:val="tytul1"/>
    <w:basedOn w:val="Normalny"/>
    <w:rsid w:val="00BB17C3"/>
    <w:rPr>
      <w:b/>
      <w:bCs/>
      <w:lang w:val="en-US" w:eastAsia="en-US"/>
    </w:rPr>
  </w:style>
  <w:style w:type="paragraph" w:customStyle="1" w:styleId="nowy">
    <w:name w:val="nowy"/>
    <w:basedOn w:val="Normalny"/>
    <w:rsid w:val="00BB17C3"/>
    <w:rPr>
      <w:lang w:eastAsia="en-US"/>
    </w:rPr>
  </w:style>
  <w:style w:type="paragraph" w:customStyle="1" w:styleId="nagl">
    <w:name w:val="nagl"/>
    <w:basedOn w:val="Nagwek"/>
    <w:rsid w:val="00BB17C3"/>
    <w:pPr>
      <w:tabs>
        <w:tab w:val="clear" w:pos="10064"/>
      </w:tabs>
    </w:pPr>
    <w:rPr>
      <w:b w:val="0"/>
      <w:lang w:val="en-US" w:eastAsia="en-US"/>
    </w:rPr>
  </w:style>
  <w:style w:type="paragraph" w:customStyle="1" w:styleId="str2t">
    <w:name w:val="str2t"/>
    <w:basedOn w:val="Zwykytekst"/>
    <w:rsid w:val="00BB17C3"/>
    <w:pPr>
      <w:jc w:val="center"/>
    </w:pPr>
    <w:rPr>
      <w:rFonts w:ascii="Arial Black" w:hAnsi="Arial Black"/>
      <w:caps/>
      <w:sz w:val="28"/>
      <w:szCs w:val="28"/>
    </w:rPr>
  </w:style>
  <w:style w:type="paragraph" w:customStyle="1" w:styleId="str2ta">
    <w:name w:val="str2ta"/>
    <w:basedOn w:val="Normalny"/>
    <w:rsid w:val="00BB17C3"/>
    <w:pPr>
      <w:ind w:left="57"/>
    </w:pPr>
    <w:rPr>
      <w:caps/>
    </w:rPr>
  </w:style>
  <w:style w:type="paragraph" w:customStyle="1" w:styleId="tytul3">
    <w:name w:val="tytul3"/>
    <w:basedOn w:val="Normalny"/>
    <w:rsid w:val="00BB17C3"/>
    <w:pPr>
      <w:tabs>
        <w:tab w:val="left" w:pos="1418"/>
        <w:tab w:val="left" w:pos="4536"/>
      </w:tabs>
      <w:autoSpaceDE w:val="0"/>
      <w:autoSpaceDN w:val="0"/>
      <w:adjustRightInd w:val="0"/>
      <w:jc w:val="center"/>
      <w:outlineLvl w:val="0"/>
    </w:pPr>
    <w:rPr>
      <w:rFonts w:ascii="Arial Black" w:hAnsi="Arial Black"/>
      <w:kern w:val="28"/>
      <w:sz w:val="36"/>
      <w:szCs w:val="36"/>
    </w:rPr>
  </w:style>
  <w:style w:type="paragraph" w:customStyle="1" w:styleId="str22c">
    <w:name w:val="str22c"/>
    <w:basedOn w:val="Zwykytekst"/>
    <w:rsid w:val="00BB17C3"/>
    <w:pPr>
      <w:jc w:val="center"/>
    </w:pPr>
    <w:rPr>
      <w:rFonts w:ascii="Arial Black" w:hAnsi="Arial Black"/>
      <w:caps/>
      <w:color w:val="0033CC"/>
      <w:sz w:val="44"/>
    </w:rPr>
  </w:style>
  <w:style w:type="paragraph" w:customStyle="1" w:styleId="str1dc">
    <w:name w:val="str1dc"/>
    <w:basedOn w:val="Zwykytekst"/>
    <w:rsid w:val="00BB17C3"/>
    <w:pPr>
      <w:jc w:val="center"/>
    </w:pPr>
    <w:rPr>
      <w:rFonts w:ascii="Arial Black" w:hAnsi="Arial Black"/>
      <w:bCs/>
      <w:color w:val="0033CC"/>
    </w:rPr>
  </w:style>
  <w:style w:type="paragraph" w:customStyle="1" w:styleId="str9">
    <w:name w:val="str9"/>
    <w:basedOn w:val="Zwykytekst"/>
    <w:rsid w:val="00BB17C3"/>
    <w:rPr>
      <w:rFonts w:ascii="Arial Black" w:hAnsi="Arial Black"/>
      <w:sz w:val="18"/>
    </w:rPr>
  </w:style>
  <w:style w:type="paragraph" w:customStyle="1" w:styleId="str14cln">
    <w:name w:val="str14cln"/>
    <w:basedOn w:val="Zwykytekst"/>
    <w:rsid w:val="00BB17C3"/>
    <w:rPr>
      <w:rFonts w:ascii="Arial Black" w:hAnsi="Arial Black"/>
      <w:caps/>
      <w:color w:val="0033CC"/>
      <w:sz w:val="28"/>
    </w:rPr>
  </w:style>
  <w:style w:type="paragraph" w:customStyle="1" w:styleId="str10">
    <w:name w:val="str10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-2">
    <w:name w:val="str1-2"/>
    <w:basedOn w:val="Zwykytekst"/>
    <w:rsid w:val="00BB17C3"/>
    <w:rPr>
      <w:rFonts w:ascii="Arial" w:hAnsi="Arial"/>
      <w:b/>
      <w:color w:val="0033CC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B17C3"/>
    <w:pPr>
      <w:spacing w:line="360" w:lineRule="auto"/>
      <w:ind w:left="340"/>
    </w:pPr>
  </w:style>
  <w:style w:type="paragraph" w:customStyle="1" w:styleId="str1d">
    <w:name w:val="str1d"/>
    <w:basedOn w:val="Zwykytekst"/>
    <w:rsid w:val="00BB17C3"/>
    <w:pPr>
      <w:ind w:left="57"/>
    </w:pPr>
    <w:rPr>
      <w:rFonts w:ascii="Arial Black" w:hAnsi="Arial Black"/>
    </w:rPr>
  </w:style>
  <w:style w:type="paragraph" w:customStyle="1" w:styleId="str1b">
    <w:name w:val="str1b"/>
    <w:basedOn w:val="Zwykytekst"/>
    <w:rsid w:val="00BB17C3"/>
    <w:pPr>
      <w:jc w:val="center"/>
    </w:pPr>
    <w:rPr>
      <w:rFonts w:ascii="Arial Black" w:hAnsi="Arial Black"/>
      <w:caps/>
      <w:sz w:val="36"/>
      <w:szCs w:val="36"/>
    </w:rPr>
  </w:style>
  <w:style w:type="character" w:styleId="Numerstrony">
    <w:name w:val="page number"/>
    <w:basedOn w:val="Domylnaczcionkaakapitu"/>
    <w:rsid w:val="00BB17C3"/>
  </w:style>
  <w:style w:type="paragraph" w:customStyle="1" w:styleId="Tekstwstpniesformatowany">
    <w:name w:val="Tekst wstępnie sformatowany"/>
    <w:basedOn w:val="Normalny"/>
    <w:rsid w:val="00BB17C3"/>
    <w:pPr>
      <w:widowControl w:val="0"/>
      <w:suppressAutoHyphens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105A3F"/>
    <w:pPr>
      <w:spacing w:after="120"/>
    </w:pPr>
  </w:style>
  <w:style w:type="paragraph" w:styleId="Tekstpodstawowy2">
    <w:name w:val="Body Text 2"/>
    <w:basedOn w:val="Normalny"/>
    <w:link w:val="Tekstpodstawowy2Znak"/>
    <w:rsid w:val="00105A3F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rsid w:val="00105A3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E16C4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aliases w:val="PAGE HEADING Znak,Document Header1 Znak,Überschrift TNR 14 Znak,Topic Heading 1 Znak,opis Znak,section:1 Znak"/>
    <w:basedOn w:val="Domylnaczcionkaakapitu"/>
    <w:link w:val="Nagwek1"/>
    <w:rsid w:val="004B7F5A"/>
    <w:rPr>
      <w:smallCaps/>
      <w:spacing w:val="5"/>
      <w:sz w:val="32"/>
      <w:szCs w:val="32"/>
    </w:rPr>
  </w:style>
  <w:style w:type="paragraph" w:customStyle="1" w:styleId="StylNagwek1Wyjustowany">
    <w:name w:val="Styl Nagłówek 1 + Wyjustowany"/>
    <w:basedOn w:val="Nagwek1"/>
    <w:rsid w:val="00206D58"/>
    <w:pPr>
      <w:spacing w:before="240" w:after="60"/>
    </w:pPr>
    <w:rPr>
      <w:rFonts w:ascii="Tahoma" w:hAnsi="Tahoma"/>
      <w:bCs/>
      <w:caps/>
      <w:kern w:val="32"/>
      <w:sz w:val="28"/>
    </w:rPr>
  </w:style>
  <w:style w:type="paragraph" w:customStyle="1" w:styleId="StylTahomaWyjustowanyInterliniaDokadnie17pt">
    <w:name w:val="Styl Tahoma Wyjustowany Interlinia:  Dokładnie 17 pt"/>
    <w:basedOn w:val="Normalny"/>
    <w:rsid w:val="00206D58"/>
    <w:pPr>
      <w:numPr>
        <w:numId w:val="2"/>
      </w:numPr>
      <w:spacing w:line="340" w:lineRule="exact"/>
    </w:pPr>
    <w:rPr>
      <w:rFonts w:ascii="Tahoma" w:hAnsi="Tahoma"/>
    </w:rPr>
  </w:style>
  <w:style w:type="paragraph" w:styleId="Legenda">
    <w:name w:val="caption"/>
    <w:basedOn w:val="Normalny"/>
    <w:next w:val="Normalny"/>
    <w:uiPriority w:val="35"/>
    <w:unhideWhenUsed/>
    <w:qFormat/>
    <w:rsid w:val="004B7F5A"/>
    <w:rPr>
      <w:b/>
      <w:bCs/>
      <w:caps/>
      <w:sz w:val="16"/>
      <w:szCs w:val="16"/>
    </w:rPr>
  </w:style>
  <w:style w:type="paragraph" w:customStyle="1" w:styleId="StandardowyTimespunkty">
    <w:name w:val="Standardowy Times punkty"/>
    <w:basedOn w:val="Normalny"/>
    <w:rsid w:val="00206D58"/>
    <w:pPr>
      <w:numPr>
        <w:numId w:val="3"/>
      </w:numPr>
    </w:pPr>
    <w:rPr>
      <w:rFonts w:ascii="Times New Roman" w:hAnsi="Times New Roman"/>
      <w:szCs w:val="24"/>
    </w:rPr>
  </w:style>
  <w:style w:type="character" w:customStyle="1" w:styleId="Nagwek2ZnakZnak">
    <w:name w:val="Nagłówek 2 Znak Znak"/>
    <w:rsid w:val="00206D58"/>
    <w:rPr>
      <w:rFonts w:ascii="Tahoma" w:hAnsi="Tahoma" w:cs="Arial"/>
      <w:bCs/>
      <w:iCs/>
      <w:sz w:val="24"/>
      <w:szCs w:val="28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206D58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StylTahoma11ptWyjustowanyPierwszywiersz125cmInterl">
    <w:name w:val="Styl Tahoma 11 pt Wyjustowany Pierwszy wiersz:  125 cm Interl..."/>
    <w:basedOn w:val="Normalny"/>
    <w:rsid w:val="00206D58"/>
    <w:pPr>
      <w:spacing w:line="340" w:lineRule="exact"/>
    </w:pPr>
    <w:rPr>
      <w:rFonts w:ascii="Tahoma" w:hAnsi="Tahoma"/>
      <w:sz w:val="22"/>
    </w:rPr>
  </w:style>
  <w:style w:type="paragraph" w:styleId="Tytu">
    <w:name w:val="Title"/>
    <w:basedOn w:val="Normalny"/>
    <w:next w:val="Normalny"/>
    <w:link w:val="TytuZnak"/>
    <w:qFormat/>
    <w:rsid w:val="004B7F5A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paragraph" w:customStyle="1" w:styleId="Standardowyverdana">
    <w:name w:val="Standardowy verdana"/>
    <w:basedOn w:val="Normalny"/>
    <w:rsid w:val="00206D58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textAlignment w:val="baseline"/>
    </w:pPr>
    <w:rPr>
      <w:rFonts w:ascii="Verdana" w:hAnsi="Verdana"/>
      <w:color w:val="000000"/>
    </w:rPr>
  </w:style>
  <w:style w:type="paragraph" w:customStyle="1" w:styleId="Nagwek1verdana">
    <w:name w:val="Nagłówek 1 verdana"/>
    <w:basedOn w:val="Nagwek1"/>
    <w:next w:val="Standardowyverdana"/>
    <w:rsid w:val="00206D58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rFonts w:ascii="Verdana" w:hAnsi="Verdana"/>
      <w:bCs/>
      <w:caps/>
      <w:smallCaps w:val="0"/>
      <w:color w:val="000000"/>
    </w:rPr>
  </w:style>
  <w:style w:type="paragraph" w:customStyle="1" w:styleId="Nagwek2verdana">
    <w:name w:val="Nagłówek 2 verdana"/>
    <w:basedOn w:val="Nagwek2"/>
    <w:next w:val="Standardowyverdana"/>
    <w:rsid w:val="00206D58"/>
    <w:pPr>
      <w:widowControl w:val="0"/>
      <w:overflowPunct w:val="0"/>
      <w:autoSpaceDE w:val="0"/>
      <w:autoSpaceDN w:val="0"/>
      <w:adjustRightInd w:val="0"/>
      <w:spacing w:after="60"/>
      <w:textAlignment w:val="baseline"/>
    </w:pPr>
    <w:rPr>
      <w:rFonts w:ascii="Verdana" w:hAnsi="Verdana"/>
      <w:noProof/>
      <w:color w:val="000000"/>
    </w:rPr>
  </w:style>
  <w:style w:type="paragraph" w:customStyle="1" w:styleId="Nagwek3verdana">
    <w:name w:val="Nagłówek 3 verdana"/>
    <w:basedOn w:val="Nagwek3"/>
    <w:next w:val="Standardowyverdana"/>
    <w:rsid w:val="00206D58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Verdana" w:hAnsi="Verdana"/>
      <w:b/>
      <w:bCs/>
      <w:color w:val="000000"/>
    </w:rPr>
  </w:style>
  <w:style w:type="paragraph" w:customStyle="1" w:styleId="Nagwek4verdana">
    <w:name w:val="Nagłówek 4 verdana"/>
    <w:basedOn w:val="Normalny"/>
    <w:next w:val="Standardowyverdana"/>
    <w:rsid w:val="00206D58"/>
    <w:pPr>
      <w:keepNext/>
      <w:tabs>
        <w:tab w:val="left" w:pos="720"/>
      </w:tabs>
      <w:autoSpaceDE w:val="0"/>
      <w:autoSpaceDN w:val="0"/>
      <w:spacing w:after="60"/>
      <w:outlineLvl w:val="3"/>
    </w:pPr>
    <w:rPr>
      <w:rFonts w:ascii="Verdana" w:hAnsi="Verdana"/>
      <w:b/>
      <w:bCs/>
      <w:color w:val="000000"/>
    </w:rPr>
  </w:style>
  <w:style w:type="paragraph" w:customStyle="1" w:styleId="Nagwek5verdana">
    <w:name w:val="Nagłówek 5 verdana"/>
    <w:basedOn w:val="Normalny"/>
    <w:next w:val="Standardowyverdana"/>
    <w:rsid w:val="00206D58"/>
    <w:pPr>
      <w:tabs>
        <w:tab w:val="left" w:pos="720"/>
      </w:tabs>
      <w:autoSpaceDE w:val="0"/>
      <w:autoSpaceDN w:val="0"/>
      <w:spacing w:after="60"/>
    </w:pPr>
    <w:rPr>
      <w:rFonts w:ascii="Verdana" w:hAnsi="Verdana"/>
      <w:b/>
      <w:color w:val="000000"/>
    </w:rPr>
  </w:style>
  <w:style w:type="paragraph" w:customStyle="1" w:styleId="Standardowyverdananormy">
    <w:name w:val="Standardowy verdana normy"/>
    <w:basedOn w:val="Standardowyverdana"/>
    <w:rsid w:val="00206D58"/>
    <w:pPr>
      <w:tabs>
        <w:tab w:val="clear" w:pos="567"/>
        <w:tab w:val="left" w:pos="2835"/>
      </w:tabs>
      <w:ind w:left="2835" w:hanging="2268"/>
    </w:pPr>
  </w:style>
  <w:style w:type="paragraph" w:customStyle="1" w:styleId="StandardowyverdanaDzU">
    <w:name w:val="Standardowy verdana Dz.U"/>
    <w:basedOn w:val="Normalny"/>
    <w:rsid w:val="00206D58"/>
    <w:pPr>
      <w:numPr>
        <w:numId w:val="4"/>
      </w:numPr>
      <w:tabs>
        <w:tab w:val="num" w:pos="1134"/>
      </w:tabs>
      <w:overflowPunct w:val="0"/>
      <w:autoSpaceDE w:val="0"/>
      <w:autoSpaceDN w:val="0"/>
      <w:adjustRightInd w:val="0"/>
      <w:spacing w:line="280" w:lineRule="atLeast"/>
      <w:ind w:left="3544" w:hanging="2977"/>
      <w:textAlignment w:val="baseline"/>
    </w:pPr>
    <w:rPr>
      <w:rFonts w:ascii="Verdana" w:hAnsi="Verdana"/>
      <w:color w:val="000000"/>
    </w:rPr>
  </w:style>
  <w:style w:type="paragraph" w:customStyle="1" w:styleId="Zwykytekst1">
    <w:name w:val="Zwykły tekst1"/>
    <w:basedOn w:val="Normalny"/>
    <w:rsid w:val="00206D58"/>
    <w:rPr>
      <w:rFonts w:ascii="Courier New" w:hAnsi="Courier New"/>
    </w:rPr>
  </w:style>
  <w:style w:type="paragraph" w:customStyle="1" w:styleId="xl24">
    <w:name w:val="xl2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25">
    <w:name w:val="xl25"/>
    <w:basedOn w:val="Normalny"/>
    <w:rsid w:val="00206D58"/>
    <w:pP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26">
    <w:name w:val="xl2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Cs w:val="24"/>
    </w:rPr>
  </w:style>
  <w:style w:type="paragraph" w:customStyle="1" w:styleId="xl27">
    <w:name w:val="xl2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28">
    <w:name w:val="xl2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0">
    <w:name w:val="xl3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1">
    <w:name w:val="xl3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2">
    <w:name w:val="xl3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3">
    <w:name w:val="xl3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Cs w:val="24"/>
    </w:rPr>
  </w:style>
  <w:style w:type="paragraph" w:customStyle="1" w:styleId="xl34">
    <w:name w:val="xl3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5">
    <w:name w:val="xl3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36">
    <w:name w:val="xl3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4"/>
    </w:rPr>
  </w:style>
  <w:style w:type="paragraph" w:customStyle="1" w:styleId="xl37">
    <w:name w:val="xl3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38">
    <w:name w:val="xl3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Cs w:val="24"/>
    </w:rPr>
  </w:style>
  <w:style w:type="paragraph" w:customStyle="1" w:styleId="xl40">
    <w:name w:val="xl40"/>
    <w:basedOn w:val="Normalny"/>
    <w:rsid w:val="00206D58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1">
    <w:name w:val="xl4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2">
    <w:name w:val="xl4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3">
    <w:name w:val="xl4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4">
    <w:name w:val="xl4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Cs w:val="24"/>
    </w:rPr>
  </w:style>
  <w:style w:type="paragraph" w:customStyle="1" w:styleId="xl45">
    <w:name w:val="xl4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6">
    <w:name w:val="xl46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Cs w:val="24"/>
    </w:rPr>
  </w:style>
  <w:style w:type="paragraph" w:customStyle="1" w:styleId="xl47">
    <w:name w:val="xl47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48">
    <w:name w:val="xl48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49">
    <w:name w:val="xl4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0">
    <w:name w:val="xl5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1">
    <w:name w:val="xl51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2">
    <w:name w:val="xl52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3">
    <w:name w:val="xl53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4">
    <w:name w:val="xl54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rFonts w:ascii="Times New Roman" w:hAnsi="Times New Roman"/>
      <w:szCs w:val="24"/>
    </w:rPr>
  </w:style>
  <w:style w:type="paragraph" w:customStyle="1" w:styleId="xl55">
    <w:name w:val="xl55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6">
    <w:name w:val="xl56"/>
    <w:basedOn w:val="Normalny"/>
    <w:rsid w:val="00206D58"/>
    <w:pPr>
      <w:pBdr>
        <w:left w:val="single" w:sz="4" w:space="0" w:color="auto"/>
      </w:pBdr>
      <w:shd w:val="clear" w:color="auto" w:fill="FFCC9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7">
    <w:name w:val="xl57"/>
    <w:basedOn w:val="Normalny"/>
    <w:rsid w:val="00206D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8">
    <w:name w:val="xl58"/>
    <w:basedOn w:val="Normalny"/>
    <w:rsid w:val="00206D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59">
    <w:name w:val="xl59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0">
    <w:name w:val="xl60"/>
    <w:basedOn w:val="Normalny"/>
    <w:rsid w:val="00206D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Podstawowy">
    <w:name w:val="Podstawowy"/>
    <w:basedOn w:val="Normalny"/>
    <w:rsid w:val="00206D58"/>
    <w:pPr>
      <w:suppressAutoHyphens/>
    </w:pPr>
    <w:rPr>
      <w:szCs w:val="24"/>
      <w:lang w:eastAsia="ar-SA"/>
    </w:rPr>
  </w:style>
  <w:style w:type="paragraph" w:customStyle="1" w:styleId="StylCzarnyPrzed6pt">
    <w:name w:val="Styl Czarny Przed:  6 pt"/>
    <w:basedOn w:val="Normalny"/>
    <w:rsid w:val="00206D58"/>
    <w:pPr>
      <w:suppressAutoHyphens/>
    </w:pPr>
    <w:rPr>
      <w:color w:val="000000"/>
      <w:lang w:eastAsia="ar-SA"/>
    </w:rPr>
  </w:style>
  <w:style w:type="paragraph" w:customStyle="1" w:styleId="Tekstpodstawowy31">
    <w:name w:val="Tekst podstawowy 31"/>
    <w:basedOn w:val="Normalny"/>
    <w:rsid w:val="00206D58"/>
    <w:pPr>
      <w:suppressAutoHyphens/>
    </w:pPr>
    <w:rPr>
      <w:rFonts w:ascii="Tahoma" w:hAnsi="Tahoma" w:cs="Tahoma"/>
      <w:lang w:eastAsia="ar-SA"/>
    </w:rPr>
  </w:style>
  <w:style w:type="paragraph" w:customStyle="1" w:styleId="wypunktowanie">
    <w:name w:val="wypunktowanie"/>
    <w:basedOn w:val="Normalny"/>
    <w:rsid w:val="00206D58"/>
    <w:pPr>
      <w:numPr>
        <w:numId w:val="5"/>
      </w:numPr>
    </w:pPr>
    <w:rPr>
      <w:rFonts w:ascii="Times New Roman" w:hAnsi="Times New Roman"/>
      <w:szCs w:val="24"/>
    </w:rPr>
  </w:style>
  <w:style w:type="paragraph" w:styleId="Akapitzlist">
    <w:name w:val="List Paragraph"/>
    <w:aliases w:val="Normal1,Akapit z listą3,Akapit z listą31,Wypunktowanie,Normal2,Normal,List Paragraph,punktor kreska,ASIA"/>
    <w:basedOn w:val="Normalny"/>
    <w:link w:val="AkapitzlistZnak"/>
    <w:uiPriority w:val="34"/>
    <w:qFormat/>
    <w:rsid w:val="002C0C78"/>
    <w:pPr>
      <w:ind w:left="720"/>
      <w:contextualSpacing/>
    </w:pPr>
  </w:style>
  <w:style w:type="paragraph" w:customStyle="1" w:styleId="StylArial10ptWyjustowanyPrzed6ptPo6ptInterlini">
    <w:name w:val="Styl Arial 10 pt Wyjustowany Przed:  6 pt Po:  6 pt Interlini..."/>
    <w:basedOn w:val="Normalny"/>
    <w:rsid w:val="002D1A98"/>
    <w:pPr>
      <w:suppressAutoHyphens/>
      <w:spacing w:before="80" w:after="80" w:line="360" w:lineRule="auto"/>
      <w:ind w:firstLine="709"/>
    </w:pPr>
    <w:rPr>
      <w:lang w:eastAsia="ar-SA"/>
    </w:rPr>
  </w:style>
  <w:style w:type="character" w:customStyle="1" w:styleId="WcicienormalneZnak">
    <w:name w:val="Wcięcie normalne Znak"/>
    <w:link w:val="Wcicienormalne"/>
    <w:rsid w:val="00AE0B0F"/>
    <w:rPr>
      <w:rFonts w:ascii="Arial" w:hAnsi="Arial"/>
      <w:sz w:val="24"/>
      <w:lang w:val="pl-PL" w:eastAsia="pl-PL" w:bidi="ar-SA"/>
    </w:rPr>
  </w:style>
  <w:style w:type="character" w:customStyle="1" w:styleId="Nagwek1Znak1">
    <w:name w:val="Nagłówek 1 Znak1"/>
    <w:aliases w:val="PAGE HEADING Znak1,Document Header1 Znak1,Überschrift TNR 14 Znak1"/>
    <w:uiPriority w:val="99"/>
    <w:rsid w:val="002C0C78"/>
    <w:rPr>
      <w:rFonts w:ascii="Arial" w:hAnsi="Arial"/>
      <w:b/>
      <w:caps/>
      <w:kern w:val="28"/>
      <w:lang w:val="nl-NL" w:eastAsia="nl-NL"/>
    </w:rPr>
  </w:style>
  <w:style w:type="paragraph" w:customStyle="1" w:styleId="Default">
    <w:name w:val="Default"/>
    <w:rsid w:val="00750D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unktowanie0">
    <w:name w:val="Punktowanie"/>
    <w:basedOn w:val="Normalny"/>
    <w:rsid w:val="008930CC"/>
    <w:pPr>
      <w:widowControl w:val="0"/>
      <w:autoSpaceDE w:val="0"/>
      <w:autoSpaceDN w:val="0"/>
      <w:adjustRightInd w:val="0"/>
    </w:pPr>
  </w:style>
  <w:style w:type="paragraph" w:customStyle="1" w:styleId="StylNagwek2Arial11pt">
    <w:name w:val="Styl Nagłówek 2 + Arial 11 pt"/>
    <w:basedOn w:val="Nagwek2"/>
    <w:rsid w:val="008930CC"/>
    <w:pPr>
      <w:tabs>
        <w:tab w:val="num" w:pos="360"/>
      </w:tabs>
      <w:ind w:left="360" w:hanging="360"/>
      <w:jc w:val="both"/>
    </w:pPr>
    <w:rPr>
      <w:bCs/>
      <w:sz w:val="22"/>
    </w:rPr>
  </w:style>
  <w:style w:type="paragraph" w:customStyle="1" w:styleId="StylNagwek1ArialPogrubienie">
    <w:name w:val="Styl Nagłówek 1 + Arial Pogrubienie"/>
    <w:basedOn w:val="Nagwek1"/>
    <w:rsid w:val="008930CC"/>
    <w:pPr>
      <w:numPr>
        <w:numId w:val="6"/>
      </w:numPr>
      <w:tabs>
        <w:tab w:val="num" w:pos="5670"/>
      </w:tabs>
    </w:pPr>
    <w:rPr>
      <w:bCs/>
      <w:caps/>
      <w:sz w:val="24"/>
    </w:rPr>
  </w:style>
  <w:style w:type="paragraph" w:customStyle="1" w:styleId="StylArial10ptWyjustowany">
    <w:name w:val="Styl Arial 10 pt Wyjustowany"/>
    <w:basedOn w:val="Normalny"/>
    <w:link w:val="StylArial10ptWyjustowanyZnak"/>
    <w:rsid w:val="008B1100"/>
    <w:pPr>
      <w:spacing w:before="100" w:after="100"/>
    </w:pPr>
  </w:style>
  <w:style w:type="character" w:customStyle="1" w:styleId="StylArial10ptWyjustowanyZnak">
    <w:name w:val="Styl Arial 10 pt Wyjustowany Znak"/>
    <w:link w:val="StylArial10ptWyjustowany"/>
    <w:rsid w:val="008B1100"/>
    <w:rPr>
      <w:rFonts w:ascii="Arial" w:hAnsi="Arial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14BCB"/>
    <w:rPr>
      <w:rFonts w:ascii="Tahoma" w:hAnsi="Tahoma"/>
      <w:sz w:val="16"/>
      <w:szCs w:val="16"/>
    </w:rPr>
  </w:style>
  <w:style w:type="paragraph" w:customStyle="1" w:styleId="Onderschrift">
    <w:name w:val="Onderschrift"/>
    <w:basedOn w:val="Normalny"/>
    <w:next w:val="Normalny"/>
    <w:rsid w:val="003D4664"/>
    <w:rPr>
      <w:i/>
      <w:sz w:val="18"/>
    </w:rPr>
  </w:style>
  <w:style w:type="paragraph" w:customStyle="1" w:styleId="Bovenschrift">
    <w:name w:val="Bovenschrift"/>
    <w:basedOn w:val="Onderschrift"/>
    <w:next w:val="Normalny"/>
    <w:rsid w:val="003D4664"/>
    <w:rPr>
      <w:rFonts w:cs="Arial"/>
      <w:b/>
    </w:rPr>
  </w:style>
  <w:style w:type="paragraph" w:styleId="Tekstprzypisukocowego">
    <w:name w:val="endnote text"/>
    <w:basedOn w:val="Normalny"/>
    <w:semiHidden/>
    <w:rsid w:val="00D151B7"/>
  </w:style>
  <w:style w:type="character" w:styleId="Odwoanieprzypisukocowego">
    <w:name w:val="endnote reference"/>
    <w:semiHidden/>
    <w:rsid w:val="00D151B7"/>
    <w:rPr>
      <w:vertAlign w:val="superscript"/>
    </w:rPr>
  </w:style>
  <w:style w:type="character" w:styleId="Odwoaniedokomentarza">
    <w:name w:val="annotation reference"/>
    <w:rsid w:val="008349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349CF"/>
  </w:style>
  <w:style w:type="character" w:customStyle="1" w:styleId="TekstkomentarzaZnak">
    <w:name w:val="Tekst komentarza Znak"/>
    <w:link w:val="Tekstkomentarza"/>
    <w:rsid w:val="008349CF"/>
    <w:rPr>
      <w:rFonts w:ascii="Arial" w:hAnsi="Arial"/>
      <w:lang w:val="nl-NL" w:eastAsia="nl-NL"/>
    </w:rPr>
  </w:style>
  <w:style w:type="paragraph" w:styleId="Tematkomentarza">
    <w:name w:val="annotation subject"/>
    <w:basedOn w:val="Tekstkomentarza"/>
    <w:next w:val="Tekstkomentarza"/>
    <w:link w:val="TematkomentarzaZnak"/>
    <w:rsid w:val="008349CF"/>
    <w:rPr>
      <w:b/>
      <w:bCs/>
    </w:rPr>
  </w:style>
  <w:style w:type="character" w:customStyle="1" w:styleId="TematkomentarzaZnak">
    <w:name w:val="Temat komentarza Znak"/>
    <w:link w:val="Tematkomentarza"/>
    <w:rsid w:val="008349CF"/>
    <w:rPr>
      <w:rFonts w:ascii="Arial" w:hAnsi="Arial"/>
      <w:b/>
      <w:bCs/>
      <w:lang w:val="nl-NL" w:eastAsia="nl-N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7F5A"/>
    <w:pPr>
      <w:outlineLvl w:val="9"/>
    </w:pPr>
  </w:style>
  <w:style w:type="paragraph" w:styleId="Mapadokumentu">
    <w:name w:val="Document Map"/>
    <w:basedOn w:val="Normalny"/>
    <w:link w:val="MapadokumentuZnak"/>
    <w:rsid w:val="00B8462C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B8462C"/>
    <w:rPr>
      <w:rFonts w:ascii="Tahoma" w:hAnsi="Tahoma" w:cs="Tahoma"/>
      <w:sz w:val="16"/>
      <w:szCs w:val="16"/>
      <w:lang w:val="nl-NL" w:eastAsia="nl-NL"/>
    </w:rPr>
  </w:style>
  <w:style w:type="paragraph" w:styleId="Bezodstpw">
    <w:name w:val="No Spacing"/>
    <w:link w:val="BezodstpwZnak"/>
    <w:uiPriority w:val="1"/>
    <w:qFormat/>
    <w:rsid w:val="004B7F5A"/>
    <w:pPr>
      <w:spacing w:after="0" w:line="240" w:lineRule="auto"/>
    </w:pPr>
  </w:style>
  <w:style w:type="paragraph" w:customStyle="1" w:styleId="Akapitzlist1">
    <w:name w:val="Akapit z listą1"/>
    <w:basedOn w:val="Normalny"/>
    <w:rsid w:val="00F71393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BulletAfter12pt">
    <w:name w:val="Style Bullet + After:  12 pt"/>
    <w:basedOn w:val="Normalny"/>
    <w:rsid w:val="00CB16BC"/>
    <w:pPr>
      <w:numPr>
        <w:numId w:val="7"/>
      </w:numPr>
      <w:spacing w:after="120" w:line="300" w:lineRule="atLeast"/>
    </w:pPr>
    <w:rPr>
      <w:sz w:val="22"/>
      <w:lang w:val="en-US" w:eastAsia="en-US"/>
    </w:rPr>
  </w:style>
  <w:style w:type="character" w:customStyle="1" w:styleId="st1">
    <w:name w:val="st1"/>
    <w:basedOn w:val="Domylnaczcionkaakapitu"/>
    <w:rsid w:val="00905315"/>
  </w:style>
  <w:style w:type="paragraph" w:customStyle="1" w:styleId="Prrafodelista">
    <w:name w:val="Párrafo de lista"/>
    <w:basedOn w:val="Normalny"/>
    <w:rsid w:val="002C0C78"/>
    <w:pPr>
      <w:spacing w:before="12" w:after="12" w:line="288" w:lineRule="auto"/>
      <w:ind w:left="708"/>
    </w:pPr>
    <w:rPr>
      <w:spacing w:val="4"/>
      <w:kern w:val="28"/>
      <w:sz w:val="22"/>
      <w:lang w:val="es-ES" w:eastAsia="es-ES"/>
    </w:rPr>
  </w:style>
  <w:style w:type="character" w:customStyle="1" w:styleId="Nagwek2Znak">
    <w:name w:val="Nagłówek 2 Znak"/>
    <w:aliases w:val="UNDEROVERSKRIFT Znak,STEAG encotec 2 Znak,Topic Heading Znak,Heading 2 Hidden Znak,sh Znak,Section heading Znak,sh2 Znak,sh3 Znak,sh4 Znak,sh5 Znak,sh6 Znak,sh7 Znak,sh1 Znak,sh8 Znak,sh9 Znak,sh10 Znak,sh11 Znak,sh12 Znak,sh13 Znak"/>
    <w:basedOn w:val="Domylnaczcionkaakapitu"/>
    <w:link w:val="Nagwek2"/>
    <w:rsid w:val="004B7F5A"/>
    <w:rPr>
      <w:smallCaps/>
      <w:spacing w:val="5"/>
      <w:sz w:val="28"/>
      <w:szCs w:val="28"/>
    </w:rPr>
  </w:style>
  <w:style w:type="character" w:customStyle="1" w:styleId="Nagwek3Znak1">
    <w:name w:val="Nagłówek 3 Znak1"/>
    <w:uiPriority w:val="99"/>
    <w:rsid w:val="002C0C78"/>
    <w:rPr>
      <w:rFonts w:ascii="Arial" w:hAnsi="Arial" w:cs="Arial"/>
      <w:b/>
      <w:lang w:eastAsia="nl-NL"/>
    </w:rPr>
  </w:style>
  <w:style w:type="character" w:customStyle="1" w:styleId="Nagwek4Znak">
    <w:name w:val="Nagłówek 4 Znak"/>
    <w:basedOn w:val="Domylnaczcionkaakapitu"/>
    <w:link w:val="Nagwek4"/>
    <w:uiPriority w:val="9"/>
    <w:rsid w:val="004B7F5A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4B7F5A"/>
    <w:rPr>
      <w:smallCaps/>
      <w:color w:val="E36C0A" w:themeColor="accent6" w:themeShade="BF"/>
      <w:spacing w:val="10"/>
      <w:sz w:val="22"/>
      <w:szCs w:val="22"/>
    </w:rPr>
  </w:style>
  <w:style w:type="character" w:customStyle="1" w:styleId="Nagwek6Znak">
    <w:name w:val="Nagłówek 6 Znak"/>
    <w:aliases w:val="- (a) Znak,(b) Znak"/>
    <w:basedOn w:val="Domylnaczcionkaakapitu"/>
    <w:link w:val="Nagwek6"/>
    <w:rsid w:val="004B7F5A"/>
    <w:rPr>
      <w:smallCaps/>
      <w:color w:val="F79646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4B7F5A"/>
    <w:rPr>
      <w:b/>
      <w:bCs/>
      <w:smallCaps/>
      <w:color w:val="F79646" w:themeColor="accent6"/>
      <w:spacing w:val="10"/>
    </w:rPr>
  </w:style>
  <w:style w:type="character" w:customStyle="1" w:styleId="Nagwek9Znak">
    <w:name w:val="Nagłówek 9 Znak"/>
    <w:basedOn w:val="Domylnaczcionkaakapitu"/>
    <w:link w:val="Nagwek9"/>
    <w:uiPriority w:val="9"/>
    <w:rsid w:val="004B7F5A"/>
    <w:rPr>
      <w:b/>
      <w:bCs/>
      <w:i/>
      <w:iCs/>
      <w:smallCaps/>
      <w:color w:val="984806" w:themeColor="accent6" w:themeShade="80"/>
    </w:rPr>
  </w:style>
  <w:style w:type="paragraph" w:customStyle="1" w:styleId="Annexe">
    <w:name w:val="Annexe"/>
    <w:basedOn w:val="Normalny"/>
    <w:rsid w:val="00C51BAC"/>
    <w:pPr>
      <w:keepLines/>
      <w:spacing w:before="60" w:after="60" w:line="240" w:lineRule="auto"/>
      <w:ind w:hanging="851"/>
    </w:pPr>
    <w:rPr>
      <w:b/>
      <w:sz w:val="32"/>
      <w:szCs w:val="24"/>
      <w:lang w:val="en-GB"/>
    </w:rPr>
  </w:style>
  <w:style w:type="character" w:customStyle="1" w:styleId="NagwekZnak">
    <w:name w:val="Nagłówek Znak"/>
    <w:aliases w:val="&quot;Strategiczny&quot; Znak,Znak Znak,Nagłówek strony nieparzystej Znak,Nagłówek strony nieparzystej1 Znak,Nagłówek strony nieparzystej2 Znak,Nagłówek strony nieparzystej3 Znak,Nagłówek strony nieparzystej4 Znak,Nagłówek strony nieparzystej5 Znak"/>
    <w:link w:val="Nagwek"/>
    <w:qFormat/>
    <w:rsid w:val="002C0C78"/>
    <w:rPr>
      <w:rFonts w:ascii="Arial" w:hAnsi="Arial"/>
      <w:b/>
      <w:lang w:val="nl-NL" w:eastAsia="nl-NL"/>
    </w:rPr>
  </w:style>
  <w:style w:type="character" w:customStyle="1" w:styleId="StopkaZnak">
    <w:name w:val="Stopka Znak"/>
    <w:link w:val="Stopka"/>
    <w:uiPriority w:val="99"/>
    <w:rsid w:val="002C0C78"/>
    <w:rPr>
      <w:rFonts w:ascii="Arial" w:hAnsi="Arial"/>
      <w:lang w:val="nl-NL" w:eastAsia="nl-NL"/>
    </w:rPr>
  </w:style>
  <w:style w:type="paragraph" w:customStyle="1" w:styleId="Bullet">
    <w:name w:val="Bullet"/>
    <w:basedOn w:val="Normalny"/>
    <w:rsid w:val="00C51BAC"/>
    <w:pPr>
      <w:keepLines/>
      <w:spacing w:before="60" w:after="60" w:line="240" w:lineRule="auto"/>
    </w:pPr>
    <w:rPr>
      <w:sz w:val="22"/>
      <w:szCs w:val="24"/>
      <w:lang w:val="en-US"/>
    </w:rPr>
  </w:style>
  <w:style w:type="paragraph" w:customStyle="1" w:styleId="Caution">
    <w:name w:val="Caution"/>
    <w:basedOn w:val="Normalny"/>
    <w:rsid w:val="00C51BAC"/>
    <w:pPr>
      <w:keepLines/>
      <w:spacing w:before="60" w:after="60" w:line="320" w:lineRule="atLeast"/>
      <w:ind w:left="2268" w:hanging="1417"/>
    </w:pPr>
    <w:rPr>
      <w:rFonts w:ascii="Times New Roman" w:hAnsi="Times New Roman"/>
      <w:b/>
      <w:sz w:val="22"/>
      <w:szCs w:val="24"/>
      <w:lang w:val="en-GB"/>
    </w:rPr>
  </w:style>
  <w:style w:type="paragraph" w:customStyle="1" w:styleId="Note">
    <w:name w:val="Note"/>
    <w:basedOn w:val="Caution"/>
    <w:rsid w:val="00C51BAC"/>
    <w:pPr>
      <w:spacing w:line="240" w:lineRule="auto"/>
      <w:ind w:left="851" w:hanging="851"/>
    </w:pPr>
    <w:rPr>
      <w:b w:val="0"/>
      <w:i/>
      <w:sz w:val="24"/>
    </w:rPr>
  </w:style>
  <w:style w:type="paragraph" w:customStyle="1" w:styleId="Numlist">
    <w:name w:val="Numlist"/>
    <w:basedOn w:val="Bullet"/>
    <w:rsid w:val="00C51BAC"/>
    <w:pPr>
      <w:ind w:left="1134" w:hanging="283"/>
    </w:pPr>
  </w:style>
  <w:style w:type="paragraph" w:customStyle="1" w:styleId="Warning">
    <w:name w:val="Warning"/>
    <w:basedOn w:val="Normalny"/>
    <w:rsid w:val="00C51BAC"/>
    <w:pPr>
      <w:keepLines/>
      <w:spacing w:before="60" w:after="60" w:line="320" w:lineRule="atLeast"/>
      <w:ind w:left="2212" w:hanging="1361"/>
    </w:pPr>
    <w:rPr>
      <w:b/>
      <w:caps/>
      <w:sz w:val="24"/>
      <w:szCs w:val="24"/>
      <w:lang w:val="en-GB"/>
    </w:rPr>
  </w:style>
  <w:style w:type="character" w:styleId="Odwoanieprzypisudolnego">
    <w:name w:val="footnote reference"/>
    <w:rsid w:val="00C51B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1BAC"/>
    <w:pPr>
      <w:keepLines/>
      <w:spacing w:before="60" w:line="240" w:lineRule="auto"/>
    </w:pPr>
    <w:rPr>
      <w:rFonts w:ascii="Courier" w:hAnsi="Courier"/>
      <w:szCs w:val="24"/>
    </w:rPr>
  </w:style>
  <w:style w:type="character" w:customStyle="1" w:styleId="TekstprzypisudolnegoZnak">
    <w:name w:val="Tekst przypisu dolnego Znak"/>
    <w:link w:val="Tekstprzypisudolnego"/>
    <w:rsid w:val="00C51BAC"/>
    <w:rPr>
      <w:rFonts w:ascii="Courier" w:hAnsi="Courier"/>
      <w:szCs w:val="24"/>
      <w:lang w:val="nl-NL" w:eastAsia="nl-NL"/>
    </w:rPr>
  </w:style>
  <w:style w:type="paragraph" w:customStyle="1" w:styleId="basis">
    <w:name w:val="basis"/>
    <w:basedOn w:val="Bullet"/>
    <w:rsid w:val="00C51BAC"/>
    <w:pPr>
      <w:ind w:left="851" w:hanging="567"/>
    </w:pPr>
  </w:style>
  <w:style w:type="paragraph" w:customStyle="1" w:styleId="aandacht">
    <w:name w:val="aandacht"/>
    <w:basedOn w:val="basis"/>
    <w:rsid w:val="00C51BAC"/>
  </w:style>
  <w:style w:type="character" w:customStyle="1" w:styleId="TekstpodstawowywcityZnak">
    <w:name w:val="Tekst podstawowy wcięty Znak"/>
    <w:link w:val="Tekstpodstawowywcity"/>
    <w:rsid w:val="00C51BAC"/>
    <w:rPr>
      <w:rFonts w:ascii="Arial" w:hAnsi="Arial" w:cs="Arial"/>
      <w:lang w:val="nl-NL" w:eastAsia="nl-NL"/>
    </w:rPr>
  </w:style>
  <w:style w:type="character" w:customStyle="1" w:styleId="Tekstpodstawowy2Znak">
    <w:name w:val="Tekst podstawowy 2 Znak"/>
    <w:link w:val="Tekstpodstawowy2"/>
    <w:rsid w:val="00C51BAC"/>
    <w:rPr>
      <w:rFonts w:ascii="Arial" w:hAnsi="Arial"/>
      <w:lang w:val="nl-NL" w:eastAsia="nl-NL"/>
    </w:rPr>
  </w:style>
  <w:style w:type="character" w:customStyle="1" w:styleId="TekstpodstawowyZnak">
    <w:name w:val="Tekst podstawowy Znak"/>
    <w:link w:val="Tekstpodstawowy"/>
    <w:rsid w:val="00C51BAC"/>
    <w:rPr>
      <w:rFonts w:ascii="Arial" w:hAnsi="Arial"/>
      <w:lang w:val="nl-NL" w:eastAsia="nl-NL"/>
    </w:rPr>
  </w:style>
  <w:style w:type="character" w:customStyle="1" w:styleId="Tekstpodstawowywcity2Znak">
    <w:name w:val="Tekst podstawowy wcięty 2 Znak"/>
    <w:link w:val="Tekstpodstawowywcity2"/>
    <w:rsid w:val="00C51BAC"/>
    <w:rPr>
      <w:rFonts w:ascii="Arial" w:hAnsi="Arial"/>
      <w:lang w:val="nl-NL" w:eastAsia="nl-NL"/>
    </w:rPr>
  </w:style>
  <w:style w:type="paragraph" w:styleId="Tekstblokowy">
    <w:name w:val="Block Text"/>
    <w:basedOn w:val="Normalny"/>
    <w:rsid w:val="00C51BAC"/>
    <w:pPr>
      <w:keepLines/>
      <w:spacing w:before="60" w:line="240" w:lineRule="auto"/>
      <w:ind w:left="567" w:right="-47"/>
    </w:pPr>
    <w:rPr>
      <w:sz w:val="24"/>
      <w:szCs w:val="24"/>
      <w:lang w:val="nl-BE"/>
    </w:rPr>
  </w:style>
  <w:style w:type="character" w:customStyle="1" w:styleId="Tekstpodstawowywcity3Znak">
    <w:name w:val="Tekst podstawowy wcięty 3 Znak"/>
    <w:link w:val="Tekstpodstawowywcity3"/>
    <w:rsid w:val="00C51BAC"/>
    <w:rPr>
      <w:rFonts w:ascii="Arial" w:hAnsi="Arial"/>
      <w:sz w:val="16"/>
      <w:szCs w:val="16"/>
      <w:lang w:val="nl-NL" w:eastAsia="nl-NL"/>
    </w:rPr>
  </w:style>
  <w:style w:type="paragraph" w:styleId="Indeks1">
    <w:name w:val="index 1"/>
    <w:basedOn w:val="Normalny"/>
    <w:next w:val="Normalny"/>
    <w:autoRedefine/>
    <w:rsid w:val="00C51BAC"/>
    <w:pPr>
      <w:keepLines/>
      <w:spacing w:before="60" w:after="60" w:line="240" w:lineRule="auto"/>
      <w:ind w:left="220" w:hanging="220"/>
    </w:pPr>
    <w:rPr>
      <w:sz w:val="22"/>
      <w:szCs w:val="24"/>
      <w:lang w:val="en-GB"/>
    </w:rPr>
  </w:style>
  <w:style w:type="paragraph" w:styleId="Nagwekindeksu">
    <w:name w:val="index heading"/>
    <w:basedOn w:val="Normalny"/>
    <w:next w:val="Indeks1"/>
    <w:rsid w:val="00C51BAC"/>
    <w:pPr>
      <w:keepLines/>
      <w:spacing w:before="120" w:line="240" w:lineRule="auto"/>
    </w:pPr>
    <w:rPr>
      <w:sz w:val="24"/>
      <w:szCs w:val="24"/>
      <w:lang w:val="de-DE"/>
    </w:rPr>
  </w:style>
  <w:style w:type="character" w:customStyle="1" w:styleId="Tekstpodstawowy3Znak">
    <w:name w:val="Tekst podstawowy 3 Znak"/>
    <w:link w:val="Tekstpodstawowy3"/>
    <w:rsid w:val="00C51BAC"/>
    <w:rPr>
      <w:sz w:val="16"/>
      <w:szCs w:val="16"/>
      <w:lang w:val="nl-NL" w:eastAsia="nl-NL"/>
    </w:rPr>
  </w:style>
  <w:style w:type="character" w:customStyle="1" w:styleId="TytuZnak">
    <w:name w:val="Tytuł Znak"/>
    <w:basedOn w:val="Domylnaczcionkaakapitu"/>
    <w:link w:val="Tytu"/>
    <w:rsid w:val="004B7F5A"/>
    <w:rPr>
      <w:smallCaps/>
      <w:color w:val="262626" w:themeColor="text1" w:themeTint="D9"/>
      <w:sz w:val="52"/>
      <w:szCs w:val="52"/>
    </w:rPr>
  </w:style>
  <w:style w:type="paragraph" w:styleId="Data">
    <w:name w:val="Date"/>
    <w:basedOn w:val="Normalny"/>
    <w:next w:val="Normalny"/>
    <w:link w:val="DataZnak"/>
    <w:rsid w:val="00C51BAC"/>
    <w:pPr>
      <w:keepLines/>
      <w:spacing w:before="60" w:line="240" w:lineRule="auto"/>
    </w:pPr>
    <w:rPr>
      <w:b/>
      <w:i/>
      <w:iCs/>
      <w:sz w:val="22"/>
      <w:szCs w:val="24"/>
      <w:lang w:val="en-US"/>
    </w:rPr>
  </w:style>
  <w:style w:type="character" w:customStyle="1" w:styleId="DataZnak">
    <w:name w:val="Data Znak"/>
    <w:link w:val="Data"/>
    <w:rsid w:val="00C51BAC"/>
    <w:rPr>
      <w:rFonts w:ascii="Arial" w:hAnsi="Arial"/>
      <w:b/>
      <w:i/>
      <w:iCs/>
      <w:sz w:val="22"/>
      <w:szCs w:val="24"/>
      <w:lang w:val="en-US" w:eastAsia="nl-NL"/>
    </w:rPr>
  </w:style>
  <w:style w:type="character" w:customStyle="1" w:styleId="InitialStyle">
    <w:name w:val="InitialStyle"/>
    <w:rsid w:val="00C51BAC"/>
    <w:rPr>
      <w:rFonts w:ascii="Times New Roman" w:hAnsi="Times New Roman"/>
      <w:color w:val="auto"/>
      <w:spacing w:val="0"/>
      <w:sz w:val="24"/>
    </w:rPr>
  </w:style>
  <w:style w:type="paragraph" w:customStyle="1" w:styleId="TxBr2c7">
    <w:name w:val="TxBr_2c7"/>
    <w:basedOn w:val="Normalny"/>
    <w:rsid w:val="00C51BAC"/>
    <w:pPr>
      <w:keepLines/>
      <w:spacing w:before="60"/>
      <w:jc w:val="center"/>
    </w:pPr>
    <w:rPr>
      <w:snapToGrid w:val="0"/>
      <w:sz w:val="24"/>
      <w:szCs w:val="24"/>
      <w:lang w:val="en-GB"/>
    </w:rPr>
  </w:style>
  <w:style w:type="paragraph" w:customStyle="1" w:styleId="TxBr2p2">
    <w:name w:val="TxBr_2p2"/>
    <w:basedOn w:val="Normalny"/>
    <w:rsid w:val="00C51BAC"/>
    <w:pPr>
      <w:keepLines/>
      <w:tabs>
        <w:tab w:val="left" w:pos="204"/>
      </w:tabs>
      <w:spacing w:before="60" w:line="289" w:lineRule="atLeast"/>
    </w:pPr>
    <w:rPr>
      <w:snapToGrid w:val="0"/>
      <w:sz w:val="24"/>
      <w:szCs w:val="24"/>
      <w:lang w:val="en-GB"/>
    </w:rPr>
  </w:style>
  <w:style w:type="paragraph" w:customStyle="1" w:styleId="TextLevel2">
    <w:name w:val="Text Level 2"/>
    <w:basedOn w:val="Normalny"/>
    <w:rsid w:val="00C51BAC"/>
    <w:pPr>
      <w:keepLines/>
      <w:suppressAutoHyphens/>
      <w:spacing w:before="60" w:after="60" w:line="240" w:lineRule="auto"/>
      <w:ind w:left="567"/>
    </w:pPr>
    <w:rPr>
      <w:spacing w:val="-3"/>
      <w:sz w:val="24"/>
      <w:szCs w:val="24"/>
      <w:lang w:val="en-GB"/>
    </w:rPr>
  </w:style>
  <w:style w:type="paragraph" w:customStyle="1" w:styleId="TextLevel3">
    <w:name w:val="Text Level 3"/>
    <w:basedOn w:val="TextLevel2"/>
    <w:rsid w:val="00C51BAC"/>
    <w:pPr>
      <w:ind w:left="900"/>
    </w:pPr>
  </w:style>
  <w:style w:type="paragraph" w:customStyle="1" w:styleId="TextLevel4">
    <w:name w:val="Text Level 4"/>
    <w:basedOn w:val="TextLevel3"/>
    <w:rsid w:val="00C51BAC"/>
    <w:pPr>
      <w:ind w:left="1170"/>
    </w:pPr>
  </w:style>
  <w:style w:type="paragraph" w:styleId="Listapunktowana">
    <w:name w:val="List Bullet"/>
    <w:basedOn w:val="Normalny"/>
    <w:rsid w:val="002C0C78"/>
    <w:pPr>
      <w:keepLines/>
      <w:numPr>
        <w:numId w:val="24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2">
    <w:name w:val="List Bullet 2"/>
    <w:basedOn w:val="Listapunktowana"/>
    <w:autoRedefine/>
    <w:rsid w:val="00C51BAC"/>
  </w:style>
  <w:style w:type="paragraph" w:customStyle="1" w:styleId="Aufzhlungallgem">
    <w:name w:val="Aufzählung allgem."/>
    <w:rsid w:val="00C51BAC"/>
    <w:pPr>
      <w:tabs>
        <w:tab w:val="left" w:pos="1296"/>
        <w:tab w:val="left" w:pos="5670"/>
        <w:tab w:val="decimal" w:pos="7632"/>
        <w:tab w:val="left" w:pos="8640"/>
      </w:tabs>
      <w:overflowPunct w:val="0"/>
      <w:autoSpaceDE w:val="0"/>
      <w:autoSpaceDN w:val="0"/>
      <w:adjustRightInd w:val="0"/>
      <w:spacing w:before="120" w:line="300" w:lineRule="exact"/>
      <w:ind w:left="1293" w:right="108" w:hanging="431"/>
      <w:textAlignment w:val="baseline"/>
    </w:pPr>
    <w:rPr>
      <w:sz w:val="24"/>
      <w:lang w:val="de-DE" w:eastAsia="en-US"/>
    </w:rPr>
  </w:style>
  <w:style w:type="paragraph" w:customStyle="1" w:styleId="Overskrift1-A">
    <w:name w:val="Overskrift1-A"/>
    <w:basedOn w:val="Normalny"/>
    <w:autoRedefine/>
    <w:rsid w:val="00C51BAC"/>
    <w:pPr>
      <w:keepLines/>
      <w:numPr>
        <w:numId w:val="9"/>
      </w:numPr>
      <w:tabs>
        <w:tab w:val="clear" w:pos="851"/>
        <w:tab w:val="num" w:pos="709"/>
      </w:tabs>
      <w:spacing w:before="60" w:line="240" w:lineRule="auto"/>
      <w:ind w:left="709" w:hanging="709"/>
    </w:pPr>
    <w:rPr>
      <w:b/>
      <w:sz w:val="28"/>
      <w:szCs w:val="24"/>
      <w:u w:val="single"/>
      <w:lang w:val="en-GB"/>
    </w:rPr>
  </w:style>
  <w:style w:type="paragraph" w:customStyle="1" w:styleId="Indryk-1punkt">
    <w:name w:val="Indryk-1 punkt"/>
    <w:basedOn w:val="Normalny"/>
    <w:rsid w:val="00C51BAC"/>
    <w:pPr>
      <w:keepLines/>
      <w:numPr>
        <w:numId w:val="10"/>
      </w:numPr>
      <w:spacing w:before="60" w:line="240" w:lineRule="auto"/>
    </w:pPr>
    <w:rPr>
      <w:sz w:val="24"/>
      <w:szCs w:val="24"/>
      <w:lang w:val="en-GB"/>
    </w:rPr>
  </w:style>
  <w:style w:type="paragraph" w:styleId="Listapunktowana3">
    <w:name w:val="List Bullet 3"/>
    <w:basedOn w:val="Normalny"/>
    <w:autoRedefine/>
    <w:rsid w:val="00C51BAC"/>
    <w:pPr>
      <w:keepLines/>
      <w:numPr>
        <w:numId w:val="11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4">
    <w:name w:val="List Bullet 4"/>
    <w:basedOn w:val="Normalny"/>
    <w:autoRedefine/>
    <w:rsid w:val="00C51BAC"/>
    <w:pPr>
      <w:keepLines/>
      <w:numPr>
        <w:numId w:val="12"/>
      </w:numPr>
      <w:spacing w:before="60" w:after="60" w:line="240" w:lineRule="auto"/>
    </w:pPr>
    <w:rPr>
      <w:sz w:val="22"/>
      <w:szCs w:val="24"/>
      <w:lang w:val="en-GB"/>
    </w:rPr>
  </w:style>
  <w:style w:type="paragraph" w:styleId="Listapunktowana5">
    <w:name w:val="List Bullet 5"/>
    <w:basedOn w:val="Normalny"/>
    <w:autoRedefine/>
    <w:rsid w:val="00C51BAC"/>
    <w:pPr>
      <w:keepLines/>
      <w:numPr>
        <w:numId w:val="13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">
    <w:name w:val="List Number"/>
    <w:basedOn w:val="Normalny"/>
    <w:rsid w:val="002C0C78"/>
    <w:pPr>
      <w:keepLines/>
      <w:numPr>
        <w:numId w:val="2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2">
    <w:name w:val="List Number 2"/>
    <w:basedOn w:val="Normalny"/>
    <w:rsid w:val="00C51BAC"/>
    <w:pPr>
      <w:keepLines/>
      <w:numPr>
        <w:numId w:val="14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3">
    <w:name w:val="List Number 3"/>
    <w:basedOn w:val="Normalny"/>
    <w:rsid w:val="00C51BAC"/>
    <w:pPr>
      <w:keepLines/>
      <w:numPr>
        <w:numId w:val="15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4">
    <w:name w:val="List Number 4"/>
    <w:basedOn w:val="Normalny"/>
    <w:rsid w:val="00C51BAC"/>
    <w:pPr>
      <w:keepLines/>
      <w:numPr>
        <w:numId w:val="16"/>
      </w:numPr>
      <w:spacing w:before="60" w:after="60" w:line="240" w:lineRule="auto"/>
    </w:pPr>
    <w:rPr>
      <w:sz w:val="22"/>
      <w:szCs w:val="24"/>
      <w:lang w:val="en-GB"/>
    </w:rPr>
  </w:style>
  <w:style w:type="paragraph" w:styleId="Listanumerowana5">
    <w:name w:val="List Number 5"/>
    <w:basedOn w:val="Normalny"/>
    <w:rsid w:val="00C51BAC"/>
    <w:pPr>
      <w:keepLines/>
      <w:numPr>
        <w:numId w:val="17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andard1">
    <w:name w:val="Standard1"/>
    <w:basedOn w:val="Tekstpodstawowy2"/>
    <w:rsid w:val="00C51BAC"/>
    <w:pPr>
      <w:keepLines/>
      <w:spacing w:before="60" w:after="0" w:line="360" w:lineRule="auto"/>
    </w:pPr>
    <w:rPr>
      <w:rFonts w:ascii="Times New Roman" w:hAnsi="Times New Roman"/>
      <w:sz w:val="22"/>
      <w:szCs w:val="24"/>
      <w:lang w:val="en-GB"/>
    </w:rPr>
  </w:style>
  <w:style w:type="paragraph" w:customStyle="1" w:styleId="DefaultText">
    <w:name w:val="Default Text"/>
    <w:basedOn w:val="Normalny"/>
    <w:rsid w:val="00C51BAC"/>
    <w:pPr>
      <w:keepLines/>
      <w:spacing w:before="60" w:line="240" w:lineRule="auto"/>
    </w:pPr>
    <w:rPr>
      <w:sz w:val="24"/>
      <w:szCs w:val="24"/>
      <w:lang w:val="en-GB"/>
    </w:rPr>
  </w:style>
  <w:style w:type="paragraph" w:customStyle="1" w:styleId="ListItemC1">
    <w:name w:val="List Item C1"/>
    <w:basedOn w:val="Normalny"/>
    <w:rsid w:val="00C51BAC"/>
    <w:pPr>
      <w:keepLines/>
      <w:numPr>
        <w:numId w:val="18"/>
      </w:numPr>
      <w:tabs>
        <w:tab w:val="clear" w:pos="1658"/>
      </w:tabs>
      <w:overflowPunct w:val="0"/>
      <w:autoSpaceDE w:val="0"/>
      <w:autoSpaceDN w:val="0"/>
      <w:adjustRightInd w:val="0"/>
      <w:spacing w:before="60" w:line="240" w:lineRule="auto"/>
      <w:ind w:left="1582" w:hanging="284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C1PlainText">
    <w:name w:val="C1 Plain Text"/>
    <w:basedOn w:val="Normalny"/>
    <w:rsid w:val="00C51BAC"/>
    <w:pPr>
      <w:keepLines/>
      <w:overflowPunct w:val="0"/>
      <w:autoSpaceDE w:val="0"/>
      <w:autoSpaceDN w:val="0"/>
      <w:adjustRightInd w:val="0"/>
      <w:spacing w:before="120" w:after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paragraph" w:customStyle="1" w:styleId="NormalC1">
    <w:name w:val="Normal C1"/>
    <w:basedOn w:val="Normalny"/>
    <w:rsid w:val="00C51BAC"/>
    <w:pPr>
      <w:keepLines/>
      <w:overflowPunct w:val="0"/>
      <w:autoSpaceDE w:val="0"/>
      <w:autoSpaceDN w:val="0"/>
      <w:adjustRightInd w:val="0"/>
      <w:spacing w:before="60" w:line="240" w:lineRule="auto"/>
      <w:ind w:left="1298"/>
      <w:textAlignment w:val="baseline"/>
    </w:pPr>
    <w:rPr>
      <w:rFonts w:ascii="Times New Roman" w:hAnsi="Times New Roman"/>
      <w:noProof/>
      <w:sz w:val="24"/>
      <w:szCs w:val="24"/>
      <w:lang w:val="en-GB"/>
    </w:rPr>
  </w:style>
  <w:style w:type="character" w:customStyle="1" w:styleId="TekstdymkaZnak">
    <w:name w:val="Tekst dymka Znak"/>
    <w:link w:val="Tekstdymka"/>
    <w:uiPriority w:val="99"/>
    <w:semiHidden/>
    <w:rsid w:val="00C51BAC"/>
    <w:rPr>
      <w:rFonts w:ascii="Tahoma" w:hAnsi="Tahoma" w:cs="Tahoma"/>
      <w:sz w:val="16"/>
      <w:szCs w:val="16"/>
      <w:lang w:val="nl-NL" w:eastAsia="nl-NL"/>
    </w:rPr>
  </w:style>
  <w:style w:type="table" w:styleId="Tabela-Siatka">
    <w:name w:val="Table Grid"/>
    <w:basedOn w:val="Standardowy"/>
    <w:uiPriority w:val="39"/>
    <w:rsid w:val="00C51BAC"/>
    <w:pPr>
      <w:spacing w:after="240" w:line="300" w:lineRule="atLeast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agwek"/>
    <w:next w:val="Normalny"/>
    <w:link w:val="TableChar"/>
    <w:rsid w:val="00C51BAC"/>
    <w:pPr>
      <w:keepLines/>
      <w:tabs>
        <w:tab w:val="clear" w:pos="10064"/>
        <w:tab w:val="center" w:pos="4678"/>
        <w:tab w:val="right" w:pos="9356"/>
      </w:tabs>
      <w:spacing w:before="60" w:line="240" w:lineRule="auto"/>
    </w:pPr>
    <w:rPr>
      <w:b w:val="0"/>
      <w:i/>
      <w:sz w:val="18"/>
      <w:szCs w:val="24"/>
      <w:lang w:val="en-GB"/>
    </w:rPr>
  </w:style>
  <w:style w:type="character" w:customStyle="1" w:styleId="TableChar">
    <w:name w:val="Table Char"/>
    <w:link w:val="Table"/>
    <w:rsid w:val="00C51BAC"/>
    <w:rPr>
      <w:rFonts w:ascii="Arial" w:hAnsi="Arial"/>
      <w:i/>
      <w:sz w:val="18"/>
      <w:szCs w:val="24"/>
      <w:lang w:val="en-GB" w:eastAsia="nl-NL"/>
    </w:rPr>
  </w:style>
  <w:style w:type="character" w:customStyle="1" w:styleId="CharChar33">
    <w:name w:val="Char Char33"/>
    <w:rsid w:val="00C51BAC"/>
    <w:rPr>
      <w:rFonts w:ascii="Arial" w:hAnsi="Arial" w:cs="Arial"/>
      <w:b/>
      <w:bCs/>
      <w:iCs/>
      <w:sz w:val="28"/>
      <w:lang w:val="en-CA" w:eastAsia="en-CA"/>
    </w:rPr>
  </w:style>
  <w:style w:type="paragraph" w:customStyle="1" w:styleId="StyleBulletAfter11pt">
    <w:name w:val="Style Bullet + After:  11 pt"/>
    <w:basedOn w:val="Bullet"/>
    <w:link w:val="StyleBulletAfter11ptChar"/>
    <w:rsid w:val="00C51BAC"/>
    <w:pPr>
      <w:numPr>
        <w:numId w:val="8"/>
      </w:numPr>
      <w:spacing w:after="240"/>
    </w:pPr>
  </w:style>
  <w:style w:type="character" w:customStyle="1" w:styleId="StyleBulletAfter11ptChar">
    <w:name w:val="Style Bullet + After:  11 pt Char"/>
    <w:link w:val="StyleBulletAfter11pt"/>
    <w:rsid w:val="00C51BAC"/>
    <w:rPr>
      <w:sz w:val="22"/>
      <w:szCs w:val="24"/>
      <w:lang w:val="en-US"/>
    </w:rPr>
  </w:style>
  <w:style w:type="numbering" w:styleId="1ai">
    <w:name w:val="Outline List 1"/>
    <w:basedOn w:val="Bezlisty"/>
    <w:rsid w:val="00C51BAC"/>
    <w:pPr>
      <w:numPr>
        <w:numId w:val="19"/>
      </w:numPr>
    </w:pPr>
  </w:style>
  <w:style w:type="paragraph" w:customStyle="1" w:styleId="Figures">
    <w:name w:val="Figures"/>
    <w:basedOn w:val="StyleBulletAfter11pt"/>
    <w:link w:val="FiguresChar"/>
    <w:rsid w:val="00C51BAC"/>
    <w:pPr>
      <w:numPr>
        <w:numId w:val="0"/>
      </w:numPr>
      <w:ind w:left="851"/>
      <w:jc w:val="center"/>
    </w:pPr>
    <w:rPr>
      <w:b/>
      <w:i/>
      <w:lang w:val="en-GB"/>
    </w:rPr>
  </w:style>
  <w:style w:type="character" w:customStyle="1" w:styleId="FiguresChar">
    <w:name w:val="Figures Char"/>
    <w:link w:val="Figures"/>
    <w:rsid w:val="00C51BAC"/>
    <w:rPr>
      <w:rFonts w:ascii="Arial" w:hAnsi="Arial"/>
      <w:b/>
      <w:i/>
      <w:sz w:val="22"/>
      <w:szCs w:val="24"/>
      <w:lang w:val="en-GB" w:eastAsia="nl-NL"/>
    </w:rPr>
  </w:style>
  <w:style w:type="character" w:customStyle="1" w:styleId="hps">
    <w:name w:val="hps"/>
    <w:basedOn w:val="Domylnaczcionkaakapitu"/>
    <w:rsid w:val="00C51BAC"/>
  </w:style>
  <w:style w:type="paragraph" w:customStyle="1" w:styleId="StyleLeft127cmHanging123cmAfter6pt">
    <w:name w:val="Style Left:  127 cm Hanging:  123 cm After:  6 pt"/>
    <w:basedOn w:val="Normalny"/>
    <w:rsid w:val="00C51BAC"/>
    <w:pPr>
      <w:keepLines/>
      <w:numPr>
        <w:ilvl w:val="1"/>
        <w:numId w:val="20"/>
      </w:numPr>
      <w:spacing w:before="60" w:after="60" w:line="240" w:lineRule="auto"/>
    </w:pPr>
    <w:rPr>
      <w:sz w:val="22"/>
      <w:szCs w:val="24"/>
      <w:lang w:val="en-GB"/>
    </w:rPr>
  </w:style>
  <w:style w:type="paragraph" w:customStyle="1" w:styleId="StyleHeading3Before12ptAfter3pt">
    <w:name w:val="Style Heading 3 + Before:  12 pt After:  3 pt"/>
    <w:basedOn w:val="Normalny"/>
    <w:rsid w:val="00C51BAC"/>
    <w:pPr>
      <w:keepLines/>
      <w:spacing w:before="360" w:after="180" w:line="240" w:lineRule="auto"/>
    </w:pPr>
    <w:rPr>
      <w:bCs/>
      <w:sz w:val="22"/>
      <w:szCs w:val="24"/>
      <w:lang w:val="en-GB"/>
    </w:rPr>
  </w:style>
  <w:style w:type="character" w:customStyle="1" w:styleId="berschrift2Zchn1">
    <w:name w:val="Überschrift 2 Zchn1"/>
    <w:rsid w:val="00C51BAC"/>
    <w:rPr>
      <w:b/>
      <w:bCs/>
      <w:i/>
      <w:i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uiPriority w:val="9"/>
    <w:rsid w:val="004B7F5A"/>
    <w:rPr>
      <w:b/>
      <w:bCs/>
      <w:i/>
      <w:iCs/>
      <w:smallCaps/>
      <w:color w:val="E36C0A" w:themeColor="accent6" w:themeShade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F5A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B7F5A"/>
    <w:rPr>
      <w:rFonts w:asciiTheme="majorHAnsi" w:eastAsiaTheme="majorEastAsia" w:hAnsiTheme="majorHAnsi" w:cstheme="majorBidi"/>
    </w:rPr>
  </w:style>
  <w:style w:type="character" w:styleId="Pogrubienie">
    <w:name w:val="Strong"/>
    <w:qFormat/>
    <w:rsid w:val="004B7F5A"/>
    <w:rPr>
      <w:b/>
      <w:bCs/>
      <w:color w:val="F79646" w:themeColor="accent6"/>
    </w:rPr>
  </w:style>
  <w:style w:type="character" w:styleId="Uwydatnienie">
    <w:name w:val="Emphasis"/>
    <w:uiPriority w:val="20"/>
    <w:qFormat/>
    <w:rsid w:val="004B7F5A"/>
    <w:rPr>
      <w:b/>
      <w:bCs/>
      <w:i/>
      <w:iCs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4B7F5A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B7F5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7F5A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7F5A"/>
    <w:rPr>
      <w:b/>
      <w:bCs/>
      <w:i/>
      <w:iCs/>
    </w:rPr>
  </w:style>
  <w:style w:type="character" w:styleId="Wyrnieniedelikatne">
    <w:name w:val="Subtle Emphasis"/>
    <w:uiPriority w:val="19"/>
    <w:qFormat/>
    <w:rsid w:val="004B7F5A"/>
    <w:rPr>
      <w:i/>
      <w:iCs/>
    </w:rPr>
  </w:style>
  <w:style w:type="character" w:styleId="Wyrnienieintensywne">
    <w:name w:val="Intense Emphasis"/>
    <w:uiPriority w:val="21"/>
    <w:qFormat/>
    <w:rsid w:val="004B7F5A"/>
    <w:rPr>
      <w:b/>
      <w:bCs/>
      <w:i/>
      <w:iCs/>
      <w:color w:val="F79646" w:themeColor="accent6"/>
      <w:spacing w:val="10"/>
    </w:rPr>
  </w:style>
  <w:style w:type="character" w:styleId="Odwoaniedelikatne">
    <w:name w:val="Subtle Reference"/>
    <w:uiPriority w:val="31"/>
    <w:qFormat/>
    <w:rsid w:val="004B7F5A"/>
    <w:rPr>
      <w:b/>
      <w:bCs/>
    </w:rPr>
  </w:style>
  <w:style w:type="character" w:styleId="Odwoanieintensywne">
    <w:name w:val="Intense Reference"/>
    <w:uiPriority w:val="32"/>
    <w:qFormat/>
    <w:rsid w:val="004B7F5A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4B7F5A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2C0C78"/>
  </w:style>
  <w:style w:type="paragraph" w:styleId="Lista">
    <w:name w:val="List"/>
    <w:basedOn w:val="Normalny"/>
    <w:rsid w:val="002C0C78"/>
    <w:pPr>
      <w:keepLines/>
      <w:numPr>
        <w:numId w:val="23"/>
      </w:numPr>
      <w:spacing w:before="60" w:after="60" w:line="240" w:lineRule="auto"/>
    </w:pPr>
    <w:rPr>
      <w:sz w:val="22"/>
      <w:szCs w:val="24"/>
      <w:lang w:val="en-GB"/>
    </w:rPr>
  </w:style>
  <w:style w:type="paragraph" w:styleId="Poprawka">
    <w:name w:val="Revision"/>
    <w:hidden/>
    <w:uiPriority w:val="99"/>
    <w:semiHidden/>
    <w:rsid w:val="00C51BAC"/>
    <w:rPr>
      <w:rFonts w:ascii="Arial" w:hAnsi="Arial"/>
      <w:sz w:val="22"/>
      <w:szCs w:val="24"/>
      <w:lang w:val="en-GB" w:eastAsia="nl-NL"/>
    </w:rPr>
  </w:style>
  <w:style w:type="paragraph" w:customStyle="1" w:styleId="Indent2">
    <w:name w:val="Indent 2"/>
    <w:basedOn w:val="Normalny"/>
    <w:uiPriority w:val="99"/>
    <w:rsid w:val="00C51BAC"/>
    <w:pPr>
      <w:ind w:left="1134"/>
    </w:pPr>
    <w:rPr>
      <w:lang w:val="en-GB" w:eastAsia="es-ES"/>
    </w:rPr>
  </w:style>
  <w:style w:type="paragraph" w:customStyle="1" w:styleId="Indent28">
    <w:name w:val="Indent 28"/>
    <w:basedOn w:val="Normalny"/>
    <w:uiPriority w:val="99"/>
    <w:semiHidden/>
    <w:rsid w:val="00C51BAC"/>
    <w:pPr>
      <w:ind w:left="1134"/>
    </w:pPr>
    <w:rPr>
      <w:lang w:val="en-GB" w:eastAsia="en-US"/>
    </w:rPr>
  </w:style>
  <w:style w:type="character" w:customStyle="1" w:styleId="berschrift3Zchn1">
    <w:name w:val="Überschrift 3 Zchn1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2">
    <w:name w:val="Überschrift 3 Zchn2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berschrift3Zchn3">
    <w:name w:val="Überschrift 3 Zchn3"/>
    <w:uiPriority w:val="99"/>
    <w:rsid w:val="00C51BAC"/>
    <w:rPr>
      <w:rFonts w:ascii="Arial" w:eastAsia="Times New Roman" w:hAnsi="Arial" w:cs="Times New Roman"/>
      <w:b/>
      <w:bCs/>
      <w:caps/>
      <w:sz w:val="26"/>
      <w:szCs w:val="26"/>
      <w:lang w:eastAsia="nl-NL"/>
    </w:rPr>
  </w:style>
  <w:style w:type="character" w:customStyle="1" w:styleId="Nagwek3Znak">
    <w:name w:val="Nagłówek 3 Znak"/>
    <w:aliases w:val="H3-Heading 3 Znak,3 Znak,l3.3 Znak,h3 Znak,l3 Znak,list 3 Znak,Naglówek 3 Znak,Topic Sub Heading Znak,- 1) Znak,2) Znak,3) Znak,Titlu 3 Caracter Znak"/>
    <w:basedOn w:val="Domylnaczcionkaakapitu"/>
    <w:link w:val="Nagwek3"/>
    <w:rsid w:val="004B7F5A"/>
    <w:rPr>
      <w:smallCaps/>
      <w:spacing w:val="5"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4744BF"/>
    <w:pPr>
      <w:numPr>
        <w:numId w:val="21"/>
      </w:numPr>
      <w:spacing w:line="240" w:lineRule="auto"/>
    </w:pPr>
    <w:rPr>
      <w:sz w:val="24"/>
    </w:rPr>
  </w:style>
  <w:style w:type="character" w:customStyle="1" w:styleId="punktowanieZnak">
    <w:name w:val="punktowanie Znak"/>
    <w:link w:val="punktowanie"/>
    <w:rsid w:val="004744BF"/>
    <w:rPr>
      <w:sz w:val="24"/>
    </w:rPr>
  </w:style>
  <w:style w:type="character" w:customStyle="1" w:styleId="HeaderChar1">
    <w:name w:val="Header Char1"/>
    <w:aliases w:val="&quot;Strategiczny&quot; Char1,Znak Char1"/>
    <w:locked/>
    <w:rsid w:val="00C01230"/>
    <w:rPr>
      <w:rFonts w:cs="Times New Roman"/>
      <w:sz w:val="24"/>
      <w:szCs w:val="24"/>
      <w:lang w:val="pl-PL" w:eastAsia="ar-SA" w:bidi="ar-SA"/>
    </w:rPr>
  </w:style>
  <w:style w:type="character" w:customStyle="1" w:styleId="Heading3Char">
    <w:name w:val="Heading 3 Char"/>
    <w:locked/>
    <w:rsid w:val="004A16CA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CommentTextChar">
    <w:name w:val="Comment Text Char"/>
    <w:semiHidden/>
    <w:locked/>
    <w:rsid w:val="00A56D8C"/>
    <w:rPr>
      <w:rFonts w:ascii="Arial" w:hAnsi="Arial" w:cs="Times New Roman"/>
      <w:sz w:val="20"/>
      <w:szCs w:val="20"/>
      <w:lang w:eastAsia="ar-SA" w:bidi="ar-SA"/>
    </w:rPr>
  </w:style>
  <w:style w:type="paragraph" w:customStyle="1" w:styleId="Tabelka">
    <w:name w:val="Tabelka"/>
    <w:basedOn w:val="Normalny"/>
    <w:rsid w:val="00007FAE"/>
    <w:pPr>
      <w:spacing w:before="60"/>
    </w:pPr>
    <w:rPr>
      <w:sz w:val="24"/>
    </w:rPr>
  </w:style>
  <w:style w:type="paragraph" w:customStyle="1" w:styleId="Standardowyverdanapunkty">
    <w:name w:val="Standardowy verdana punkty"/>
    <w:basedOn w:val="Standardowyverdana"/>
    <w:rsid w:val="005C7C83"/>
    <w:pPr>
      <w:numPr>
        <w:numId w:val="22"/>
      </w:numPr>
      <w:tabs>
        <w:tab w:val="clear" w:pos="567"/>
      </w:tabs>
    </w:pPr>
  </w:style>
  <w:style w:type="paragraph" w:customStyle="1" w:styleId="normalnyopis">
    <w:name w:val="normalny_opis"/>
    <w:basedOn w:val="punktowanie"/>
    <w:link w:val="normalnyopisZnak"/>
    <w:qFormat/>
    <w:rsid w:val="002C0C78"/>
    <w:pPr>
      <w:numPr>
        <w:numId w:val="0"/>
      </w:numPr>
      <w:spacing w:after="60" w:line="360" w:lineRule="auto"/>
    </w:pPr>
  </w:style>
  <w:style w:type="paragraph" w:customStyle="1" w:styleId="Opis">
    <w:name w:val="Opis"/>
    <w:basedOn w:val="normalnyopis"/>
    <w:link w:val="OpisZnak"/>
    <w:rsid w:val="002C0C78"/>
  </w:style>
  <w:style w:type="character" w:customStyle="1" w:styleId="normalnyopisZnak">
    <w:name w:val="normalny_opis Znak"/>
    <w:basedOn w:val="punktowanieZnak"/>
    <w:link w:val="normalnyopis"/>
    <w:rsid w:val="002C0C78"/>
    <w:rPr>
      <w:rFonts w:ascii="Arial" w:hAnsi="Arial"/>
      <w:sz w:val="24"/>
    </w:rPr>
  </w:style>
  <w:style w:type="character" w:customStyle="1" w:styleId="OpisZnak">
    <w:name w:val="Opis Znak"/>
    <w:basedOn w:val="normalnyopisZnak"/>
    <w:link w:val="Opis"/>
    <w:rsid w:val="002C0C78"/>
    <w:rPr>
      <w:rFonts w:ascii="Arial" w:hAnsi="Arial"/>
      <w:sz w:val="24"/>
    </w:rPr>
  </w:style>
  <w:style w:type="paragraph" w:customStyle="1" w:styleId="Nagwekstrony-bazowy">
    <w:name w:val="Nagłówek strony - bazowy"/>
    <w:basedOn w:val="Tekstpodstawowy"/>
    <w:rsid w:val="005C7C8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tadokladna">
    <w:name w:val="Data_dokladna"/>
    <w:uiPriority w:val="1"/>
    <w:rsid w:val="00480E9F"/>
    <w:rPr>
      <w:rFonts w:cs="Arial"/>
      <w:szCs w:val="22"/>
    </w:rPr>
  </w:style>
  <w:style w:type="paragraph" w:customStyle="1" w:styleId="Akapitzlist2">
    <w:name w:val="Akapit z listą2"/>
    <w:basedOn w:val="Normalny"/>
    <w:rsid w:val="0034438A"/>
    <w:pPr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1 Znak,Akapit z listą3 Znak,Akapit z listą31 Znak,Wypunktowanie Znak,Normal2 Znak,Normal Znak,List Paragraph Znak,punktor kreska Znak,ASIA Znak"/>
    <w:link w:val="Akapitzlist"/>
    <w:uiPriority w:val="34"/>
    <w:qFormat/>
    <w:locked/>
    <w:rsid w:val="00127766"/>
  </w:style>
  <w:style w:type="paragraph" w:customStyle="1" w:styleId="1Naglowek">
    <w:name w:val="1_Naglowek"/>
    <w:basedOn w:val="Normalny"/>
    <w:next w:val="Normalny"/>
    <w:qFormat/>
    <w:rsid w:val="00352C53"/>
    <w:pPr>
      <w:numPr>
        <w:numId w:val="26"/>
      </w:numPr>
      <w:spacing w:before="360" w:after="240" w:line="240" w:lineRule="auto"/>
      <w:ind w:left="357" w:hanging="357"/>
      <w:jc w:val="left"/>
      <w:outlineLvl w:val="0"/>
    </w:pPr>
    <w:rPr>
      <w:rFonts w:ascii="Arial" w:eastAsia="Times New Roman" w:hAnsi="Arial" w:cs="Times New Roman"/>
      <w:b/>
      <w:caps/>
      <w:noProof/>
      <w:sz w:val="24"/>
      <w:szCs w:val="24"/>
    </w:rPr>
  </w:style>
  <w:style w:type="paragraph" w:customStyle="1" w:styleId="2Naglowek">
    <w:name w:val="2_Naglowek"/>
    <w:basedOn w:val="Normalny"/>
    <w:next w:val="Normalny"/>
    <w:qFormat/>
    <w:rsid w:val="00352C53"/>
    <w:pPr>
      <w:numPr>
        <w:ilvl w:val="1"/>
        <w:numId w:val="26"/>
      </w:numPr>
      <w:spacing w:before="180" w:after="60" w:line="240" w:lineRule="auto"/>
      <w:ind w:left="709"/>
      <w:jc w:val="left"/>
      <w:outlineLvl w:val="1"/>
    </w:pPr>
    <w:rPr>
      <w:rFonts w:ascii="Arial" w:eastAsia="Times New Roman" w:hAnsi="Arial" w:cs="Times New Roman"/>
      <w:b/>
      <w:caps/>
    </w:rPr>
  </w:style>
  <w:style w:type="paragraph" w:customStyle="1" w:styleId="3Naglowek">
    <w:name w:val="3_Naglowek"/>
    <w:basedOn w:val="2Naglowek"/>
    <w:next w:val="Normalny"/>
    <w:qFormat/>
    <w:rsid w:val="00352C53"/>
    <w:pPr>
      <w:numPr>
        <w:ilvl w:val="2"/>
      </w:numPr>
      <w:spacing w:before="0" w:after="0"/>
      <w:outlineLvl w:val="2"/>
    </w:pPr>
    <w:rPr>
      <w:caps w:val="0"/>
    </w:rPr>
  </w:style>
  <w:style w:type="paragraph" w:customStyle="1" w:styleId="2Tesktwyp-">
    <w:name w:val="2_Teskt_wyp-"/>
    <w:basedOn w:val="Normalny"/>
    <w:link w:val="2Tesktwyp-Znak"/>
    <w:qFormat/>
    <w:rsid w:val="00352C53"/>
    <w:pPr>
      <w:numPr>
        <w:numId w:val="27"/>
      </w:numPr>
      <w:spacing w:before="60" w:after="60" w:line="240" w:lineRule="auto"/>
      <w:ind w:left="1134" w:hanging="349"/>
    </w:pPr>
    <w:rPr>
      <w:rFonts w:ascii="Arial" w:eastAsia="Times New Roman" w:hAnsi="Arial" w:cs="Times New Roman"/>
    </w:rPr>
  </w:style>
  <w:style w:type="character" w:customStyle="1" w:styleId="2Tesktwyp-Znak">
    <w:name w:val="2_Teskt_wyp- Znak"/>
    <w:link w:val="2Tesktwyp-"/>
    <w:rsid w:val="00352C53"/>
    <w:rPr>
      <w:rFonts w:ascii="Arial" w:eastAsia="Times New Roman" w:hAnsi="Arial" w:cs="Times New Roman"/>
    </w:rPr>
  </w:style>
  <w:style w:type="paragraph" w:customStyle="1" w:styleId="4Naglowek">
    <w:name w:val="4_Naglowek"/>
    <w:basedOn w:val="3Naglowek"/>
    <w:next w:val="Normalny"/>
    <w:qFormat/>
    <w:rsid w:val="00352C53"/>
    <w:pPr>
      <w:numPr>
        <w:ilvl w:val="3"/>
      </w:numPr>
      <w:spacing w:before="120"/>
      <w:ind w:left="1418" w:hanging="1134"/>
      <w:outlineLvl w:val="3"/>
    </w:pPr>
  </w:style>
  <w:style w:type="paragraph" w:customStyle="1" w:styleId="2Tekst">
    <w:name w:val="2_Tekst"/>
    <w:basedOn w:val="Normalny"/>
    <w:link w:val="2TekstZnak"/>
    <w:qFormat/>
    <w:rsid w:val="00253759"/>
    <w:pPr>
      <w:spacing w:before="60" w:after="60" w:line="240" w:lineRule="auto"/>
      <w:ind w:left="426" w:firstLine="283"/>
    </w:pPr>
    <w:rPr>
      <w:rFonts w:ascii="Arial" w:eastAsia="Times New Roman" w:hAnsi="Arial" w:cs="Times New Roman"/>
    </w:rPr>
  </w:style>
  <w:style w:type="character" w:customStyle="1" w:styleId="2TekstZnak">
    <w:name w:val="2_Tekst Znak"/>
    <w:link w:val="2Tekst"/>
    <w:rsid w:val="00253759"/>
    <w:rPr>
      <w:rFonts w:ascii="Arial" w:eastAsia="Times New Roman" w:hAnsi="Arial" w:cs="Times New Roman"/>
    </w:rPr>
  </w:style>
  <w:style w:type="paragraph" w:styleId="Tekstpodstawowyzwciciem2">
    <w:name w:val="Body Text First Indent 2"/>
    <w:basedOn w:val="Tekstpodstawowywcity"/>
    <w:link w:val="Tekstpodstawowyzwciciem2Znak"/>
    <w:rsid w:val="0053541B"/>
    <w:pPr>
      <w:spacing w:after="120" w:line="240" w:lineRule="auto"/>
      <w:ind w:left="283" w:firstLine="210"/>
      <w:jc w:val="left"/>
    </w:pPr>
    <w:rPr>
      <w:rFonts w:ascii="Arial" w:eastAsia="Times New Roman" w:hAnsi="Arial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3541B"/>
    <w:rPr>
      <w:rFonts w:ascii="Arial" w:eastAsia="Times New Roman" w:hAnsi="Arial" w:cs="Times New Roman"/>
      <w:lang w:val="nl-NL" w:eastAsia="nl-NL"/>
    </w:rPr>
  </w:style>
  <w:style w:type="paragraph" w:customStyle="1" w:styleId="2Tekstwyp">
    <w:name w:val="2_Tekst_wyp*"/>
    <w:basedOn w:val="2Tekst"/>
    <w:link w:val="2TekstwypZnak"/>
    <w:qFormat/>
    <w:rsid w:val="00825545"/>
    <w:pPr>
      <w:numPr>
        <w:numId w:val="28"/>
      </w:numPr>
      <w:tabs>
        <w:tab w:val="left" w:pos="1701"/>
      </w:tabs>
      <w:spacing w:before="0" w:after="0"/>
      <w:ind w:left="1701" w:hanging="425"/>
    </w:pPr>
  </w:style>
  <w:style w:type="character" w:customStyle="1" w:styleId="2TekstwypZnak">
    <w:name w:val="2_Tekst_wyp* Znak"/>
    <w:link w:val="2Tekstwyp"/>
    <w:qFormat/>
    <w:rsid w:val="00825545"/>
    <w:rPr>
      <w:rFonts w:ascii="Arial" w:eastAsia="Times New Roman" w:hAnsi="Arial" w:cs="Times New Roman"/>
    </w:rPr>
  </w:style>
  <w:style w:type="paragraph" w:customStyle="1" w:styleId="2Tekstwyp-bezwyrownania">
    <w:name w:val="2_Tekst_wyp-_bez wyrownania"/>
    <w:basedOn w:val="2Tesktwyp-"/>
    <w:link w:val="2Tekstwyp-bezwyrownaniaZnak"/>
    <w:qFormat/>
    <w:rsid w:val="00825545"/>
    <w:pPr>
      <w:numPr>
        <w:numId w:val="0"/>
      </w:numPr>
      <w:tabs>
        <w:tab w:val="num" w:pos="862"/>
      </w:tabs>
      <w:ind w:left="1134" w:hanging="349"/>
      <w:jc w:val="left"/>
    </w:pPr>
  </w:style>
  <w:style w:type="character" w:customStyle="1" w:styleId="2Tekstwyp-bezwyrownaniaZnak">
    <w:name w:val="2_Tekst_wyp-_bez wyrownania Znak"/>
    <w:basedOn w:val="2Tesktwyp-Znak"/>
    <w:link w:val="2Tekstwyp-bezwyrownania"/>
    <w:rsid w:val="00825545"/>
    <w:rPr>
      <w:rFonts w:ascii="Arial" w:eastAsia="Times New Roman" w:hAnsi="Arial" w:cs="Times New Roman"/>
    </w:rPr>
  </w:style>
  <w:style w:type="paragraph" w:customStyle="1" w:styleId="Naglowek1">
    <w:name w:val="Naglowek 1"/>
    <w:basedOn w:val="Normalny"/>
    <w:next w:val="Tekstpodstawowy"/>
    <w:autoRedefine/>
    <w:rsid w:val="00B61C2B"/>
    <w:pPr>
      <w:keepNext/>
      <w:numPr>
        <w:numId w:val="29"/>
      </w:numPr>
      <w:spacing w:before="240" w:after="120" w:line="240" w:lineRule="auto"/>
      <w:jc w:val="left"/>
      <w:outlineLvl w:val="0"/>
    </w:pPr>
    <w:rPr>
      <w:rFonts w:ascii="Arial" w:eastAsia="Times New Roman" w:hAnsi="Arial" w:cs="Arial"/>
      <w:b/>
      <w:caps/>
      <w:sz w:val="24"/>
      <w:szCs w:val="24"/>
    </w:rPr>
  </w:style>
  <w:style w:type="paragraph" w:customStyle="1" w:styleId="Naglowek2">
    <w:name w:val="Naglowek 2"/>
    <w:basedOn w:val="Normalny"/>
    <w:next w:val="Tekstpodstawowy"/>
    <w:autoRedefine/>
    <w:rsid w:val="00B61C2B"/>
    <w:pPr>
      <w:keepNext/>
      <w:numPr>
        <w:ilvl w:val="1"/>
        <w:numId w:val="29"/>
      </w:numPr>
      <w:spacing w:before="240" w:after="120" w:line="240" w:lineRule="auto"/>
      <w:outlineLvl w:val="1"/>
    </w:pPr>
    <w:rPr>
      <w:rFonts w:ascii="Arial" w:eastAsia="Times New Roman" w:hAnsi="Arial" w:cs="Times New Roman"/>
      <w:b/>
      <w:sz w:val="22"/>
      <w:szCs w:val="22"/>
    </w:rPr>
  </w:style>
  <w:style w:type="paragraph" w:customStyle="1" w:styleId="Naglowek3">
    <w:name w:val="Naglowek 3"/>
    <w:basedOn w:val="Normalny"/>
    <w:next w:val="Tekstpodstawowy"/>
    <w:autoRedefine/>
    <w:rsid w:val="00B61C2B"/>
    <w:pPr>
      <w:keepNext/>
      <w:numPr>
        <w:ilvl w:val="2"/>
        <w:numId w:val="29"/>
      </w:numPr>
      <w:spacing w:before="120" w:after="120" w:line="240" w:lineRule="auto"/>
      <w:jc w:val="left"/>
      <w:outlineLvl w:val="2"/>
    </w:pPr>
    <w:rPr>
      <w:rFonts w:ascii="Arial" w:eastAsia="Times New Roman" w:hAnsi="Arial" w:cs="Times New Roman"/>
      <w:b/>
    </w:rPr>
  </w:style>
  <w:style w:type="paragraph" w:customStyle="1" w:styleId="tekst2">
    <w:name w:val="tekst2"/>
    <w:basedOn w:val="Normalny"/>
    <w:rsid w:val="006929AF"/>
    <w:pPr>
      <w:suppressAutoHyphens/>
      <w:spacing w:after="0" w:line="360" w:lineRule="auto"/>
      <w:ind w:left="284" w:firstLine="6"/>
      <w:jc w:val="left"/>
    </w:pPr>
    <w:rPr>
      <w:rFonts w:ascii="Times New Roman" w:eastAsia="Times New Roman" w:hAnsi="Times New Roman" w:cs="Times"/>
      <w:sz w:val="26"/>
      <w:lang w:eastAsia="ar-SA"/>
    </w:rPr>
  </w:style>
  <w:style w:type="paragraph" w:customStyle="1" w:styleId="Standard">
    <w:name w:val="Standard"/>
    <w:rsid w:val="006E30F4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wp33520d7anospacing">
    <w:name w:val="gwp33520d7a_nospacing"/>
    <w:basedOn w:val="Normalny"/>
    <w:rsid w:val="0006406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rsid w:val="00820DCA"/>
    <w:pPr>
      <w:widowControl/>
      <w:spacing w:after="120"/>
      <w:jc w:val="both"/>
    </w:pPr>
    <w:rPr>
      <w:rFonts w:ascii="Calibri" w:eastAsia="Calibri" w:hAnsi="Calibri" w:cs="Times New Roman"/>
      <w:szCs w:val="22"/>
      <w:lang w:eastAsia="en-US" w:bidi="ar-SA"/>
    </w:rPr>
  </w:style>
  <w:style w:type="paragraph" w:styleId="NormalnyWeb">
    <w:name w:val="Normal (Web)"/>
    <w:aliases w:val="Normalny (Web)1,Normalny (Web) Znak1,Normalny (Web) Znak1 Znak Znak,Normalny (Web) Znak Znak Znak,tabela1,Normalny (Web) Znak11,tabela"/>
    <w:basedOn w:val="Normalny"/>
    <w:link w:val="NormalnyWebZnak"/>
    <w:qFormat/>
    <w:rsid w:val="00F54E4B"/>
    <w:pPr>
      <w:suppressAutoHyphens/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TekstpodstawowyTimesNewRomanPierwszywiersz125cm">
    <w:name w:val="Styl Tekst podstawowy + Times New Roman Pierwszy wiersz:  125 cm"/>
    <w:basedOn w:val="Tekstpodstawowy"/>
    <w:rsid w:val="00747F74"/>
    <w:pPr>
      <w:widowControl w:val="0"/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4"/>
      <w:lang w:val="cs-CZ" w:eastAsia="ar-SA"/>
    </w:rPr>
  </w:style>
  <w:style w:type="paragraph" w:customStyle="1" w:styleId="Styl5">
    <w:name w:val="Styl5"/>
    <w:basedOn w:val="Normalny"/>
    <w:rsid w:val="00133FF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6z2">
    <w:name w:val="WW8Num26z2"/>
    <w:rsid w:val="00133FF7"/>
    <w:rPr>
      <w:rFonts w:ascii="Wingdings" w:hAnsi="Wingdings" w:cs="Wingdings"/>
    </w:rPr>
  </w:style>
  <w:style w:type="paragraph" w:customStyle="1" w:styleId="Projekt">
    <w:name w:val="Projekt"/>
    <w:basedOn w:val="Normalny"/>
    <w:rsid w:val="00E26F97"/>
    <w:pPr>
      <w:widowControl w:val="0"/>
      <w:suppressAutoHyphens/>
      <w:spacing w:after="0" w:line="240" w:lineRule="auto"/>
      <w:ind w:firstLine="567"/>
    </w:pPr>
    <w:rPr>
      <w:rFonts w:ascii="Arial" w:eastAsia="Times New Roman" w:hAnsi="Arial" w:cs="Arial"/>
      <w:color w:val="C00000"/>
      <w:kern w:val="1"/>
      <w:sz w:val="22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531DC"/>
    <w:rPr>
      <w:color w:val="808080"/>
    </w:rPr>
  </w:style>
  <w:style w:type="character" w:customStyle="1" w:styleId="NormalnyWebZnak">
    <w:name w:val="Normalny (Web) Znak"/>
    <w:aliases w:val="Normalny (Web)1 Znak,Normalny (Web) Znak1 Znak,Normalny (Web) Znak1 Znak Znak Znak,Normalny (Web) Znak Znak Znak Znak,tabela1 Znak,Normalny (Web) Znak11 Znak,tabela Znak"/>
    <w:link w:val="NormalnyWeb"/>
    <w:qFormat/>
    <w:rsid w:val="009D5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15843"/>
    <w:pPr>
      <w:widowControl w:val="0"/>
      <w:suppressAutoHyphens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2"/>
      <w:lang w:eastAsia="ar-SA"/>
    </w:rPr>
  </w:style>
  <w:style w:type="paragraph" w:customStyle="1" w:styleId="Tekstpodstawowywcity31">
    <w:name w:val="Tekst podstawowy wcięty 31"/>
    <w:basedOn w:val="Normalny"/>
    <w:rsid w:val="0045754B"/>
    <w:pPr>
      <w:suppressAutoHyphens/>
      <w:spacing w:after="0" w:line="240" w:lineRule="auto"/>
      <w:ind w:left="720" w:hanging="720"/>
    </w:pPr>
    <w:rPr>
      <w:rFonts w:ascii="Garamond" w:eastAsia="Times New Roman" w:hAnsi="Garamond" w:cs="Garamond"/>
      <w:sz w:val="24"/>
      <w:szCs w:val="24"/>
      <w:lang w:eastAsia="zh-CN"/>
    </w:rPr>
  </w:style>
  <w:style w:type="paragraph" w:customStyle="1" w:styleId="Normalny1">
    <w:name w:val="Normalny1"/>
    <w:basedOn w:val="Normalny"/>
    <w:rsid w:val="00355FDD"/>
    <w:pPr>
      <w:widowControl w:val="0"/>
      <w:suppressAutoHyphens/>
      <w:overflowPunct w:val="0"/>
      <w:autoSpaceDE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ny2">
    <w:name w:val="Normalny2"/>
    <w:basedOn w:val="Normalny"/>
    <w:rsid w:val="00592884"/>
    <w:pPr>
      <w:widowControl w:val="0"/>
      <w:suppressAutoHyphens/>
      <w:overflowPunct w:val="0"/>
      <w:autoSpaceDE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item-fieldvalue">
    <w:name w:val="item-fieldvalue"/>
    <w:basedOn w:val="Domylnaczcionkaakapitu"/>
    <w:qFormat/>
    <w:rsid w:val="00533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3F8C-5B5F-4BDC-AAEA-4B8B9749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12</Pages>
  <Words>4277</Words>
  <Characters>25665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DT-05-003-02-03</vt:lpstr>
    </vt:vector>
  </TitlesOfParts>
  <Manager>Marek Tarka</Manager>
  <Company>PROCHEM S.A.</Company>
  <LinksUpToDate>false</LinksUpToDate>
  <CharactersWithSpaces>29883</CharactersWithSpaces>
  <SharedDoc>false</SharedDoc>
  <HLinks>
    <vt:vector size="618" baseType="variant">
      <vt:variant>
        <vt:i4>1703990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_Toc370975269</vt:lpwstr>
      </vt:variant>
      <vt:variant>
        <vt:i4>1703990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_Toc370975268</vt:lpwstr>
      </vt:variant>
      <vt:variant>
        <vt:i4>1703990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_Toc370975267</vt:lpwstr>
      </vt:variant>
      <vt:variant>
        <vt:i4>1703990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_Toc370975266</vt:lpwstr>
      </vt:variant>
      <vt:variant>
        <vt:i4>1703990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_Toc370975265</vt:lpwstr>
      </vt:variant>
      <vt:variant>
        <vt:i4>1703990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_Toc370975264</vt:lpwstr>
      </vt:variant>
      <vt:variant>
        <vt:i4>1703990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_Toc370975263</vt:lpwstr>
      </vt:variant>
      <vt:variant>
        <vt:i4>1703990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_Toc370975262</vt:lpwstr>
      </vt:variant>
      <vt:variant>
        <vt:i4>1703990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_Toc370975261</vt:lpwstr>
      </vt:variant>
      <vt:variant>
        <vt:i4>1703990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_Toc370975260</vt:lpwstr>
      </vt:variant>
      <vt:variant>
        <vt:i4>1638454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_Toc370975259</vt:lpwstr>
      </vt:variant>
      <vt:variant>
        <vt:i4>1638454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_Toc370975258</vt:lpwstr>
      </vt:variant>
      <vt:variant>
        <vt:i4>1638454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_Toc370975257</vt:lpwstr>
      </vt:variant>
      <vt:variant>
        <vt:i4>1638454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_Toc370975256</vt:lpwstr>
      </vt:variant>
      <vt:variant>
        <vt:i4>1638454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_Toc370975255</vt:lpwstr>
      </vt:variant>
      <vt:variant>
        <vt:i4>1638454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_Toc370975254</vt:lpwstr>
      </vt:variant>
      <vt:variant>
        <vt:i4>1638454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_Toc370975253</vt:lpwstr>
      </vt:variant>
      <vt:variant>
        <vt:i4>1638454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_Toc370975252</vt:lpwstr>
      </vt:variant>
      <vt:variant>
        <vt:i4>1638454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_Toc370975251</vt:lpwstr>
      </vt:variant>
      <vt:variant>
        <vt:i4>1638454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_Toc370975250</vt:lpwstr>
      </vt:variant>
      <vt:variant>
        <vt:i4>1572918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_Toc370975249</vt:lpwstr>
      </vt:variant>
      <vt:variant>
        <vt:i4>1572918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_Toc370975248</vt:lpwstr>
      </vt:variant>
      <vt:variant>
        <vt:i4>1572918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_Toc370975247</vt:lpwstr>
      </vt:variant>
      <vt:variant>
        <vt:i4>1572918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_Toc370975246</vt:lpwstr>
      </vt:variant>
      <vt:variant>
        <vt:i4>1572918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_Toc370975245</vt:lpwstr>
      </vt:variant>
      <vt:variant>
        <vt:i4>1572918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_Toc370975244</vt:lpwstr>
      </vt:variant>
      <vt:variant>
        <vt:i4>1572918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_Toc370975243</vt:lpwstr>
      </vt:variant>
      <vt:variant>
        <vt:i4>1572918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_Toc370975242</vt:lpwstr>
      </vt:variant>
      <vt:variant>
        <vt:i4>1572918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_Toc370975241</vt:lpwstr>
      </vt:variant>
      <vt:variant>
        <vt:i4>1572918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_Toc370975240</vt:lpwstr>
      </vt:variant>
      <vt:variant>
        <vt:i4>2031670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_Toc370975239</vt:lpwstr>
      </vt:variant>
      <vt:variant>
        <vt:i4>2031670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_Toc370975238</vt:lpwstr>
      </vt:variant>
      <vt:variant>
        <vt:i4>2031670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_Toc370975237</vt:lpwstr>
      </vt:variant>
      <vt:variant>
        <vt:i4>2031670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_Toc370975236</vt:lpwstr>
      </vt:variant>
      <vt:variant>
        <vt:i4>2031670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_Toc370975235</vt:lpwstr>
      </vt:variant>
      <vt:variant>
        <vt:i4>2031670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_Toc370975234</vt:lpwstr>
      </vt:variant>
      <vt:variant>
        <vt:i4>2031670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_Toc370975233</vt:lpwstr>
      </vt:variant>
      <vt:variant>
        <vt:i4>2031670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_Toc370975232</vt:lpwstr>
      </vt:variant>
      <vt:variant>
        <vt:i4>2031670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_Toc370975231</vt:lpwstr>
      </vt:variant>
      <vt:variant>
        <vt:i4>2031670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_Toc370975230</vt:lpwstr>
      </vt:variant>
      <vt:variant>
        <vt:i4>1966134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_Toc370975229</vt:lpwstr>
      </vt:variant>
      <vt:variant>
        <vt:i4>1966134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_Toc370975228</vt:lpwstr>
      </vt:variant>
      <vt:variant>
        <vt:i4>1966134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_Toc370975227</vt:lpwstr>
      </vt:variant>
      <vt:variant>
        <vt:i4>1966134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_Toc370975226</vt:lpwstr>
      </vt:variant>
      <vt:variant>
        <vt:i4>1966134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_Toc370975225</vt:lpwstr>
      </vt:variant>
      <vt:variant>
        <vt:i4>1966134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_Toc370975224</vt:lpwstr>
      </vt:variant>
      <vt:variant>
        <vt:i4>1966134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_Toc370975223</vt:lpwstr>
      </vt:variant>
      <vt:variant>
        <vt:i4>1966134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_Toc370975222</vt:lpwstr>
      </vt:variant>
      <vt:variant>
        <vt:i4>1966134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_Toc370975221</vt:lpwstr>
      </vt:variant>
      <vt:variant>
        <vt:i4>1966134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_Toc370975220</vt:lpwstr>
      </vt:variant>
      <vt:variant>
        <vt:i4>1900598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_Toc370975219</vt:lpwstr>
      </vt:variant>
      <vt:variant>
        <vt:i4>1900598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_Toc370975218</vt:lpwstr>
      </vt:variant>
      <vt:variant>
        <vt:i4>1900598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_Toc370975217</vt:lpwstr>
      </vt:variant>
      <vt:variant>
        <vt:i4>1900598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_Toc370975216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_Toc370975215</vt:lpwstr>
      </vt:variant>
      <vt:variant>
        <vt:i4>1900598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_Toc370975214</vt:lpwstr>
      </vt:variant>
      <vt:variant>
        <vt:i4>1900598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_Toc370975213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_Toc370975212</vt:lpwstr>
      </vt:variant>
      <vt:variant>
        <vt:i4>1900598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_Toc370975211</vt:lpwstr>
      </vt:variant>
      <vt:variant>
        <vt:i4>1900598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_Toc370975210</vt:lpwstr>
      </vt:variant>
      <vt:variant>
        <vt:i4>1835062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_Toc370975209</vt:lpwstr>
      </vt:variant>
      <vt:variant>
        <vt:i4>1835062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_Toc370975208</vt:lpwstr>
      </vt:variant>
      <vt:variant>
        <vt:i4>1835062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_Toc370975207</vt:lpwstr>
      </vt:variant>
      <vt:variant>
        <vt:i4>1835062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_Toc370975206</vt:lpwstr>
      </vt:variant>
      <vt:variant>
        <vt:i4>1835062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_Toc370975205</vt:lpwstr>
      </vt:variant>
      <vt:variant>
        <vt:i4>1835062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_Toc370975204</vt:lpwstr>
      </vt:variant>
      <vt:variant>
        <vt:i4>1835062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_Toc370975203</vt:lpwstr>
      </vt:variant>
      <vt:variant>
        <vt:i4>1835062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_Toc370975202</vt:lpwstr>
      </vt:variant>
      <vt:variant>
        <vt:i4>1835062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_Toc370975201</vt:lpwstr>
      </vt:variant>
      <vt:variant>
        <vt:i4>1835062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_Toc370975200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_Toc370975199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_Toc370975198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_Toc370975197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_Toc370975196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_Toc370975195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_Toc370975194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_Toc370975193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_Toc370975192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_Toc370975191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_Toc370975190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_Toc370975189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_Toc370975188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_Toc370975187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_Toc370975186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_Toc370975185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_Toc370975184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_Toc370975183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_Toc370975182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_Toc370975181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_Toc370975180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_Toc370975179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_Toc370975178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_Toc370975177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_Toc370975176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_Toc370975175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_Toc370975174</vt:lpwstr>
      </vt:variant>
      <vt:variant>
        <vt:i4>1769525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_Toc370975173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_Toc370975172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_Toc370975171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_Toc370975170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_Toc370975169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_Toc370975168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_Toc370975167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DT-05-003-02-03</dc:title>
  <dc:subject>formatka 2</dc:subject>
  <dc:creator>Małgorzata Senatorska-Dobrowolska</dc:creator>
  <cp:lastModifiedBy>Lena</cp:lastModifiedBy>
  <cp:revision>25</cp:revision>
  <cp:lastPrinted>2024-01-24T13:43:00Z</cp:lastPrinted>
  <dcterms:created xsi:type="dcterms:W3CDTF">2024-07-11T12:50:00Z</dcterms:created>
  <dcterms:modified xsi:type="dcterms:W3CDTF">2024-10-21T10:12:00Z</dcterms:modified>
</cp:coreProperties>
</file>